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BD1A79" w14:textId="77777777" w:rsidR="009D5259" w:rsidRPr="00D01E86" w:rsidRDefault="009D5259" w:rsidP="00D01E86">
      <w:pPr>
        <w:jc w:val="center"/>
        <w:rPr>
          <w:b/>
          <w:sz w:val="26"/>
          <w:szCs w:val="26"/>
        </w:rPr>
      </w:pPr>
      <w:r w:rsidRPr="00D01E86">
        <w:rPr>
          <w:b/>
          <w:bCs/>
          <w:sz w:val="26"/>
          <w:szCs w:val="26"/>
          <w:lang w:val="vi-VN"/>
        </w:rPr>
        <w:t>PHỤ LỤC I</w:t>
      </w:r>
    </w:p>
    <w:p w14:paraId="31AD6987" w14:textId="5E164AD8" w:rsidR="009D5259" w:rsidRPr="00D01E86" w:rsidRDefault="009D5259" w:rsidP="00D01E86">
      <w:pPr>
        <w:jc w:val="center"/>
        <w:rPr>
          <w:sz w:val="26"/>
          <w:szCs w:val="26"/>
        </w:rPr>
      </w:pPr>
      <w:r w:rsidRPr="00D01E86">
        <w:rPr>
          <w:b/>
          <w:sz w:val="26"/>
          <w:szCs w:val="26"/>
          <w:lang w:val="vi-VN"/>
        </w:rPr>
        <w:t>CÁC BIỂU MẪU ĐĂNG KÝ LƯU HÀNH</w:t>
      </w:r>
      <w:r w:rsidRPr="00D01E86">
        <w:rPr>
          <w:sz w:val="26"/>
          <w:szCs w:val="26"/>
          <w:lang w:val="vi-VN"/>
        </w:rPr>
        <w:br/>
      </w:r>
      <w:r w:rsidRPr="00D01E86">
        <w:rPr>
          <w:i/>
          <w:iCs/>
          <w:sz w:val="26"/>
          <w:szCs w:val="26"/>
        </w:rPr>
        <w:t>(</w:t>
      </w:r>
      <w:r w:rsidRPr="00D01E86">
        <w:rPr>
          <w:i/>
          <w:iCs/>
          <w:sz w:val="26"/>
          <w:szCs w:val="26"/>
          <w:lang w:val="vi-VN"/>
        </w:rPr>
        <w:t>Ban hành kèm theo Thông tư số</w:t>
      </w:r>
      <w:r w:rsidRPr="00D01E86">
        <w:rPr>
          <w:i/>
          <w:iCs/>
          <w:sz w:val="26"/>
          <w:szCs w:val="26"/>
        </w:rPr>
        <w:t xml:space="preserve"> </w:t>
      </w:r>
      <w:r w:rsidR="00B4120A" w:rsidRPr="00D01E86">
        <w:rPr>
          <w:i/>
          <w:iCs/>
          <w:sz w:val="26"/>
          <w:szCs w:val="26"/>
        </w:rPr>
        <w:t xml:space="preserve">      </w:t>
      </w:r>
      <w:r w:rsidRPr="00D01E86">
        <w:rPr>
          <w:i/>
          <w:iCs/>
          <w:sz w:val="26"/>
          <w:szCs w:val="26"/>
          <w:lang w:val="vi-VN"/>
        </w:rPr>
        <w:t>/20</w:t>
      </w:r>
      <w:r w:rsidR="00B4120A" w:rsidRPr="00D01E86">
        <w:rPr>
          <w:i/>
          <w:iCs/>
          <w:sz w:val="26"/>
          <w:szCs w:val="26"/>
        </w:rPr>
        <w:t>25</w:t>
      </w:r>
      <w:r w:rsidRPr="00D01E86">
        <w:rPr>
          <w:i/>
          <w:iCs/>
          <w:sz w:val="26"/>
          <w:szCs w:val="26"/>
          <w:lang w:val="vi-VN"/>
        </w:rPr>
        <w:t>/TT</w:t>
      </w:r>
      <w:r w:rsidRPr="00D01E86">
        <w:rPr>
          <w:i/>
          <w:iCs/>
          <w:sz w:val="26"/>
          <w:szCs w:val="26"/>
        </w:rPr>
        <w:t>-</w:t>
      </w:r>
      <w:r w:rsidRPr="00D01E86">
        <w:rPr>
          <w:i/>
          <w:iCs/>
          <w:sz w:val="26"/>
          <w:szCs w:val="26"/>
          <w:lang w:val="vi-VN"/>
        </w:rPr>
        <w:t>BYT ngày</w:t>
      </w:r>
      <w:r w:rsidRPr="00D01E86">
        <w:rPr>
          <w:i/>
          <w:iCs/>
          <w:sz w:val="26"/>
          <w:szCs w:val="26"/>
        </w:rPr>
        <w:t xml:space="preserve"> </w:t>
      </w:r>
      <w:r w:rsidR="00B4120A" w:rsidRPr="00D01E86">
        <w:rPr>
          <w:i/>
          <w:iCs/>
          <w:sz w:val="26"/>
          <w:szCs w:val="26"/>
        </w:rPr>
        <w:t xml:space="preserve">   </w:t>
      </w:r>
      <w:r w:rsidRPr="00D01E86">
        <w:rPr>
          <w:i/>
          <w:iCs/>
          <w:sz w:val="26"/>
          <w:szCs w:val="26"/>
          <w:lang w:val="vi-VN"/>
        </w:rPr>
        <w:t xml:space="preserve"> tháng</w:t>
      </w:r>
      <w:r w:rsidRPr="00D01E86">
        <w:rPr>
          <w:i/>
          <w:iCs/>
          <w:sz w:val="26"/>
          <w:szCs w:val="26"/>
        </w:rPr>
        <w:t xml:space="preserve"> </w:t>
      </w:r>
      <w:r w:rsidR="00B4120A" w:rsidRPr="00D01E86">
        <w:rPr>
          <w:i/>
          <w:iCs/>
          <w:sz w:val="26"/>
          <w:szCs w:val="26"/>
        </w:rPr>
        <w:t xml:space="preserve">  </w:t>
      </w:r>
      <w:r w:rsidRPr="00D01E86">
        <w:rPr>
          <w:i/>
          <w:iCs/>
          <w:sz w:val="26"/>
          <w:szCs w:val="26"/>
          <w:lang w:val="vi-VN"/>
        </w:rPr>
        <w:t xml:space="preserve"> năm </w:t>
      </w:r>
      <w:r w:rsidR="00B4120A" w:rsidRPr="00D01E86">
        <w:rPr>
          <w:i/>
          <w:iCs/>
          <w:sz w:val="26"/>
          <w:szCs w:val="26"/>
        </w:rPr>
        <w:t xml:space="preserve">2025 </w:t>
      </w:r>
      <w:r w:rsidRPr="00D01E86">
        <w:rPr>
          <w:i/>
          <w:iCs/>
          <w:sz w:val="26"/>
          <w:szCs w:val="26"/>
          <w:lang w:val="vi-VN"/>
        </w:rPr>
        <w:t>của Bộ trưởng Bộ Y tế)</w:t>
      </w:r>
    </w:p>
    <w:p w14:paraId="64B62427" w14:textId="77777777" w:rsidR="009D5259" w:rsidRPr="00D01E86" w:rsidRDefault="009D5259" w:rsidP="009D5259">
      <w:pPr>
        <w:spacing w:before="120" w:after="280" w:afterAutospacing="1"/>
        <w:jc w:val="both"/>
        <w:rPr>
          <w:sz w:val="26"/>
          <w:szCs w:val="26"/>
        </w:rPr>
      </w:pPr>
      <w:bookmarkStart w:id="0" w:name="dieu_1_1"/>
      <w:r w:rsidRPr="00D01E86">
        <w:rPr>
          <w:b/>
          <w:bCs/>
          <w:sz w:val="26"/>
          <w:szCs w:val="26"/>
          <w:lang w:val="vi-VN"/>
        </w:rPr>
        <w:t>MẪU 01: TRANG BÌA</w:t>
      </w:r>
      <w:bookmarkEnd w:id="0"/>
    </w:p>
    <w:p w14:paraId="3A95CA47" w14:textId="7411A18B" w:rsidR="009D5259" w:rsidRPr="00D01E86" w:rsidRDefault="009D5259" w:rsidP="009D5259">
      <w:pPr>
        <w:spacing w:before="120" w:after="280" w:afterAutospacing="1"/>
        <w:jc w:val="both"/>
        <w:rPr>
          <w:sz w:val="26"/>
          <w:szCs w:val="26"/>
        </w:rPr>
      </w:pPr>
      <w:bookmarkStart w:id="1" w:name="dieu_1_1_name"/>
      <w:r w:rsidRPr="00D01E86">
        <w:rPr>
          <w:b/>
          <w:bCs/>
          <w:sz w:val="26"/>
          <w:szCs w:val="26"/>
          <w:lang w:val="vi-VN"/>
        </w:rPr>
        <w:t>HỒ SƠ ĐĂNG KÝ THUỐC CỔ TRUYỀN</w:t>
      </w:r>
      <w:r w:rsidR="000F2F8D" w:rsidRPr="00D01E86">
        <w:rPr>
          <w:b/>
          <w:bCs/>
          <w:sz w:val="26"/>
          <w:szCs w:val="26"/>
        </w:rPr>
        <w:t xml:space="preserve">, VỊ THUỐC CỔ TRUYỀN, </w:t>
      </w:r>
      <w:r w:rsidRPr="00D01E86">
        <w:rPr>
          <w:b/>
          <w:bCs/>
          <w:sz w:val="26"/>
          <w:szCs w:val="26"/>
          <w:lang w:val="vi-VN"/>
        </w:rPr>
        <w:t>DƯỢC LIỆU</w:t>
      </w:r>
      <w:bookmarkEnd w:id="1"/>
    </w:p>
    <w:p w14:paraId="1F7DE507" w14:textId="77777777" w:rsidR="009D5259" w:rsidRPr="00D01E86" w:rsidRDefault="009D5259" w:rsidP="009D5259">
      <w:pPr>
        <w:spacing w:before="120" w:after="280" w:afterAutospacing="1"/>
        <w:jc w:val="both"/>
        <w:rPr>
          <w:sz w:val="26"/>
          <w:szCs w:val="26"/>
        </w:rPr>
      </w:pPr>
      <w:r w:rsidRPr="00D01E86">
        <w:rPr>
          <w:sz w:val="26"/>
          <w:szCs w:val="26"/>
          <w:lang w:val="vi-VN"/>
        </w:rPr>
        <w:t>1. Tên và địa chỉ cơ sở đăng ký thuốc cổ truyền/dược liệu</w:t>
      </w:r>
    </w:p>
    <w:p w14:paraId="3BC81236" w14:textId="77777777" w:rsidR="009D5259" w:rsidRPr="00D01E86" w:rsidRDefault="009D5259" w:rsidP="009D5259">
      <w:pPr>
        <w:spacing w:before="120" w:after="280" w:afterAutospacing="1"/>
        <w:jc w:val="both"/>
        <w:rPr>
          <w:sz w:val="26"/>
          <w:szCs w:val="26"/>
        </w:rPr>
      </w:pPr>
      <w:r w:rsidRPr="00D01E86">
        <w:rPr>
          <w:sz w:val="26"/>
          <w:szCs w:val="26"/>
          <w:lang w:val="vi-VN"/>
        </w:rPr>
        <w:t>a) Tên cơ sở:</w:t>
      </w:r>
    </w:p>
    <w:p w14:paraId="056F8533" w14:textId="77777777" w:rsidR="009D5259" w:rsidRPr="00D01E86" w:rsidRDefault="009D5259" w:rsidP="009D5259">
      <w:pPr>
        <w:spacing w:before="120" w:after="280" w:afterAutospacing="1"/>
        <w:jc w:val="both"/>
        <w:rPr>
          <w:sz w:val="26"/>
          <w:szCs w:val="26"/>
        </w:rPr>
      </w:pPr>
      <w:r w:rsidRPr="00D01E86">
        <w:rPr>
          <w:sz w:val="26"/>
          <w:szCs w:val="26"/>
          <w:lang w:val="vi-VN"/>
        </w:rPr>
        <w:t>b) Địa chỉ cơ sở:</w:t>
      </w:r>
    </w:p>
    <w:p w14:paraId="2255B85E" w14:textId="77777777" w:rsidR="009D5259" w:rsidRPr="00D01E86" w:rsidRDefault="009D5259" w:rsidP="009D5259">
      <w:pPr>
        <w:spacing w:before="120" w:after="280" w:afterAutospacing="1"/>
        <w:jc w:val="both"/>
        <w:rPr>
          <w:sz w:val="26"/>
          <w:szCs w:val="26"/>
        </w:rPr>
      </w:pPr>
      <w:r w:rsidRPr="00D01E86">
        <w:rPr>
          <w:sz w:val="26"/>
          <w:szCs w:val="26"/>
          <w:lang w:val="vi-VN"/>
        </w:rPr>
        <w:t>2. Tên và địa chỉ cơ sở sản xuất thuốc cổ truyền/dược liệu</w:t>
      </w:r>
    </w:p>
    <w:p w14:paraId="4D8EA286" w14:textId="77777777" w:rsidR="009D5259" w:rsidRPr="00D01E86" w:rsidRDefault="009D5259" w:rsidP="009D5259">
      <w:pPr>
        <w:spacing w:before="120" w:after="280" w:afterAutospacing="1"/>
        <w:jc w:val="both"/>
        <w:rPr>
          <w:sz w:val="26"/>
          <w:szCs w:val="26"/>
        </w:rPr>
      </w:pPr>
      <w:r w:rsidRPr="00D01E86">
        <w:rPr>
          <w:sz w:val="26"/>
          <w:szCs w:val="26"/>
          <w:lang w:val="vi-VN"/>
        </w:rPr>
        <w:t>a) Tên cơ sở:</w:t>
      </w:r>
    </w:p>
    <w:p w14:paraId="73FDC73E" w14:textId="77777777" w:rsidR="009D5259" w:rsidRPr="00D01E86" w:rsidRDefault="009D5259" w:rsidP="009D5259">
      <w:pPr>
        <w:spacing w:before="120" w:after="280" w:afterAutospacing="1"/>
        <w:jc w:val="both"/>
        <w:rPr>
          <w:sz w:val="26"/>
          <w:szCs w:val="26"/>
        </w:rPr>
      </w:pPr>
      <w:r w:rsidRPr="00D01E86">
        <w:rPr>
          <w:sz w:val="26"/>
          <w:szCs w:val="26"/>
          <w:lang w:val="vi-VN"/>
        </w:rPr>
        <w:t>b) Địa chỉ cơ sở:</w:t>
      </w:r>
    </w:p>
    <w:p w14:paraId="69D18A2F" w14:textId="77777777" w:rsidR="009D5259" w:rsidRPr="00D01E86" w:rsidRDefault="009D5259" w:rsidP="009D5259">
      <w:pPr>
        <w:spacing w:before="120" w:after="280" w:afterAutospacing="1"/>
        <w:jc w:val="both"/>
        <w:rPr>
          <w:sz w:val="26"/>
          <w:szCs w:val="26"/>
        </w:rPr>
      </w:pPr>
      <w:r w:rsidRPr="00D01E86">
        <w:rPr>
          <w:sz w:val="26"/>
          <w:szCs w:val="26"/>
          <w:lang w:val="vi-VN"/>
        </w:rPr>
        <w:t>3. Tên thuốc cổ truyền/dược liệu:</w:t>
      </w:r>
    </w:p>
    <w:p w14:paraId="26AF263C" w14:textId="77777777" w:rsidR="009D5259" w:rsidRPr="00D01E86" w:rsidRDefault="009D5259" w:rsidP="009D5259">
      <w:pPr>
        <w:spacing w:before="120" w:after="280" w:afterAutospacing="1"/>
        <w:jc w:val="both"/>
        <w:rPr>
          <w:sz w:val="26"/>
          <w:szCs w:val="26"/>
        </w:rPr>
      </w:pPr>
      <w:r w:rsidRPr="00D01E86">
        <w:rPr>
          <w:sz w:val="26"/>
          <w:szCs w:val="26"/>
          <w:lang w:val="vi-VN"/>
        </w:rPr>
        <w:t>4. Loại hình đăng ký: Ghi cụ thể một trong các loại sau: Cấp/Gia hạn/Thay đổi, bổ sung.</w:t>
      </w:r>
    </w:p>
    <w:p w14:paraId="285A9AA0" w14:textId="77777777" w:rsidR="009D5259" w:rsidRPr="00D01E86" w:rsidRDefault="009D5259">
      <w:pPr>
        <w:spacing w:after="200" w:line="276" w:lineRule="auto"/>
        <w:rPr>
          <w:sz w:val="26"/>
          <w:szCs w:val="26"/>
        </w:rPr>
      </w:pPr>
      <w:r w:rsidRPr="00D01E86">
        <w:rPr>
          <w:sz w:val="26"/>
          <w:szCs w:val="26"/>
        </w:rPr>
        <w:br w:type="page"/>
      </w:r>
    </w:p>
    <w:p w14:paraId="36EAA2E6" w14:textId="77777777" w:rsidR="009D5259" w:rsidRPr="00D01E86" w:rsidRDefault="009D5259" w:rsidP="009D5259">
      <w:pPr>
        <w:spacing w:before="120" w:after="280" w:afterAutospacing="1"/>
        <w:jc w:val="right"/>
        <w:rPr>
          <w:sz w:val="26"/>
          <w:szCs w:val="26"/>
        </w:rPr>
      </w:pPr>
      <w:r w:rsidRPr="00D01E86">
        <w:rPr>
          <w:b/>
          <w:bCs/>
          <w:sz w:val="26"/>
          <w:szCs w:val="26"/>
        </w:rPr>
        <w:lastRenderedPageBreak/>
        <w:t>Mẫu số</w:t>
      </w:r>
      <w:r w:rsidRPr="00D01E86">
        <w:rPr>
          <w:b/>
          <w:bCs/>
          <w:sz w:val="26"/>
          <w:szCs w:val="26"/>
          <w:lang w:val="vi-VN"/>
        </w:rPr>
        <w:t xml:space="preserve"> 02: </w:t>
      </w:r>
      <w:r w:rsidRPr="00D01E86">
        <w:rPr>
          <w:b/>
          <w:bCs/>
          <w:sz w:val="26"/>
          <w:szCs w:val="26"/>
        </w:rPr>
        <w:t>Phiếu tiếp nhận</w:t>
      </w:r>
    </w:p>
    <w:tbl>
      <w:tblPr>
        <w:tblW w:w="9464" w:type="dxa"/>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6116"/>
      </w:tblGrid>
      <w:tr w:rsidR="00E6796B" w:rsidRPr="00723BF7" w14:paraId="0A7E7289" w14:textId="77777777" w:rsidTr="00382A08">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14:paraId="627822ED" w14:textId="77777777" w:rsidR="009D5259" w:rsidRPr="00D01E86" w:rsidRDefault="009D5259" w:rsidP="00382A08">
            <w:pPr>
              <w:spacing w:before="120"/>
              <w:jc w:val="center"/>
              <w:rPr>
                <w:sz w:val="26"/>
                <w:szCs w:val="26"/>
              </w:rPr>
            </w:pPr>
            <w:r w:rsidRPr="00D01E86">
              <w:rPr>
                <w:sz w:val="26"/>
                <w:szCs w:val="26"/>
                <w:lang w:val="vi-VN"/>
              </w:rPr>
              <w:t>BỘ Y TẾ</w:t>
            </w:r>
            <w:r w:rsidRPr="00D01E86">
              <w:rPr>
                <w:b/>
                <w:bCs/>
                <w:sz w:val="26"/>
                <w:szCs w:val="26"/>
                <w:lang w:val="vi-VN"/>
              </w:rPr>
              <w:t xml:space="preserve"> </w:t>
            </w:r>
            <w:r w:rsidRPr="00D01E86">
              <w:rPr>
                <w:b/>
                <w:bCs/>
                <w:sz w:val="26"/>
                <w:szCs w:val="26"/>
                <w:lang w:val="vi-VN"/>
              </w:rPr>
              <w:br/>
              <w:t>CỤC QU</w:t>
            </w:r>
            <w:r w:rsidRPr="00D01E86">
              <w:rPr>
                <w:b/>
                <w:bCs/>
                <w:sz w:val="26"/>
                <w:szCs w:val="26"/>
              </w:rPr>
              <w:t>Ả</w:t>
            </w:r>
            <w:r w:rsidRPr="00D01E86">
              <w:rPr>
                <w:b/>
                <w:bCs/>
                <w:sz w:val="26"/>
                <w:szCs w:val="26"/>
                <w:lang w:val="vi-VN"/>
              </w:rPr>
              <w:t xml:space="preserve">N LÝ </w:t>
            </w:r>
            <w:r w:rsidRPr="00D01E86">
              <w:rPr>
                <w:b/>
                <w:bCs/>
                <w:sz w:val="26"/>
                <w:szCs w:val="26"/>
              </w:rPr>
              <w:br/>
            </w:r>
            <w:r w:rsidRPr="00D01E86">
              <w:rPr>
                <w:b/>
                <w:bCs/>
                <w:sz w:val="26"/>
                <w:szCs w:val="26"/>
                <w:lang w:val="vi-VN"/>
              </w:rPr>
              <w:t>Y, DƯỢC C</w:t>
            </w:r>
            <w:r w:rsidRPr="00D01E86">
              <w:rPr>
                <w:b/>
                <w:bCs/>
                <w:sz w:val="26"/>
                <w:szCs w:val="26"/>
              </w:rPr>
              <w:t>Ổ</w:t>
            </w:r>
            <w:r w:rsidRPr="00D01E86">
              <w:rPr>
                <w:b/>
                <w:bCs/>
                <w:sz w:val="26"/>
                <w:szCs w:val="26"/>
                <w:lang w:val="vi-VN"/>
              </w:rPr>
              <w:t xml:space="preserve"> TRUYỀN</w:t>
            </w:r>
            <w:r w:rsidRPr="00D01E86">
              <w:rPr>
                <w:b/>
                <w:bCs/>
                <w:sz w:val="26"/>
                <w:szCs w:val="26"/>
                <w:lang w:val="vi-VN"/>
              </w:rPr>
              <w:br/>
              <w:t>-------</w:t>
            </w:r>
          </w:p>
        </w:tc>
        <w:tc>
          <w:tcPr>
            <w:tcW w:w="6116" w:type="dxa"/>
            <w:tcBorders>
              <w:top w:val="nil"/>
              <w:left w:val="nil"/>
              <w:bottom w:val="nil"/>
              <w:right w:val="nil"/>
              <w:tl2br w:val="nil"/>
              <w:tr2bl w:val="nil"/>
            </w:tcBorders>
            <w:shd w:val="clear" w:color="auto" w:fill="auto"/>
            <w:tcMar>
              <w:top w:w="0" w:type="dxa"/>
              <w:left w:w="108" w:type="dxa"/>
              <w:bottom w:w="0" w:type="dxa"/>
              <w:right w:w="108" w:type="dxa"/>
            </w:tcMar>
          </w:tcPr>
          <w:p w14:paraId="35E0C1FA" w14:textId="77777777" w:rsidR="009D5259" w:rsidRPr="00D01E86" w:rsidRDefault="009D5259" w:rsidP="00382A08">
            <w:pPr>
              <w:spacing w:before="120"/>
              <w:jc w:val="center"/>
              <w:rPr>
                <w:sz w:val="26"/>
                <w:szCs w:val="26"/>
              </w:rPr>
            </w:pPr>
            <w:r w:rsidRPr="00D01E86">
              <w:rPr>
                <w:b/>
                <w:bCs/>
                <w:sz w:val="26"/>
                <w:szCs w:val="26"/>
                <w:lang w:val="vi-VN"/>
              </w:rPr>
              <w:t>CỘNG HÒA XÃ HỘI CHỦ NGHĨA VIỆT NAM</w:t>
            </w:r>
            <w:r w:rsidRPr="00D01E86">
              <w:rPr>
                <w:b/>
                <w:bCs/>
                <w:sz w:val="26"/>
                <w:szCs w:val="26"/>
                <w:lang w:val="vi-VN"/>
              </w:rPr>
              <w:br/>
              <w:t xml:space="preserve">Độc lập - Tự do - Hạnh phúc </w:t>
            </w:r>
            <w:r w:rsidRPr="00D01E86">
              <w:rPr>
                <w:b/>
                <w:bCs/>
                <w:sz w:val="26"/>
                <w:szCs w:val="26"/>
                <w:lang w:val="vi-VN"/>
              </w:rPr>
              <w:br/>
              <w:t>---------------</w:t>
            </w:r>
          </w:p>
        </w:tc>
      </w:tr>
    </w:tbl>
    <w:p w14:paraId="2FFC95A9" w14:textId="77777777" w:rsidR="009D5259" w:rsidRPr="00D01E86" w:rsidRDefault="009D5259" w:rsidP="009D5259">
      <w:pPr>
        <w:spacing w:before="120" w:after="280" w:afterAutospacing="1"/>
        <w:jc w:val="center"/>
        <w:rPr>
          <w:sz w:val="26"/>
          <w:szCs w:val="26"/>
        </w:rPr>
      </w:pPr>
      <w:bookmarkStart w:id="2" w:name="dieu_1_2_name"/>
      <w:r w:rsidRPr="00D01E86">
        <w:rPr>
          <w:b/>
          <w:bCs/>
          <w:sz w:val="26"/>
          <w:szCs w:val="26"/>
          <w:lang w:val="vi-VN"/>
        </w:rPr>
        <w:t>PHIẾU TIẾP NHẬN HỒ SƠ ĐĂNG KÝ THUỐC/DƯỢC LIỆU</w:t>
      </w:r>
      <w:bookmarkEnd w:id="2"/>
    </w:p>
    <w:p w14:paraId="08064E76" w14:textId="77777777" w:rsidR="009D5259" w:rsidRPr="00D01E86" w:rsidRDefault="009D5259" w:rsidP="009D5259">
      <w:pPr>
        <w:spacing w:before="120" w:after="280" w:afterAutospacing="1"/>
        <w:jc w:val="both"/>
        <w:rPr>
          <w:sz w:val="26"/>
          <w:szCs w:val="26"/>
        </w:rPr>
      </w:pPr>
      <w:r w:rsidRPr="00D01E86">
        <w:rPr>
          <w:b/>
          <w:bCs/>
          <w:sz w:val="26"/>
          <w:szCs w:val="26"/>
          <w:lang w:val="vi-VN"/>
        </w:rPr>
        <w:t>Tên công ty đăng ký:</w:t>
      </w:r>
    </w:p>
    <w:p w14:paraId="74FCC514" w14:textId="77777777" w:rsidR="009D5259" w:rsidRPr="00D01E86" w:rsidRDefault="009D5259" w:rsidP="009D5259">
      <w:pPr>
        <w:spacing w:before="120" w:after="280" w:afterAutospacing="1"/>
        <w:jc w:val="both"/>
        <w:rPr>
          <w:sz w:val="26"/>
          <w:szCs w:val="26"/>
        </w:rPr>
      </w:pPr>
      <w:r w:rsidRPr="00D01E86">
        <w:rPr>
          <w:b/>
          <w:bCs/>
          <w:sz w:val="26"/>
          <w:szCs w:val="26"/>
          <w:lang w:val="vi-VN"/>
        </w:rPr>
        <w:t xml:space="preserve">Cục Quản lý Y, </w:t>
      </w:r>
      <w:r w:rsidRPr="00D01E86">
        <w:rPr>
          <w:b/>
          <w:bCs/>
          <w:sz w:val="26"/>
          <w:szCs w:val="26"/>
        </w:rPr>
        <w:t>d</w:t>
      </w:r>
      <w:r w:rsidRPr="00D01E86">
        <w:rPr>
          <w:b/>
          <w:bCs/>
          <w:sz w:val="26"/>
          <w:szCs w:val="26"/>
          <w:lang w:val="vi-VN"/>
        </w:rPr>
        <w:t xml:space="preserve">ược cổ truyền đã tiếp nhận (các) hồ </w:t>
      </w:r>
      <w:r w:rsidRPr="00D01E86">
        <w:rPr>
          <w:b/>
          <w:bCs/>
          <w:sz w:val="26"/>
          <w:szCs w:val="26"/>
        </w:rPr>
        <w:t>sơ</w:t>
      </w:r>
      <w:r w:rsidRPr="00D01E86">
        <w:rPr>
          <w:b/>
          <w:bCs/>
          <w:sz w:val="26"/>
          <w:szCs w:val="26"/>
          <w:lang w:val="vi-VN"/>
        </w:rPr>
        <w:t xml:space="preserve"> đăng ký thu</w:t>
      </w:r>
      <w:r w:rsidRPr="00D01E86">
        <w:rPr>
          <w:b/>
          <w:bCs/>
          <w:sz w:val="26"/>
          <w:szCs w:val="26"/>
        </w:rPr>
        <w:t>ố</w:t>
      </w:r>
      <w:r w:rsidRPr="00D01E86">
        <w:rPr>
          <w:b/>
          <w:bCs/>
          <w:sz w:val="26"/>
          <w:szCs w:val="26"/>
          <w:lang w:val="vi-VN"/>
        </w:rPr>
        <w:t>c của Công ty như sau:</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68"/>
        <w:gridCol w:w="4833"/>
        <w:gridCol w:w="1887"/>
        <w:gridCol w:w="1604"/>
      </w:tblGrid>
      <w:tr w:rsidR="00E6796B" w:rsidRPr="00723BF7" w14:paraId="7A6BAC91" w14:textId="77777777" w:rsidTr="00382A08">
        <w:tc>
          <w:tcPr>
            <w:tcW w:w="422"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202183A8" w14:textId="77777777" w:rsidR="009D5259" w:rsidRPr="00D01E86" w:rsidRDefault="009D5259" w:rsidP="00382A08">
            <w:pPr>
              <w:spacing w:before="120"/>
              <w:jc w:val="center"/>
              <w:rPr>
                <w:sz w:val="26"/>
                <w:szCs w:val="26"/>
              </w:rPr>
            </w:pPr>
            <w:r w:rsidRPr="00D01E86">
              <w:rPr>
                <w:b/>
                <w:bCs/>
                <w:sz w:val="26"/>
                <w:szCs w:val="26"/>
                <w:lang w:val="vi-VN"/>
              </w:rPr>
              <w:t>STT</w:t>
            </w:r>
          </w:p>
        </w:tc>
        <w:tc>
          <w:tcPr>
            <w:tcW w:w="265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0C49361" w14:textId="77777777" w:rsidR="009D5259" w:rsidRPr="00D01E86" w:rsidRDefault="009D5259" w:rsidP="00382A08">
            <w:pPr>
              <w:spacing w:before="120"/>
              <w:jc w:val="center"/>
              <w:rPr>
                <w:sz w:val="26"/>
                <w:szCs w:val="26"/>
              </w:rPr>
            </w:pPr>
            <w:r w:rsidRPr="00D01E86">
              <w:rPr>
                <w:b/>
                <w:bCs/>
                <w:sz w:val="26"/>
                <w:szCs w:val="26"/>
                <w:lang w:val="vi-VN"/>
              </w:rPr>
              <w:t>Tên thuốc/dược liệu</w:t>
            </w:r>
          </w:p>
        </w:tc>
        <w:tc>
          <w:tcPr>
            <w:tcW w:w="103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056D7CA" w14:textId="77777777" w:rsidR="009D5259" w:rsidRPr="00D01E86" w:rsidRDefault="009D5259" w:rsidP="00382A08">
            <w:pPr>
              <w:spacing w:before="120"/>
              <w:jc w:val="center"/>
              <w:rPr>
                <w:sz w:val="26"/>
                <w:szCs w:val="26"/>
              </w:rPr>
            </w:pPr>
            <w:r w:rsidRPr="00D01E86">
              <w:rPr>
                <w:b/>
                <w:bCs/>
                <w:sz w:val="26"/>
                <w:szCs w:val="26"/>
                <w:lang w:val="vi-VN"/>
              </w:rPr>
              <w:t>Mã Hồ s</w:t>
            </w:r>
            <w:r w:rsidRPr="00D01E86">
              <w:rPr>
                <w:b/>
                <w:bCs/>
                <w:sz w:val="26"/>
                <w:szCs w:val="26"/>
              </w:rPr>
              <w:t>ơ</w:t>
            </w:r>
          </w:p>
        </w:tc>
        <w:tc>
          <w:tcPr>
            <w:tcW w:w="88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EA13B46" w14:textId="77777777" w:rsidR="009D5259" w:rsidRPr="00D01E86" w:rsidRDefault="009D5259" w:rsidP="00382A08">
            <w:pPr>
              <w:spacing w:before="120"/>
              <w:jc w:val="center"/>
              <w:rPr>
                <w:sz w:val="26"/>
                <w:szCs w:val="26"/>
              </w:rPr>
            </w:pPr>
            <w:r w:rsidRPr="00D01E86">
              <w:rPr>
                <w:b/>
                <w:bCs/>
                <w:sz w:val="26"/>
                <w:szCs w:val="26"/>
                <w:lang w:val="vi-VN"/>
              </w:rPr>
              <w:t>Ghi chú</w:t>
            </w:r>
          </w:p>
        </w:tc>
      </w:tr>
      <w:tr w:rsidR="00E6796B" w:rsidRPr="00723BF7" w14:paraId="22EBDA2E" w14:textId="77777777" w:rsidTr="00382A08">
        <w:tblPrEx>
          <w:tblBorders>
            <w:top w:val="none" w:sz="0" w:space="0" w:color="auto"/>
            <w:bottom w:val="none" w:sz="0" w:space="0" w:color="auto"/>
            <w:insideH w:val="none" w:sz="0" w:space="0" w:color="auto"/>
            <w:insideV w:val="none" w:sz="0" w:space="0" w:color="auto"/>
          </w:tblBorders>
        </w:tblPrEx>
        <w:tc>
          <w:tcPr>
            <w:tcW w:w="42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FC8231A" w14:textId="77777777" w:rsidR="009D5259" w:rsidRPr="00D01E86" w:rsidRDefault="009D5259" w:rsidP="00382A08">
            <w:pPr>
              <w:spacing w:before="120"/>
              <w:rPr>
                <w:sz w:val="26"/>
                <w:szCs w:val="26"/>
              </w:rPr>
            </w:pPr>
            <w:r w:rsidRPr="00D01E86">
              <w:rPr>
                <w:sz w:val="26"/>
                <w:szCs w:val="26"/>
              </w:rPr>
              <w:t>1</w:t>
            </w:r>
          </w:p>
        </w:tc>
        <w:tc>
          <w:tcPr>
            <w:tcW w:w="265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BF749A1" w14:textId="77777777" w:rsidR="009D5259" w:rsidRPr="00D01E86" w:rsidRDefault="009D5259" w:rsidP="00382A08">
            <w:pPr>
              <w:spacing w:before="120"/>
              <w:jc w:val="center"/>
              <w:rPr>
                <w:sz w:val="26"/>
                <w:szCs w:val="26"/>
              </w:rPr>
            </w:pPr>
            <w:r w:rsidRPr="00D01E86">
              <w:rPr>
                <w:sz w:val="26"/>
                <w:szCs w:val="26"/>
                <w:lang w:val="vi-VN"/>
              </w:rPr>
              <w:t> </w:t>
            </w:r>
          </w:p>
        </w:tc>
        <w:tc>
          <w:tcPr>
            <w:tcW w:w="10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8D06D45" w14:textId="77777777" w:rsidR="009D5259" w:rsidRPr="00D01E86" w:rsidRDefault="009D5259" w:rsidP="00382A08">
            <w:pPr>
              <w:spacing w:before="120"/>
              <w:jc w:val="center"/>
              <w:rPr>
                <w:sz w:val="26"/>
                <w:szCs w:val="26"/>
              </w:rPr>
            </w:pPr>
            <w:r w:rsidRPr="00D01E86">
              <w:rPr>
                <w:sz w:val="26"/>
                <w:szCs w:val="26"/>
                <w:lang w:val="vi-VN"/>
              </w:rPr>
              <w:t> </w:t>
            </w:r>
          </w:p>
        </w:tc>
        <w:tc>
          <w:tcPr>
            <w:tcW w:w="8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EFCCA5A" w14:textId="77777777" w:rsidR="009D5259" w:rsidRPr="00D01E86" w:rsidRDefault="009D5259" w:rsidP="00382A08">
            <w:pPr>
              <w:spacing w:before="120"/>
              <w:jc w:val="center"/>
              <w:rPr>
                <w:sz w:val="26"/>
                <w:szCs w:val="26"/>
              </w:rPr>
            </w:pPr>
            <w:r w:rsidRPr="00D01E86">
              <w:rPr>
                <w:sz w:val="26"/>
                <w:szCs w:val="26"/>
                <w:lang w:val="vi-VN"/>
              </w:rPr>
              <w:t> </w:t>
            </w:r>
          </w:p>
        </w:tc>
      </w:tr>
      <w:tr w:rsidR="00E6796B" w:rsidRPr="00723BF7" w14:paraId="7E93C0D3" w14:textId="77777777" w:rsidTr="00382A08">
        <w:tblPrEx>
          <w:tblBorders>
            <w:top w:val="none" w:sz="0" w:space="0" w:color="auto"/>
            <w:bottom w:val="none" w:sz="0" w:space="0" w:color="auto"/>
            <w:insideH w:val="none" w:sz="0" w:space="0" w:color="auto"/>
            <w:insideV w:val="none" w:sz="0" w:space="0" w:color="auto"/>
          </w:tblBorders>
        </w:tblPrEx>
        <w:tc>
          <w:tcPr>
            <w:tcW w:w="42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D1DD760" w14:textId="77777777" w:rsidR="009D5259" w:rsidRPr="00D01E86" w:rsidRDefault="009D5259" w:rsidP="00382A08">
            <w:pPr>
              <w:spacing w:before="120"/>
              <w:rPr>
                <w:sz w:val="26"/>
                <w:szCs w:val="26"/>
              </w:rPr>
            </w:pPr>
            <w:r w:rsidRPr="00D01E86">
              <w:rPr>
                <w:sz w:val="26"/>
                <w:szCs w:val="26"/>
                <w:lang w:val="vi-VN"/>
              </w:rPr>
              <w:t>2</w:t>
            </w:r>
          </w:p>
        </w:tc>
        <w:tc>
          <w:tcPr>
            <w:tcW w:w="265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CDC4E5A" w14:textId="77777777" w:rsidR="009D5259" w:rsidRPr="00D01E86" w:rsidRDefault="009D5259" w:rsidP="00382A08">
            <w:pPr>
              <w:spacing w:before="120"/>
              <w:jc w:val="center"/>
              <w:rPr>
                <w:sz w:val="26"/>
                <w:szCs w:val="26"/>
              </w:rPr>
            </w:pPr>
            <w:r w:rsidRPr="00D01E86">
              <w:rPr>
                <w:sz w:val="26"/>
                <w:szCs w:val="26"/>
                <w:lang w:val="vi-VN"/>
              </w:rPr>
              <w:t> </w:t>
            </w:r>
          </w:p>
        </w:tc>
        <w:tc>
          <w:tcPr>
            <w:tcW w:w="10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AB68951" w14:textId="77777777" w:rsidR="009D5259" w:rsidRPr="00D01E86" w:rsidRDefault="009D5259" w:rsidP="00382A08">
            <w:pPr>
              <w:spacing w:before="120"/>
              <w:jc w:val="center"/>
              <w:rPr>
                <w:sz w:val="26"/>
                <w:szCs w:val="26"/>
              </w:rPr>
            </w:pPr>
            <w:r w:rsidRPr="00D01E86">
              <w:rPr>
                <w:sz w:val="26"/>
                <w:szCs w:val="26"/>
                <w:lang w:val="vi-VN"/>
              </w:rPr>
              <w:t> </w:t>
            </w:r>
          </w:p>
        </w:tc>
        <w:tc>
          <w:tcPr>
            <w:tcW w:w="8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7BED239" w14:textId="77777777" w:rsidR="009D5259" w:rsidRPr="00D01E86" w:rsidRDefault="009D5259" w:rsidP="00382A08">
            <w:pPr>
              <w:spacing w:before="120"/>
              <w:jc w:val="center"/>
              <w:rPr>
                <w:sz w:val="26"/>
                <w:szCs w:val="26"/>
              </w:rPr>
            </w:pPr>
            <w:r w:rsidRPr="00D01E86">
              <w:rPr>
                <w:sz w:val="26"/>
                <w:szCs w:val="26"/>
                <w:lang w:val="vi-VN"/>
              </w:rPr>
              <w:t> </w:t>
            </w:r>
          </w:p>
        </w:tc>
      </w:tr>
    </w:tbl>
    <w:p w14:paraId="055962FB" w14:textId="77777777" w:rsidR="009D5259" w:rsidRPr="00D01E86" w:rsidRDefault="009D5259" w:rsidP="009D5259">
      <w:pPr>
        <w:spacing w:before="120" w:after="280" w:afterAutospacing="1"/>
        <w:rPr>
          <w:sz w:val="26"/>
          <w:szCs w:val="26"/>
        </w:rPr>
      </w:pPr>
      <w:r w:rsidRPr="00D01E86">
        <w:rPr>
          <w:b/>
          <w:bCs/>
          <w:sz w:val="26"/>
          <w:szCs w:val="26"/>
          <w:lang w:val="vi-VN"/>
        </w:rPr>
        <w:t>Hồ s</w:t>
      </w:r>
      <w:r w:rsidRPr="00D01E86">
        <w:rPr>
          <w:b/>
          <w:bCs/>
          <w:sz w:val="26"/>
          <w:szCs w:val="26"/>
        </w:rPr>
        <w:t xml:space="preserve">ơ </w:t>
      </w:r>
      <w:r w:rsidRPr="00D01E86">
        <w:rPr>
          <w:b/>
          <w:bCs/>
          <w:sz w:val="26"/>
          <w:szCs w:val="26"/>
          <w:lang w:val="vi-VN"/>
        </w:rPr>
        <w:t>đã nộp bao gồm:</w:t>
      </w:r>
    </w:p>
    <w:tbl>
      <w:tblPr>
        <w:tblW w:w="5054" w:type="pct"/>
        <w:tblInd w:w="-98" w:type="dxa"/>
        <w:tblBorders>
          <w:top w:val="nil"/>
          <w:bottom w:val="nil"/>
          <w:insideH w:val="nil"/>
          <w:insideV w:val="nil"/>
        </w:tblBorders>
        <w:tblCellMar>
          <w:left w:w="0" w:type="dxa"/>
          <w:right w:w="0" w:type="dxa"/>
        </w:tblCellMar>
        <w:tblLook w:val="04A0" w:firstRow="1" w:lastRow="0" w:firstColumn="1" w:lastColumn="0" w:noHBand="0" w:noVBand="1"/>
      </w:tblPr>
      <w:tblGrid>
        <w:gridCol w:w="97"/>
        <w:gridCol w:w="897"/>
        <w:gridCol w:w="3433"/>
        <w:gridCol w:w="3154"/>
        <w:gridCol w:w="1274"/>
        <w:gridCol w:w="335"/>
      </w:tblGrid>
      <w:tr w:rsidR="00E6796B" w:rsidRPr="00723BF7" w14:paraId="377BC231" w14:textId="77777777" w:rsidTr="009D5259">
        <w:trPr>
          <w:gridBefore w:val="1"/>
          <w:wBefore w:w="53" w:type="pct"/>
        </w:trPr>
        <w:tc>
          <w:tcPr>
            <w:tcW w:w="488"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5136E244" w14:textId="77777777" w:rsidR="009D5259" w:rsidRPr="00D01E86" w:rsidRDefault="009D5259" w:rsidP="00382A08">
            <w:pPr>
              <w:spacing w:before="120"/>
              <w:jc w:val="center"/>
              <w:rPr>
                <w:sz w:val="26"/>
                <w:szCs w:val="26"/>
              </w:rPr>
            </w:pPr>
            <w:r w:rsidRPr="00D01E86">
              <w:rPr>
                <w:b/>
                <w:bCs/>
                <w:sz w:val="26"/>
                <w:szCs w:val="26"/>
                <w:lang w:val="vi-VN"/>
              </w:rPr>
              <w:t> </w:t>
            </w:r>
          </w:p>
        </w:tc>
        <w:tc>
          <w:tcPr>
            <w:tcW w:w="3584" w:type="pct"/>
            <w:gridSpan w:val="2"/>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193358D" w14:textId="77777777" w:rsidR="009D5259" w:rsidRPr="00D01E86" w:rsidRDefault="009D5259" w:rsidP="00382A08">
            <w:pPr>
              <w:spacing w:before="120"/>
              <w:jc w:val="center"/>
              <w:rPr>
                <w:sz w:val="26"/>
                <w:szCs w:val="26"/>
              </w:rPr>
            </w:pPr>
            <w:r w:rsidRPr="00D01E86">
              <w:rPr>
                <w:b/>
                <w:bCs/>
                <w:sz w:val="26"/>
                <w:szCs w:val="26"/>
                <w:lang w:val="vi-VN"/>
              </w:rPr>
              <w:t>Nội dung</w:t>
            </w:r>
          </w:p>
        </w:tc>
        <w:tc>
          <w:tcPr>
            <w:tcW w:w="874" w:type="pct"/>
            <w:gridSpan w:val="2"/>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77A3CD0" w14:textId="77777777" w:rsidR="009D5259" w:rsidRPr="00D01E86" w:rsidRDefault="009D5259" w:rsidP="00382A08">
            <w:pPr>
              <w:spacing w:before="120"/>
              <w:jc w:val="center"/>
              <w:rPr>
                <w:sz w:val="26"/>
                <w:szCs w:val="26"/>
              </w:rPr>
            </w:pPr>
            <w:r w:rsidRPr="00D01E86">
              <w:rPr>
                <w:b/>
                <w:bCs/>
                <w:sz w:val="26"/>
                <w:szCs w:val="26"/>
                <w:lang w:val="vi-VN"/>
              </w:rPr>
              <w:t>Ghi chú</w:t>
            </w:r>
          </w:p>
        </w:tc>
      </w:tr>
      <w:tr w:rsidR="00E6796B" w:rsidRPr="00723BF7" w14:paraId="047FECE3" w14:textId="77777777" w:rsidTr="009D5259">
        <w:tblPrEx>
          <w:tblBorders>
            <w:top w:val="none" w:sz="0" w:space="0" w:color="auto"/>
            <w:bottom w:val="none" w:sz="0" w:space="0" w:color="auto"/>
            <w:insideH w:val="none" w:sz="0" w:space="0" w:color="auto"/>
            <w:insideV w:val="none" w:sz="0" w:space="0" w:color="auto"/>
          </w:tblBorders>
        </w:tblPrEx>
        <w:trPr>
          <w:gridBefore w:val="1"/>
          <w:wBefore w:w="53" w:type="pct"/>
        </w:trPr>
        <w:tc>
          <w:tcPr>
            <w:tcW w:w="48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21D5A858" w14:textId="77777777" w:rsidR="009D5259" w:rsidRPr="00D01E86" w:rsidRDefault="009D5259" w:rsidP="00382A08">
            <w:pPr>
              <w:spacing w:before="120"/>
              <w:rPr>
                <w:sz w:val="26"/>
                <w:szCs w:val="26"/>
              </w:rPr>
            </w:pPr>
            <w:r w:rsidRPr="00D01E86">
              <w:rPr>
                <w:b/>
                <w:bCs/>
                <w:sz w:val="26"/>
                <w:szCs w:val="26"/>
                <w:lang w:val="vi-VN"/>
              </w:rPr>
              <w:t>I.</w:t>
            </w:r>
          </w:p>
        </w:tc>
        <w:tc>
          <w:tcPr>
            <w:tcW w:w="3584" w:type="pct"/>
            <w:gridSpan w:val="2"/>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CA809F1" w14:textId="77777777" w:rsidR="009D5259" w:rsidRPr="00D01E86" w:rsidRDefault="009D5259" w:rsidP="00382A08">
            <w:pPr>
              <w:spacing w:before="120"/>
              <w:jc w:val="both"/>
              <w:rPr>
                <w:sz w:val="26"/>
                <w:szCs w:val="26"/>
              </w:rPr>
            </w:pPr>
            <w:r w:rsidRPr="00D01E86">
              <w:rPr>
                <w:b/>
                <w:bCs/>
                <w:sz w:val="26"/>
                <w:szCs w:val="26"/>
                <w:lang w:val="vi-VN"/>
              </w:rPr>
              <w:t>01 bộ hồ sơ gốc, bao gồm:</w:t>
            </w:r>
          </w:p>
        </w:tc>
        <w:tc>
          <w:tcPr>
            <w:tcW w:w="874" w:type="pct"/>
            <w:gridSpan w:val="2"/>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5923173" w14:textId="77777777" w:rsidR="009D5259" w:rsidRPr="00D01E86" w:rsidRDefault="009D5259" w:rsidP="00382A08">
            <w:pPr>
              <w:spacing w:before="120"/>
              <w:jc w:val="center"/>
              <w:rPr>
                <w:sz w:val="26"/>
                <w:szCs w:val="26"/>
              </w:rPr>
            </w:pPr>
            <w:r w:rsidRPr="00D01E86">
              <w:rPr>
                <w:b/>
                <w:bCs/>
                <w:sz w:val="26"/>
                <w:szCs w:val="26"/>
                <w:lang w:val="vi-VN"/>
              </w:rPr>
              <w:t> </w:t>
            </w:r>
          </w:p>
        </w:tc>
      </w:tr>
      <w:tr w:rsidR="00E6796B" w:rsidRPr="00723BF7" w14:paraId="3FBD2551" w14:textId="77777777" w:rsidTr="009D5259">
        <w:tblPrEx>
          <w:tblBorders>
            <w:top w:val="none" w:sz="0" w:space="0" w:color="auto"/>
            <w:bottom w:val="none" w:sz="0" w:space="0" w:color="auto"/>
            <w:insideH w:val="none" w:sz="0" w:space="0" w:color="auto"/>
            <w:insideV w:val="none" w:sz="0" w:space="0" w:color="auto"/>
          </w:tblBorders>
        </w:tblPrEx>
        <w:trPr>
          <w:gridBefore w:val="1"/>
          <w:wBefore w:w="53" w:type="pct"/>
        </w:trPr>
        <w:tc>
          <w:tcPr>
            <w:tcW w:w="48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AAF675A" w14:textId="77777777" w:rsidR="009D5259" w:rsidRPr="00D01E86" w:rsidRDefault="009D5259" w:rsidP="00382A08">
            <w:pPr>
              <w:spacing w:before="120"/>
              <w:rPr>
                <w:sz w:val="26"/>
                <w:szCs w:val="26"/>
              </w:rPr>
            </w:pPr>
            <w:r w:rsidRPr="00D01E86">
              <w:rPr>
                <w:b/>
                <w:bCs/>
                <w:sz w:val="26"/>
                <w:szCs w:val="26"/>
                <w:lang w:val="vi-VN"/>
              </w:rPr>
              <w:t>1.</w:t>
            </w:r>
          </w:p>
        </w:tc>
        <w:tc>
          <w:tcPr>
            <w:tcW w:w="3584" w:type="pct"/>
            <w:gridSpan w:val="2"/>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61CCBF2" w14:textId="77777777" w:rsidR="009D5259" w:rsidRPr="00D01E86" w:rsidRDefault="009D5259" w:rsidP="00382A08">
            <w:pPr>
              <w:spacing w:before="120"/>
              <w:jc w:val="both"/>
              <w:rPr>
                <w:sz w:val="26"/>
                <w:szCs w:val="26"/>
              </w:rPr>
            </w:pPr>
            <w:r w:rsidRPr="00D01E86">
              <w:rPr>
                <w:b/>
                <w:bCs/>
                <w:sz w:val="26"/>
                <w:szCs w:val="26"/>
                <w:lang w:val="vi-VN"/>
              </w:rPr>
              <w:t>Hồ sơ hành chính và thông tin sản phẩm</w:t>
            </w:r>
          </w:p>
        </w:tc>
        <w:tc>
          <w:tcPr>
            <w:tcW w:w="874" w:type="pct"/>
            <w:gridSpan w:val="2"/>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9C90477" w14:textId="77777777" w:rsidR="009D5259" w:rsidRPr="00D01E86" w:rsidRDefault="009D5259" w:rsidP="00382A08">
            <w:pPr>
              <w:spacing w:before="120"/>
              <w:jc w:val="center"/>
              <w:rPr>
                <w:sz w:val="26"/>
                <w:szCs w:val="26"/>
              </w:rPr>
            </w:pPr>
            <w:r w:rsidRPr="00D01E86">
              <w:rPr>
                <w:b/>
                <w:bCs/>
                <w:sz w:val="26"/>
                <w:szCs w:val="26"/>
                <w:lang w:val="vi-VN"/>
              </w:rPr>
              <w:t> </w:t>
            </w:r>
          </w:p>
        </w:tc>
      </w:tr>
      <w:tr w:rsidR="00E6796B" w:rsidRPr="00723BF7" w14:paraId="24F36B9D" w14:textId="77777777" w:rsidTr="009D5259">
        <w:tblPrEx>
          <w:tblBorders>
            <w:top w:val="none" w:sz="0" w:space="0" w:color="auto"/>
            <w:bottom w:val="none" w:sz="0" w:space="0" w:color="auto"/>
            <w:insideH w:val="none" w:sz="0" w:space="0" w:color="auto"/>
            <w:insideV w:val="none" w:sz="0" w:space="0" w:color="auto"/>
          </w:tblBorders>
        </w:tblPrEx>
        <w:trPr>
          <w:gridBefore w:val="1"/>
          <w:wBefore w:w="53" w:type="pct"/>
        </w:trPr>
        <w:tc>
          <w:tcPr>
            <w:tcW w:w="48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564D7755" w14:textId="77777777" w:rsidR="009D5259" w:rsidRPr="00D01E86" w:rsidRDefault="009D5259" w:rsidP="00382A08">
            <w:pPr>
              <w:spacing w:before="120"/>
              <w:rPr>
                <w:sz w:val="26"/>
                <w:szCs w:val="26"/>
              </w:rPr>
            </w:pPr>
            <w:r w:rsidRPr="00D01E86">
              <w:rPr>
                <w:b/>
                <w:bCs/>
                <w:sz w:val="26"/>
                <w:szCs w:val="26"/>
                <w:lang w:val="vi-VN"/>
              </w:rPr>
              <w:t>2</w:t>
            </w:r>
          </w:p>
        </w:tc>
        <w:tc>
          <w:tcPr>
            <w:tcW w:w="3584" w:type="pct"/>
            <w:gridSpan w:val="2"/>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4E7C8B9" w14:textId="77777777" w:rsidR="009D5259" w:rsidRPr="00D01E86" w:rsidRDefault="009D5259" w:rsidP="00382A08">
            <w:pPr>
              <w:spacing w:before="120"/>
              <w:jc w:val="both"/>
              <w:rPr>
                <w:sz w:val="26"/>
                <w:szCs w:val="26"/>
              </w:rPr>
            </w:pPr>
            <w:r w:rsidRPr="00D01E86">
              <w:rPr>
                <w:b/>
                <w:bCs/>
                <w:sz w:val="26"/>
                <w:szCs w:val="26"/>
                <w:lang w:val="vi-VN"/>
              </w:rPr>
              <w:t>H</w:t>
            </w:r>
            <w:r w:rsidRPr="00D01E86">
              <w:rPr>
                <w:b/>
                <w:bCs/>
                <w:sz w:val="26"/>
                <w:szCs w:val="26"/>
              </w:rPr>
              <w:t>ồ</w:t>
            </w:r>
            <w:r w:rsidRPr="00D01E86">
              <w:rPr>
                <w:b/>
                <w:bCs/>
                <w:sz w:val="26"/>
                <w:szCs w:val="26"/>
                <w:lang w:val="vi-VN"/>
              </w:rPr>
              <w:t xml:space="preserve"> sơ kỹ thuật</w:t>
            </w:r>
          </w:p>
        </w:tc>
        <w:tc>
          <w:tcPr>
            <w:tcW w:w="874" w:type="pct"/>
            <w:gridSpan w:val="2"/>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B0C6108" w14:textId="77777777" w:rsidR="009D5259" w:rsidRPr="00D01E86" w:rsidRDefault="009D5259" w:rsidP="00382A08">
            <w:pPr>
              <w:spacing w:before="120"/>
              <w:jc w:val="center"/>
              <w:rPr>
                <w:sz w:val="26"/>
                <w:szCs w:val="26"/>
              </w:rPr>
            </w:pPr>
            <w:r w:rsidRPr="00D01E86">
              <w:rPr>
                <w:b/>
                <w:bCs/>
                <w:sz w:val="26"/>
                <w:szCs w:val="26"/>
                <w:lang w:val="vi-VN"/>
              </w:rPr>
              <w:t> </w:t>
            </w:r>
          </w:p>
        </w:tc>
      </w:tr>
      <w:tr w:rsidR="00E6796B" w:rsidRPr="00723BF7" w14:paraId="6447EFB1" w14:textId="77777777" w:rsidTr="009D5259">
        <w:tblPrEx>
          <w:tblBorders>
            <w:top w:val="none" w:sz="0" w:space="0" w:color="auto"/>
            <w:bottom w:val="none" w:sz="0" w:space="0" w:color="auto"/>
            <w:insideH w:val="none" w:sz="0" w:space="0" w:color="auto"/>
            <w:insideV w:val="none" w:sz="0" w:space="0" w:color="auto"/>
          </w:tblBorders>
        </w:tblPrEx>
        <w:trPr>
          <w:gridBefore w:val="1"/>
          <w:wBefore w:w="53" w:type="pct"/>
        </w:trPr>
        <w:tc>
          <w:tcPr>
            <w:tcW w:w="48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29743BAE" w14:textId="77777777" w:rsidR="009D5259" w:rsidRPr="00D01E86" w:rsidRDefault="009D5259" w:rsidP="00382A08">
            <w:pPr>
              <w:spacing w:before="120"/>
              <w:rPr>
                <w:sz w:val="26"/>
                <w:szCs w:val="26"/>
              </w:rPr>
            </w:pPr>
            <w:r w:rsidRPr="00D01E86">
              <w:rPr>
                <w:b/>
                <w:bCs/>
                <w:sz w:val="26"/>
                <w:szCs w:val="26"/>
                <w:lang w:val="vi-VN"/>
              </w:rPr>
              <w:t>3</w:t>
            </w:r>
          </w:p>
        </w:tc>
        <w:tc>
          <w:tcPr>
            <w:tcW w:w="3584" w:type="pct"/>
            <w:gridSpan w:val="2"/>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B224D49" w14:textId="77777777" w:rsidR="009D5259" w:rsidRPr="00D01E86" w:rsidRDefault="009D5259" w:rsidP="00382A08">
            <w:pPr>
              <w:spacing w:before="120"/>
              <w:jc w:val="both"/>
              <w:rPr>
                <w:sz w:val="26"/>
                <w:szCs w:val="26"/>
              </w:rPr>
            </w:pPr>
            <w:r w:rsidRPr="00D01E86">
              <w:rPr>
                <w:b/>
                <w:bCs/>
                <w:sz w:val="26"/>
                <w:szCs w:val="26"/>
                <w:lang w:val="vi-VN"/>
              </w:rPr>
              <w:t>Mẫu nhãn thực tế của thuốc cổ truyền/dược liệu lưu hành tại nước sở tại hoặc nước tham chiếu đối với thuốc c</w:t>
            </w:r>
            <w:r w:rsidRPr="00D01E86">
              <w:rPr>
                <w:b/>
                <w:bCs/>
                <w:sz w:val="26"/>
                <w:szCs w:val="26"/>
              </w:rPr>
              <w:t>ổ</w:t>
            </w:r>
            <w:r w:rsidRPr="00D01E86">
              <w:rPr>
                <w:b/>
                <w:bCs/>
                <w:sz w:val="26"/>
                <w:szCs w:val="26"/>
                <w:lang w:val="vi-VN"/>
              </w:rPr>
              <w:t xml:space="preserve"> truyền/dược liệu nhập kh</w:t>
            </w:r>
            <w:r w:rsidRPr="00D01E86">
              <w:rPr>
                <w:b/>
                <w:bCs/>
                <w:sz w:val="26"/>
                <w:szCs w:val="26"/>
              </w:rPr>
              <w:t>ẩ</w:t>
            </w:r>
            <w:r w:rsidRPr="00D01E86">
              <w:rPr>
                <w:b/>
                <w:bCs/>
                <w:sz w:val="26"/>
                <w:szCs w:val="26"/>
                <w:lang w:val="vi-VN"/>
              </w:rPr>
              <w:t>u</w:t>
            </w:r>
          </w:p>
        </w:tc>
        <w:tc>
          <w:tcPr>
            <w:tcW w:w="874" w:type="pct"/>
            <w:gridSpan w:val="2"/>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DFBE9E0" w14:textId="77777777" w:rsidR="009D5259" w:rsidRPr="00D01E86" w:rsidRDefault="009D5259" w:rsidP="00382A08">
            <w:pPr>
              <w:spacing w:before="120"/>
              <w:jc w:val="center"/>
              <w:rPr>
                <w:sz w:val="26"/>
                <w:szCs w:val="26"/>
              </w:rPr>
            </w:pPr>
            <w:r w:rsidRPr="00D01E86">
              <w:rPr>
                <w:b/>
                <w:bCs/>
                <w:sz w:val="26"/>
                <w:szCs w:val="26"/>
                <w:lang w:val="vi-VN"/>
              </w:rPr>
              <w:t> </w:t>
            </w:r>
          </w:p>
        </w:tc>
      </w:tr>
      <w:tr w:rsidR="00E6796B" w:rsidRPr="00723BF7" w14:paraId="0B628E9C" w14:textId="77777777" w:rsidTr="009D5259">
        <w:tblPrEx>
          <w:tblBorders>
            <w:top w:val="none" w:sz="0" w:space="0" w:color="auto"/>
            <w:bottom w:val="none" w:sz="0" w:space="0" w:color="auto"/>
            <w:insideH w:val="none" w:sz="0" w:space="0" w:color="auto"/>
            <w:insideV w:val="none" w:sz="0" w:space="0" w:color="auto"/>
          </w:tblBorders>
        </w:tblPrEx>
        <w:trPr>
          <w:gridBefore w:val="1"/>
          <w:wBefore w:w="53" w:type="pct"/>
        </w:trPr>
        <w:tc>
          <w:tcPr>
            <w:tcW w:w="48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6C357C8" w14:textId="77777777" w:rsidR="009D5259" w:rsidRPr="00D01E86" w:rsidRDefault="009D5259" w:rsidP="00382A08">
            <w:pPr>
              <w:spacing w:before="120"/>
              <w:rPr>
                <w:sz w:val="26"/>
                <w:szCs w:val="26"/>
              </w:rPr>
            </w:pPr>
            <w:r w:rsidRPr="00D01E86">
              <w:rPr>
                <w:b/>
                <w:bCs/>
                <w:sz w:val="26"/>
                <w:szCs w:val="26"/>
                <w:lang w:val="vi-VN"/>
              </w:rPr>
              <w:t>4</w:t>
            </w:r>
          </w:p>
        </w:tc>
        <w:tc>
          <w:tcPr>
            <w:tcW w:w="3584" w:type="pct"/>
            <w:gridSpan w:val="2"/>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F0B5E82" w14:textId="77777777" w:rsidR="009D5259" w:rsidRPr="00D01E86" w:rsidRDefault="009D5259" w:rsidP="00382A08">
            <w:pPr>
              <w:spacing w:before="120"/>
              <w:jc w:val="both"/>
              <w:rPr>
                <w:sz w:val="26"/>
                <w:szCs w:val="26"/>
              </w:rPr>
            </w:pPr>
            <w:r w:rsidRPr="00D01E86">
              <w:rPr>
                <w:b/>
                <w:bCs/>
                <w:sz w:val="26"/>
                <w:szCs w:val="26"/>
                <w:lang w:val="vi-VN"/>
              </w:rPr>
              <w:t xml:space="preserve">Hồ sơ đề nghị công nhận thuốc cổ truyền miễn thử lâm sàng hoặc </w:t>
            </w:r>
            <w:r w:rsidRPr="00D01E86">
              <w:rPr>
                <w:b/>
                <w:bCs/>
                <w:sz w:val="26"/>
                <w:szCs w:val="26"/>
              </w:rPr>
              <w:t>m</w:t>
            </w:r>
            <w:r w:rsidRPr="00D01E86">
              <w:rPr>
                <w:b/>
                <w:bCs/>
                <w:sz w:val="26"/>
                <w:szCs w:val="26"/>
                <w:lang w:val="vi-VN"/>
              </w:rPr>
              <w:t>iễn một số giai đoạn thử thuốc tr</w:t>
            </w:r>
            <w:r w:rsidRPr="00D01E86">
              <w:rPr>
                <w:b/>
                <w:bCs/>
                <w:sz w:val="26"/>
                <w:szCs w:val="26"/>
              </w:rPr>
              <w:t>ê</w:t>
            </w:r>
            <w:r w:rsidRPr="00D01E86">
              <w:rPr>
                <w:b/>
                <w:bCs/>
                <w:sz w:val="26"/>
                <w:szCs w:val="26"/>
                <w:lang w:val="vi-VN"/>
              </w:rPr>
              <w:t>n lâm s</w:t>
            </w:r>
            <w:r w:rsidRPr="00D01E86">
              <w:rPr>
                <w:b/>
                <w:bCs/>
                <w:sz w:val="26"/>
                <w:szCs w:val="26"/>
              </w:rPr>
              <w:t>à</w:t>
            </w:r>
            <w:r w:rsidRPr="00D01E86">
              <w:rPr>
                <w:b/>
                <w:bCs/>
                <w:sz w:val="26"/>
                <w:szCs w:val="26"/>
                <w:lang w:val="vi-VN"/>
              </w:rPr>
              <w:t>ng (nếu có)</w:t>
            </w:r>
          </w:p>
        </w:tc>
        <w:tc>
          <w:tcPr>
            <w:tcW w:w="874" w:type="pct"/>
            <w:gridSpan w:val="2"/>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2358CAC" w14:textId="77777777" w:rsidR="009D5259" w:rsidRPr="00D01E86" w:rsidRDefault="009D5259" w:rsidP="00382A08">
            <w:pPr>
              <w:spacing w:before="120"/>
              <w:jc w:val="center"/>
              <w:rPr>
                <w:sz w:val="26"/>
                <w:szCs w:val="26"/>
              </w:rPr>
            </w:pPr>
            <w:r w:rsidRPr="00D01E86">
              <w:rPr>
                <w:b/>
                <w:bCs/>
                <w:sz w:val="26"/>
                <w:szCs w:val="26"/>
                <w:lang w:val="vi-VN"/>
              </w:rPr>
              <w:t> </w:t>
            </w:r>
          </w:p>
        </w:tc>
      </w:tr>
      <w:tr w:rsidR="00E6796B" w:rsidRPr="00723BF7" w14:paraId="5C3AC9C5" w14:textId="77777777" w:rsidTr="009D5259">
        <w:trPr>
          <w:gridAfter w:val="1"/>
          <w:wAfter w:w="182" w:type="pct"/>
        </w:trPr>
        <w:tc>
          <w:tcPr>
            <w:tcW w:w="2409" w:type="pct"/>
            <w:gridSpan w:val="3"/>
            <w:tcBorders>
              <w:top w:val="nil"/>
              <w:left w:val="nil"/>
              <w:bottom w:val="nil"/>
              <w:right w:val="nil"/>
              <w:tl2br w:val="nil"/>
              <w:tr2bl w:val="nil"/>
            </w:tcBorders>
            <w:shd w:val="clear" w:color="auto" w:fill="auto"/>
            <w:tcMar>
              <w:top w:w="0" w:type="dxa"/>
              <w:left w:w="108" w:type="dxa"/>
              <w:bottom w:w="0" w:type="dxa"/>
              <w:right w:w="108" w:type="dxa"/>
            </w:tcMar>
          </w:tcPr>
          <w:p w14:paraId="5F05AE58" w14:textId="77777777" w:rsidR="009D5259" w:rsidRPr="00D01E86" w:rsidRDefault="009D5259" w:rsidP="00382A08">
            <w:pPr>
              <w:spacing w:before="120"/>
              <w:rPr>
                <w:sz w:val="26"/>
                <w:szCs w:val="26"/>
              </w:rPr>
            </w:pPr>
            <w:r w:rsidRPr="00D01E86">
              <w:rPr>
                <w:sz w:val="26"/>
                <w:szCs w:val="26"/>
              </w:rPr>
              <w:t>  </w:t>
            </w:r>
          </w:p>
        </w:tc>
        <w:tc>
          <w:tcPr>
            <w:tcW w:w="2409" w:type="pct"/>
            <w:gridSpan w:val="2"/>
            <w:tcBorders>
              <w:top w:val="nil"/>
              <w:left w:val="nil"/>
              <w:bottom w:val="nil"/>
              <w:right w:val="nil"/>
              <w:tl2br w:val="nil"/>
              <w:tr2bl w:val="nil"/>
            </w:tcBorders>
            <w:shd w:val="clear" w:color="auto" w:fill="auto"/>
            <w:tcMar>
              <w:top w:w="0" w:type="dxa"/>
              <w:left w:w="108" w:type="dxa"/>
              <w:bottom w:w="0" w:type="dxa"/>
              <w:right w:w="108" w:type="dxa"/>
            </w:tcMar>
          </w:tcPr>
          <w:p w14:paraId="77FE3E3B" w14:textId="77777777" w:rsidR="009D5259" w:rsidRPr="00D01E86" w:rsidRDefault="009D5259" w:rsidP="00382A08">
            <w:pPr>
              <w:spacing w:before="120" w:after="280" w:afterAutospacing="1"/>
              <w:jc w:val="center"/>
              <w:rPr>
                <w:sz w:val="26"/>
                <w:szCs w:val="26"/>
              </w:rPr>
            </w:pPr>
            <w:r w:rsidRPr="00D01E86">
              <w:rPr>
                <w:b/>
                <w:bCs/>
                <w:sz w:val="26"/>
                <w:szCs w:val="26"/>
                <w:lang w:val="vi-VN"/>
              </w:rPr>
              <w:t>Hà Nội, ngày  tháng  năm</w:t>
            </w:r>
          </w:p>
          <w:p w14:paraId="6FA65C96" w14:textId="77777777" w:rsidR="009D5259" w:rsidRPr="00D01E86" w:rsidRDefault="009D5259" w:rsidP="00382A08">
            <w:pPr>
              <w:spacing w:before="120"/>
              <w:jc w:val="center"/>
              <w:rPr>
                <w:sz w:val="26"/>
                <w:szCs w:val="26"/>
              </w:rPr>
            </w:pPr>
            <w:r w:rsidRPr="00D01E86">
              <w:rPr>
                <w:b/>
                <w:bCs/>
                <w:sz w:val="26"/>
                <w:szCs w:val="26"/>
                <w:lang w:val="vi-VN"/>
              </w:rPr>
              <w:t>Người tiếp nhận hồ sơ</w:t>
            </w:r>
          </w:p>
        </w:tc>
      </w:tr>
    </w:tbl>
    <w:p w14:paraId="565B7E54" w14:textId="77777777" w:rsidR="009D5259" w:rsidRPr="00D01E86" w:rsidRDefault="009D5259" w:rsidP="009D5259">
      <w:pPr>
        <w:spacing w:before="120" w:after="280" w:afterAutospacing="1"/>
        <w:rPr>
          <w:sz w:val="26"/>
          <w:szCs w:val="26"/>
        </w:rPr>
      </w:pPr>
      <w:r w:rsidRPr="00D01E86">
        <w:rPr>
          <w:b/>
          <w:bCs/>
          <w:i/>
          <w:iCs/>
          <w:sz w:val="26"/>
          <w:szCs w:val="26"/>
        </w:rPr>
        <w:t> </w:t>
      </w:r>
    </w:p>
    <w:p w14:paraId="0F0A4EB6" w14:textId="77777777" w:rsidR="009D5259" w:rsidRPr="00D01E86" w:rsidRDefault="009D5259" w:rsidP="009D5259">
      <w:pPr>
        <w:spacing w:before="240" w:after="160" w:line="400" w:lineRule="exact"/>
        <w:jc w:val="both"/>
        <w:rPr>
          <w:b/>
          <w:bCs/>
          <w:i/>
          <w:iCs/>
          <w:sz w:val="26"/>
          <w:szCs w:val="26"/>
        </w:rPr>
      </w:pPr>
      <w:r w:rsidRPr="00D01E86">
        <w:rPr>
          <w:b/>
          <w:bCs/>
          <w:i/>
          <w:iCs/>
          <w:sz w:val="26"/>
          <w:szCs w:val="26"/>
          <w:lang w:val="vi-VN"/>
        </w:rPr>
        <w:t xml:space="preserve">Ghi chú: Hồ sơ được coi là hợp </w:t>
      </w:r>
      <w:r w:rsidRPr="00D01E86">
        <w:rPr>
          <w:b/>
          <w:bCs/>
          <w:i/>
          <w:iCs/>
          <w:sz w:val="26"/>
          <w:szCs w:val="26"/>
        </w:rPr>
        <w:t>l</w:t>
      </w:r>
      <w:r w:rsidRPr="00D01E86">
        <w:rPr>
          <w:b/>
          <w:bCs/>
          <w:i/>
          <w:iCs/>
          <w:sz w:val="26"/>
          <w:szCs w:val="26"/>
          <w:lang w:val="vi-VN"/>
        </w:rPr>
        <w:t>ệ đưa ra thẩm định sau khi doanh nghiệp đã nộp phí và nh</w:t>
      </w:r>
      <w:r w:rsidRPr="00D01E86">
        <w:rPr>
          <w:b/>
          <w:bCs/>
          <w:i/>
          <w:iCs/>
          <w:sz w:val="26"/>
          <w:szCs w:val="26"/>
        </w:rPr>
        <w:t>ậ</w:t>
      </w:r>
      <w:r w:rsidRPr="00D01E86">
        <w:rPr>
          <w:b/>
          <w:bCs/>
          <w:i/>
          <w:iCs/>
          <w:sz w:val="26"/>
          <w:szCs w:val="26"/>
          <w:lang w:val="vi-VN"/>
        </w:rPr>
        <w:t xml:space="preserve">n </w:t>
      </w:r>
      <w:r w:rsidRPr="00D01E86">
        <w:rPr>
          <w:b/>
          <w:bCs/>
          <w:i/>
          <w:iCs/>
          <w:sz w:val="26"/>
          <w:szCs w:val="26"/>
        </w:rPr>
        <w:t>bi</w:t>
      </w:r>
      <w:r w:rsidRPr="00D01E86">
        <w:rPr>
          <w:b/>
          <w:bCs/>
          <w:i/>
          <w:iCs/>
          <w:sz w:val="26"/>
          <w:szCs w:val="26"/>
          <w:lang w:val="vi-VN"/>
        </w:rPr>
        <w:t>ên lai thu ph</w:t>
      </w:r>
      <w:r w:rsidRPr="00D01E86">
        <w:rPr>
          <w:b/>
          <w:bCs/>
          <w:i/>
          <w:iCs/>
          <w:sz w:val="26"/>
          <w:szCs w:val="26"/>
        </w:rPr>
        <w:t>í</w:t>
      </w:r>
      <w:r w:rsidRPr="00D01E86">
        <w:rPr>
          <w:b/>
          <w:bCs/>
          <w:i/>
          <w:iCs/>
          <w:sz w:val="26"/>
          <w:szCs w:val="26"/>
          <w:lang w:val="vi-VN"/>
        </w:rPr>
        <w:t xml:space="preserve"> tại Ph</w:t>
      </w:r>
      <w:r w:rsidRPr="00D01E86">
        <w:rPr>
          <w:b/>
          <w:bCs/>
          <w:i/>
          <w:iCs/>
          <w:sz w:val="26"/>
          <w:szCs w:val="26"/>
        </w:rPr>
        <w:t>ò</w:t>
      </w:r>
      <w:r w:rsidRPr="00D01E86">
        <w:rPr>
          <w:b/>
          <w:bCs/>
          <w:i/>
          <w:iCs/>
          <w:sz w:val="26"/>
          <w:szCs w:val="26"/>
          <w:lang w:val="vi-VN"/>
        </w:rPr>
        <w:t>ng K</w:t>
      </w:r>
      <w:r w:rsidRPr="00D01E86">
        <w:rPr>
          <w:b/>
          <w:bCs/>
          <w:i/>
          <w:iCs/>
          <w:sz w:val="26"/>
          <w:szCs w:val="26"/>
        </w:rPr>
        <w:t>ế</w:t>
      </w:r>
      <w:r w:rsidRPr="00D01E86">
        <w:rPr>
          <w:b/>
          <w:bCs/>
          <w:i/>
          <w:iCs/>
          <w:sz w:val="26"/>
          <w:szCs w:val="26"/>
          <w:lang w:val="vi-VN"/>
        </w:rPr>
        <w:t xml:space="preserve"> hoạch tài chính - Cục Qu</w:t>
      </w:r>
      <w:r w:rsidRPr="00D01E86">
        <w:rPr>
          <w:b/>
          <w:bCs/>
          <w:i/>
          <w:iCs/>
          <w:sz w:val="26"/>
          <w:szCs w:val="26"/>
        </w:rPr>
        <w:t>ả</w:t>
      </w:r>
      <w:r w:rsidRPr="00D01E86">
        <w:rPr>
          <w:b/>
          <w:bCs/>
          <w:i/>
          <w:iCs/>
          <w:sz w:val="26"/>
          <w:szCs w:val="26"/>
          <w:lang w:val="vi-VN"/>
        </w:rPr>
        <w:t xml:space="preserve">n lý Y, </w:t>
      </w:r>
      <w:r w:rsidRPr="00D01E86">
        <w:rPr>
          <w:b/>
          <w:bCs/>
          <w:i/>
          <w:iCs/>
          <w:sz w:val="26"/>
          <w:szCs w:val="26"/>
        </w:rPr>
        <w:t>d</w:t>
      </w:r>
      <w:r w:rsidRPr="00D01E86">
        <w:rPr>
          <w:b/>
          <w:bCs/>
          <w:i/>
          <w:iCs/>
          <w:sz w:val="26"/>
          <w:szCs w:val="26"/>
          <w:lang w:val="vi-VN"/>
        </w:rPr>
        <w:t>ược c</w:t>
      </w:r>
      <w:r w:rsidRPr="00D01E86">
        <w:rPr>
          <w:b/>
          <w:bCs/>
          <w:i/>
          <w:iCs/>
          <w:sz w:val="26"/>
          <w:szCs w:val="26"/>
        </w:rPr>
        <w:t>ổ</w:t>
      </w:r>
      <w:r w:rsidRPr="00D01E86">
        <w:rPr>
          <w:b/>
          <w:bCs/>
          <w:i/>
          <w:iCs/>
          <w:sz w:val="26"/>
          <w:szCs w:val="26"/>
          <w:lang w:val="vi-VN"/>
        </w:rPr>
        <w:t xml:space="preserve"> truyền (Điện thoại:</w:t>
      </w:r>
      <w:r w:rsidRPr="00D01E86">
        <w:rPr>
          <w:b/>
          <w:bCs/>
          <w:i/>
          <w:iCs/>
          <w:sz w:val="26"/>
          <w:szCs w:val="26"/>
        </w:rPr>
        <w:t xml:space="preserve">       </w:t>
      </w:r>
      <w:r w:rsidRPr="00D01E86">
        <w:rPr>
          <w:b/>
          <w:bCs/>
          <w:i/>
          <w:iCs/>
          <w:sz w:val="26"/>
          <w:szCs w:val="26"/>
          <w:lang w:val="vi-VN"/>
        </w:rPr>
        <w:t>)</w:t>
      </w:r>
    </w:p>
    <w:p w14:paraId="197A48B4" w14:textId="77777777" w:rsidR="009D5259" w:rsidRPr="00D01E86" w:rsidRDefault="009D5259">
      <w:pPr>
        <w:spacing w:after="200" w:line="276" w:lineRule="auto"/>
        <w:rPr>
          <w:b/>
          <w:bCs/>
          <w:i/>
          <w:iCs/>
          <w:sz w:val="26"/>
          <w:szCs w:val="26"/>
        </w:rPr>
      </w:pPr>
      <w:r w:rsidRPr="00D01E86">
        <w:rPr>
          <w:b/>
          <w:bCs/>
          <w:i/>
          <w:iCs/>
          <w:sz w:val="26"/>
          <w:szCs w:val="26"/>
        </w:rPr>
        <w:br w:type="page"/>
      </w:r>
    </w:p>
    <w:p w14:paraId="0343D7CB" w14:textId="11CD084D" w:rsidR="009D5259" w:rsidRPr="00D01E86" w:rsidRDefault="009D5259" w:rsidP="009D5259">
      <w:pPr>
        <w:jc w:val="right"/>
        <w:rPr>
          <w:b/>
          <w:sz w:val="26"/>
          <w:szCs w:val="26"/>
        </w:rPr>
      </w:pPr>
      <w:r w:rsidRPr="00D01E86">
        <w:rPr>
          <w:b/>
          <w:sz w:val="26"/>
          <w:szCs w:val="26"/>
        </w:rPr>
        <w:lastRenderedPageBreak/>
        <w:t>Mẫu số 02A</w:t>
      </w:r>
      <w:bookmarkStart w:id="3" w:name="_GoBack"/>
      <w:bookmarkEnd w:id="3"/>
    </w:p>
    <w:tbl>
      <w:tblPr>
        <w:tblW w:w="9540" w:type="dxa"/>
        <w:tblInd w:w="108" w:type="dxa"/>
        <w:tblLook w:val="0000" w:firstRow="0" w:lastRow="0" w:firstColumn="0" w:lastColumn="0" w:noHBand="0" w:noVBand="0"/>
      </w:tblPr>
      <w:tblGrid>
        <w:gridCol w:w="3348"/>
        <w:gridCol w:w="6192"/>
      </w:tblGrid>
      <w:tr w:rsidR="00E6796B" w:rsidRPr="00723BF7" w14:paraId="2AF77A22" w14:textId="77777777" w:rsidTr="00382A08">
        <w:trPr>
          <w:trHeight w:val="1118"/>
        </w:trPr>
        <w:tc>
          <w:tcPr>
            <w:tcW w:w="3348" w:type="dxa"/>
          </w:tcPr>
          <w:p w14:paraId="5CBA3546" w14:textId="77777777" w:rsidR="009D5259" w:rsidRPr="00D01E86" w:rsidRDefault="009D5259" w:rsidP="00382A08">
            <w:pPr>
              <w:pStyle w:val="Heading1"/>
              <w:spacing w:line="360" w:lineRule="exact"/>
              <w:rPr>
                <w:rFonts w:ascii="Times New Roman" w:hAnsi="Times New Roman"/>
                <w:b w:val="0"/>
                <w:sz w:val="26"/>
                <w:szCs w:val="26"/>
                <w:lang w:val="fr-FR"/>
              </w:rPr>
            </w:pPr>
            <w:r w:rsidRPr="00D01E86">
              <w:rPr>
                <w:rFonts w:ascii="Times New Roman" w:hAnsi="Times New Roman"/>
                <w:b w:val="0"/>
                <w:sz w:val="26"/>
                <w:szCs w:val="26"/>
                <w:lang w:val="fr-FR"/>
              </w:rPr>
              <w:t>BỘ Y TẾ</w:t>
            </w:r>
          </w:p>
          <w:p w14:paraId="6E9AB6EA" w14:textId="77777777" w:rsidR="009D5259" w:rsidRPr="00D01E86" w:rsidRDefault="009D5259" w:rsidP="00382A08">
            <w:pPr>
              <w:pStyle w:val="Heading1"/>
              <w:spacing w:line="360" w:lineRule="exact"/>
              <w:rPr>
                <w:rFonts w:ascii="Times New Roman" w:hAnsi="Times New Roman"/>
                <w:sz w:val="26"/>
                <w:szCs w:val="26"/>
                <w:lang w:val="fr-FR"/>
              </w:rPr>
            </w:pPr>
            <w:r w:rsidRPr="00D01E86">
              <w:rPr>
                <w:rFonts w:ascii="Times New Roman" w:hAnsi="Times New Roman"/>
                <w:sz w:val="26"/>
                <w:szCs w:val="26"/>
                <w:lang w:val="fr-FR"/>
              </w:rPr>
              <w:t>CỤC QUẢN LÝ</w:t>
            </w:r>
          </w:p>
          <w:p w14:paraId="406822D9" w14:textId="77777777" w:rsidR="009D5259" w:rsidRPr="00D01E86" w:rsidRDefault="009D5259" w:rsidP="00382A08">
            <w:pPr>
              <w:pStyle w:val="Heading1"/>
              <w:rPr>
                <w:rFonts w:ascii="Times New Roman" w:hAnsi="Times New Roman"/>
                <w:sz w:val="26"/>
                <w:szCs w:val="26"/>
              </w:rPr>
            </w:pPr>
            <w:r w:rsidRPr="00D01E86">
              <w:rPr>
                <w:rFonts w:ascii="Times New Roman" w:hAnsi="Times New Roman"/>
                <w:noProof/>
                <w:sz w:val="26"/>
                <w:szCs w:val="26"/>
              </w:rPr>
              <mc:AlternateContent>
                <mc:Choice Requires="wps">
                  <w:drawing>
                    <wp:anchor distT="0" distB="0" distL="114300" distR="114300" simplePos="0" relativeHeight="251665408" behindDoc="0" locked="0" layoutInCell="1" allowOverlap="1" wp14:anchorId="577C0F4B" wp14:editId="4D63A343">
                      <wp:simplePos x="0" y="0"/>
                      <wp:positionH relativeFrom="column">
                        <wp:posOffset>275590</wp:posOffset>
                      </wp:positionH>
                      <wp:positionV relativeFrom="paragraph">
                        <wp:posOffset>225425</wp:posOffset>
                      </wp:positionV>
                      <wp:extent cx="1442085" cy="0"/>
                      <wp:effectExtent l="6350" t="12700" r="8890" b="63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420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90082B6" id="Straight Connector 7"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7pt,17.75pt" to="135.25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"/>
                  </w:pict>
                </mc:Fallback>
              </mc:AlternateContent>
            </w:r>
            <w:r w:rsidRPr="00D01E86">
              <w:rPr>
                <w:rFonts w:ascii="Times New Roman" w:hAnsi="Times New Roman"/>
                <w:sz w:val="26"/>
                <w:szCs w:val="26"/>
              </w:rPr>
              <w:t>Y, DƯỢC CỔ TRUYỀN</w:t>
            </w:r>
          </w:p>
        </w:tc>
        <w:tc>
          <w:tcPr>
            <w:tcW w:w="6192" w:type="dxa"/>
          </w:tcPr>
          <w:p w14:paraId="760DB1C6" w14:textId="77777777" w:rsidR="009D5259" w:rsidRPr="00D01E86" w:rsidRDefault="009D5259" w:rsidP="00382A08">
            <w:pPr>
              <w:pStyle w:val="Heading2"/>
              <w:jc w:val="center"/>
              <w:rPr>
                <w:rFonts w:ascii="Times New Roman" w:hAnsi="Times New Roman" w:cs="Times New Roman"/>
                <w:color w:val="auto"/>
              </w:rPr>
            </w:pPr>
            <w:r w:rsidRPr="00D01E86">
              <w:rPr>
                <w:rFonts w:ascii="Times New Roman" w:hAnsi="Times New Roman" w:cs="Times New Roman"/>
                <w:color w:val="auto"/>
              </w:rPr>
              <w:t>CỘNG HÒA XÃ HỘI CHỦ NGHĨA VIỆT NAM</w:t>
            </w:r>
          </w:p>
          <w:p w14:paraId="0669FC0F" w14:textId="77777777" w:rsidR="009D5259" w:rsidRPr="00D01E86" w:rsidRDefault="009D5259" w:rsidP="00382A08">
            <w:pPr>
              <w:jc w:val="center"/>
              <w:rPr>
                <w:b/>
                <w:bCs/>
                <w:i/>
                <w:iCs/>
                <w:sz w:val="26"/>
                <w:szCs w:val="26"/>
              </w:rPr>
            </w:pPr>
            <w:r w:rsidRPr="00D01E86">
              <w:rPr>
                <w:noProof/>
                <w:sz w:val="26"/>
                <w:szCs w:val="26"/>
              </w:rPr>
              <mc:AlternateContent>
                <mc:Choice Requires="wps">
                  <w:drawing>
                    <wp:anchor distT="0" distB="0" distL="114300" distR="114300" simplePos="0" relativeHeight="251664384" behindDoc="0" locked="0" layoutInCell="1" allowOverlap="1" wp14:anchorId="027B1437" wp14:editId="46C33169">
                      <wp:simplePos x="0" y="0"/>
                      <wp:positionH relativeFrom="column">
                        <wp:posOffset>874395</wp:posOffset>
                      </wp:positionH>
                      <wp:positionV relativeFrom="paragraph">
                        <wp:posOffset>227965</wp:posOffset>
                      </wp:positionV>
                      <wp:extent cx="2044700" cy="0"/>
                      <wp:effectExtent l="6985" t="10160" r="5715" b="889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776A40" id="Straight Connector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85pt,17.95pt" to="229.8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"/>
                  </w:pict>
                </mc:Fallback>
              </mc:AlternateContent>
            </w:r>
            <w:r w:rsidRPr="00D01E86">
              <w:rPr>
                <w:b/>
                <w:bCs/>
                <w:sz w:val="26"/>
                <w:szCs w:val="26"/>
              </w:rPr>
              <w:t>Độc lập - Tự do - Hạnh phúc</w:t>
            </w:r>
          </w:p>
        </w:tc>
      </w:tr>
      <w:tr w:rsidR="00E6796B" w:rsidRPr="00723BF7" w14:paraId="2C7E324B" w14:textId="77777777" w:rsidTr="00382A08">
        <w:trPr>
          <w:trHeight w:val="850"/>
        </w:trPr>
        <w:tc>
          <w:tcPr>
            <w:tcW w:w="3348" w:type="dxa"/>
          </w:tcPr>
          <w:p w14:paraId="7315240B" w14:textId="77777777" w:rsidR="009D5259" w:rsidRPr="00D01E86" w:rsidRDefault="009D5259" w:rsidP="00382A08">
            <w:pPr>
              <w:jc w:val="center"/>
              <w:rPr>
                <w:sz w:val="26"/>
                <w:szCs w:val="26"/>
              </w:rPr>
            </w:pPr>
          </w:p>
          <w:p w14:paraId="0D14B4F5" w14:textId="77777777" w:rsidR="009D5259" w:rsidRPr="00D01E86" w:rsidRDefault="009D5259" w:rsidP="00382A08">
            <w:pPr>
              <w:jc w:val="center"/>
              <w:rPr>
                <w:sz w:val="26"/>
                <w:szCs w:val="26"/>
              </w:rPr>
            </w:pPr>
            <w:r w:rsidRPr="00D01E86">
              <w:rPr>
                <w:sz w:val="26"/>
                <w:szCs w:val="26"/>
              </w:rPr>
              <w:t>Số:          /PTN-YDCT-GH</w:t>
            </w:r>
          </w:p>
          <w:p w14:paraId="6E6ED153" w14:textId="77777777" w:rsidR="009D5259" w:rsidRPr="00D01E86" w:rsidRDefault="009D5259" w:rsidP="00382A08">
            <w:pPr>
              <w:pStyle w:val="Heading1"/>
              <w:rPr>
                <w:rFonts w:ascii="Times New Roman" w:hAnsi="Times New Roman"/>
                <w:b w:val="0"/>
                <w:sz w:val="26"/>
                <w:szCs w:val="26"/>
              </w:rPr>
            </w:pPr>
          </w:p>
        </w:tc>
        <w:tc>
          <w:tcPr>
            <w:tcW w:w="6192" w:type="dxa"/>
          </w:tcPr>
          <w:p w14:paraId="2C615171" w14:textId="77777777" w:rsidR="009D5259" w:rsidRPr="00D01E86" w:rsidRDefault="009D5259" w:rsidP="00382A08">
            <w:pPr>
              <w:pStyle w:val="Heading2"/>
              <w:rPr>
                <w:rFonts w:ascii="Times New Roman" w:hAnsi="Times New Roman" w:cs="Times New Roman"/>
                <w:color w:val="auto"/>
              </w:rPr>
            </w:pPr>
          </w:p>
        </w:tc>
      </w:tr>
    </w:tbl>
    <w:p w14:paraId="005C43B6" w14:textId="77777777" w:rsidR="009D5259" w:rsidRPr="00D01E86" w:rsidRDefault="009D5259" w:rsidP="009D5259">
      <w:pPr>
        <w:pStyle w:val="Heading2"/>
        <w:spacing w:before="240" w:line="280" w:lineRule="exact"/>
        <w:jc w:val="center"/>
        <w:rPr>
          <w:rFonts w:ascii="Times New Roman" w:hAnsi="Times New Roman" w:cs="Times New Roman"/>
          <w:color w:val="auto"/>
        </w:rPr>
      </w:pPr>
      <w:r w:rsidRPr="00D01E86">
        <w:rPr>
          <w:rFonts w:ascii="Times New Roman" w:hAnsi="Times New Roman" w:cs="Times New Roman"/>
          <w:color w:val="auto"/>
        </w:rPr>
        <w:t>PHẾU TIẾP NHẬN</w:t>
      </w:r>
    </w:p>
    <w:p w14:paraId="6E9E5623" w14:textId="77777777" w:rsidR="009D5259" w:rsidRPr="00D01E86" w:rsidRDefault="009D5259" w:rsidP="009D5259">
      <w:pPr>
        <w:jc w:val="center"/>
        <w:rPr>
          <w:sz w:val="26"/>
          <w:szCs w:val="26"/>
          <w:lang w:eastAsia="zh-TW"/>
        </w:rPr>
      </w:pPr>
      <w:r w:rsidRPr="00D01E86">
        <w:rPr>
          <w:b/>
          <w:bCs/>
          <w:sz w:val="26"/>
          <w:szCs w:val="26"/>
          <w:lang w:eastAsia="zh-TW"/>
        </w:rPr>
        <w:t>HỒ SƠ ĐỀ NGHỊ GIA HẠN GIẤY ĐĂNG KÝ LƯU HÀNH                                    THUỐC CỔ TRUYỀN/VỊ THUỐC CỔ TRUYỀN/DƯỢC LIỆU</w:t>
      </w:r>
    </w:p>
    <w:p w14:paraId="4B5B5F52" w14:textId="77777777" w:rsidR="009D5259" w:rsidRPr="00D01E86" w:rsidRDefault="009D5259" w:rsidP="009D5259">
      <w:pPr>
        <w:rPr>
          <w:b/>
          <w:sz w:val="26"/>
          <w:szCs w:val="26"/>
          <w:lang w:eastAsia="zh-TW"/>
        </w:rPr>
      </w:pPr>
      <w:r w:rsidRPr="00D01E86">
        <w:rPr>
          <w:b/>
          <w:sz w:val="26"/>
          <w:szCs w:val="26"/>
          <w:lang w:eastAsia="zh-TW"/>
        </w:rPr>
        <w:t>1. Tên cơ sở đăng ký:</w:t>
      </w:r>
    </w:p>
    <w:p w14:paraId="0B64B684" w14:textId="77777777" w:rsidR="009D5259" w:rsidRPr="00D01E86" w:rsidRDefault="009D5259" w:rsidP="009D5259">
      <w:pPr>
        <w:rPr>
          <w:b/>
          <w:bCs/>
          <w:sz w:val="26"/>
          <w:szCs w:val="26"/>
          <w:lang w:eastAsia="zh-TW"/>
        </w:rPr>
      </w:pPr>
      <w:r w:rsidRPr="00D01E86">
        <w:rPr>
          <w:b/>
          <w:sz w:val="26"/>
          <w:szCs w:val="26"/>
          <w:lang w:eastAsia="zh-TW"/>
        </w:rPr>
        <w:t xml:space="preserve">2. </w:t>
      </w:r>
      <w:r w:rsidRPr="00D01E86">
        <w:rPr>
          <w:b/>
          <w:bCs/>
          <w:sz w:val="26"/>
          <w:szCs w:val="26"/>
          <w:lang w:eastAsia="zh-TW"/>
        </w:rPr>
        <w:t>Cục Quản lý Y, Dược cổ truyền đã tiếp nhận (các) hồ sơ đăng ký thuốc của cơ sở như sau: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2594"/>
        <w:gridCol w:w="1920"/>
        <w:gridCol w:w="2046"/>
        <w:gridCol w:w="1779"/>
      </w:tblGrid>
      <w:tr w:rsidR="00E6796B" w:rsidRPr="00723BF7" w14:paraId="5ADE3EB6" w14:textId="77777777" w:rsidTr="00382A08">
        <w:trPr>
          <w:trHeight w:val="284"/>
        </w:trPr>
        <w:tc>
          <w:tcPr>
            <w:tcW w:w="840" w:type="dxa"/>
            <w:shd w:val="clear" w:color="auto" w:fill="auto"/>
          </w:tcPr>
          <w:p w14:paraId="31BAA4BF" w14:textId="77777777" w:rsidR="009D5259" w:rsidRPr="00D01E86" w:rsidRDefault="009D5259" w:rsidP="00382A08">
            <w:pPr>
              <w:jc w:val="center"/>
              <w:rPr>
                <w:b/>
                <w:sz w:val="26"/>
                <w:szCs w:val="26"/>
                <w:lang w:eastAsia="zh-TW"/>
              </w:rPr>
            </w:pPr>
            <w:r w:rsidRPr="00D01E86">
              <w:rPr>
                <w:b/>
                <w:sz w:val="26"/>
                <w:szCs w:val="26"/>
                <w:lang w:eastAsia="zh-TW"/>
              </w:rPr>
              <w:t>STT</w:t>
            </w:r>
          </w:p>
        </w:tc>
        <w:tc>
          <w:tcPr>
            <w:tcW w:w="2594" w:type="dxa"/>
            <w:shd w:val="clear" w:color="auto" w:fill="auto"/>
          </w:tcPr>
          <w:p w14:paraId="604EEF1A" w14:textId="77777777" w:rsidR="009D5259" w:rsidRPr="00D01E86" w:rsidRDefault="009D5259" w:rsidP="00382A08">
            <w:pPr>
              <w:jc w:val="center"/>
              <w:rPr>
                <w:b/>
                <w:sz w:val="26"/>
                <w:szCs w:val="26"/>
                <w:lang w:eastAsia="zh-TW"/>
              </w:rPr>
            </w:pPr>
            <w:r w:rsidRPr="00D01E86">
              <w:rPr>
                <w:b/>
                <w:sz w:val="26"/>
                <w:szCs w:val="26"/>
                <w:lang w:eastAsia="zh-TW"/>
              </w:rPr>
              <w:t>Tên thuốc cổ truyền,            vị thuốc cổ truyền,             dược liệu</w:t>
            </w:r>
          </w:p>
        </w:tc>
        <w:tc>
          <w:tcPr>
            <w:tcW w:w="1920" w:type="dxa"/>
            <w:shd w:val="clear" w:color="auto" w:fill="auto"/>
          </w:tcPr>
          <w:p w14:paraId="4F37AFBB" w14:textId="77777777" w:rsidR="009D5259" w:rsidRPr="00D01E86" w:rsidRDefault="009D5259" w:rsidP="00382A08">
            <w:pPr>
              <w:jc w:val="center"/>
              <w:rPr>
                <w:b/>
                <w:sz w:val="26"/>
                <w:szCs w:val="26"/>
                <w:lang w:eastAsia="zh-TW"/>
              </w:rPr>
            </w:pPr>
            <w:r w:rsidRPr="00D01E86">
              <w:rPr>
                <w:b/>
                <w:sz w:val="26"/>
                <w:szCs w:val="26"/>
                <w:lang w:eastAsia="zh-TW"/>
              </w:rPr>
              <w:t>Số đăng ký</w:t>
            </w:r>
          </w:p>
        </w:tc>
        <w:tc>
          <w:tcPr>
            <w:tcW w:w="2046" w:type="dxa"/>
            <w:shd w:val="clear" w:color="auto" w:fill="auto"/>
          </w:tcPr>
          <w:p w14:paraId="265D795E" w14:textId="77777777" w:rsidR="009D5259" w:rsidRPr="00D01E86" w:rsidRDefault="009D5259" w:rsidP="00382A08">
            <w:pPr>
              <w:jc w:val="center"/>
              <w:rPr>
                <w:b/>
                <w:sz w:val="26"/>
                <w:szCs w:val="26"/>
                <w:lang w:eastAsia="zh-TW"/>
              </w:rPr>
            </w:pPr>
            <w:r w:rsidRPr="00D01E86">
              <w:rPr>
                <w:b/>
                <w:sz w:val="26"/>
                <w:szCs w:val="26"/>
                <w:lang w:eastAsia="zh-TW"/>
              </w:rPr>
              <w:t>Mã hồ sơ</w:t>
            </w:r>
          </w:p>
        </w:tc>
        <w:tc>
          <w:tcPr>
            <w:tcW w:w="1779" w:type="dxa"/>
            <w:shd w:val="clear" w:color="auto" w:fill="auto"/>
          </w:tcPr>
          <w:p w14:paraId="6B05DC38" w14:textId="77777777" w:rsidR="009D5259" w:rsidRPr="00D01E86" w:rsidRDefault="009D5259" w:rsidP="00382A08">
            <w:pPr>
              <w:jc w:val="center"/>
              <w:rPr>
                <w:b/>
                <w:sz w:val="26"/>
                <w:szCs w:val="26"/>
                <w:lang w:eastAsia="zh-TW"/>
              </w:rPr>
            </w:pPr>
            <w:r w:rsidRPr="00D01E86">
              <w:rPr>
                <w:b/>
                <w:sz w:val="26"/>
                <w:szCs w:val="26"/>
                <w:lang w:eastAsia="zh-TW"/>
              </w:rPr>
              <w:t>Ghi chú</w:t>
            </w:r>
          </w:p>
        </w:tc>
      </w:tr>
      <w:tr w:rsidR="00E6796B" w:rsidRPr="00723BF7" w14:paraId="70D2440F" w14:textId="77777777" w:rsidTr="00382A08">
        <w:trPr>
          <w:trHeight w:val="284"/>
        </w:trPr>
        <w:tc>
          <w:tcPr>
            <w:tcW w:w="840" w:type="dxa"/>
            <w:shd w:val="clear" w:color="auto" w:fill="auto"/>
          </w:tcPr>
          <w:p w14:paraId="1B18BB63" w14:textId="77777777" w:rsidR="009D5259" w:rsidRPr="00D01E86" w:rsidRDefault="009D5259" w:rsidP="00382A08">
            <w:pPr>
              <w:jc w:val="center"/>
              <w:rPr>
                <w:sz w:val="26"/>
                <w:szCs w:val="26"/>
                <w:lang w:eastAsia="zh-TW"/>
              </w:rPr>
            </w:pPr>
            <w:r w:rsidRPr="00D01E86">
              <w:rPr>
                <w:sz w:val="26"/>
                <w:szCs w:val="26"/>
                <w:lang w:eastAsia="zh-TW"/>
              </w:rPr>
              <w:t>1</w:t>
            </w:r>
          </w:p>
        </w:tc>
        <w:tc>
          <w:tcPr>
            <w:tcW w:w="2594" w:type="dxa"/>
            <w:shd w:val="clear" w:color="auto" w:fill="auto"/>
          </w:tcPr>
          <w:p w14:paraId="1ED994B1" w14:textId="77777777" w:rsidR="009D5259" w:rsidRPr="00D01E86" w:rsidRDefault="009D5259" w:rsidP="00382A08">
            <w:pPr>
              <w:jc w:val="center"/>
              <w:rPr>
                <w:sz w:val="26"/>
                <w:szCs w:val="26"/>
                <w:lang w:eastAsia="zh-TW"/>
              </w:rPr>
            </w:pPr>
          </w:p>
        </w:tc>
        <w:tc>
          <w:tcPr>
            <w:tcW w:w="1920" w:type="dxa"/>
            <w:shd w:val="clear" w:color="auto" w:fill="auto"/>
          </w:tcPr>
          <w:p w14:paraId="1C2A07F8" w14:textId="77777777" w:rsidR="009D5259" w:rsidRPr="00D01E86" w:rsidRDefault="009D5259" w:rsidP="00382A08">
            <w:pPr>
              <w:jc w:val="center"/>
              <w:rPr>
                <w:sz w:val="26"/>
                <w:szCs w:val="26"/>
                <w:lang w:eastAsia="zh-TW"/>
              </w:rPr>
            </w:pPr>
          </w:p>
        </w:tc>
        <w:tc>
          <w:tcPr>
            <w:tcW w:w="2046" w:type="dxa"/>
            <w:shd w:val="clear" w:color="auto" w:fill="auto"/>
          </w:tcPr>
          <w:p w14:paraId="13807B61" w14:textId="77777777" w:rsidR="009D5259" w:rsidRPr="00D01E86" w:rsidRDefault="009D5259" w:rsidP="00382A08">
            <w:pPr>
              <w:jc w:val="center"/>
              <w:rPr>
                <w:sz w:val="26"/>
                <w:szCs w:val="26"/>
                <w:lang w:eastAsia="zh-TW"/>
              </w:rPr>
            </w:pPr>
          </w:p>
        </w:tc>
        <w:tc>
          <w:tcPr>
            <w:tcW w:w="1779" w:type="dxa"/>
            <w:shd w:val="clear" w:color="auto" w:fill="auto"/>
          </w:tcPr>
          <w:p w14:paraId="4309FA40" w14:textId="77777777" w:rsidR="009D5259" w:rsidRPr="00D01E86" w:rsidRDefault="009D5259" w:rsidP="00382A08">
            <w:pPr>
              <w:jc w:val="center"/>
              <w:rPr>
                <w:sz w:val="26"/>
                <w:szCs w:val="26"/>
                <w:lang w:eastAsia="zh-TW"/>
              </w:rPr>
            </w:pPr>
          </w:p>
        </w:tc>
      </w:tr>
      <w:tr w:rsidR="00E6796B" w:rsidRPr="00723BF7" w14:paraId="7C7FDEDD" w14:textId="77777777" w:rsidTr="00382A08">
        <w:trPr>
          <w:trHeight w:val="284"/>
        </w:trPr>
        <w:tc>
          <w:tcPr>
            <w:tcW w:w="840" w:type="dxa"/>
            <w:shd w:val="clear" w:color="auto" w:fill="auto"/>
          </w:tcPr>
          <w:p w14:paraId="4D89F958" w14:textId="77777777" w:rsidR="009D5259" w:rsidRPr="00D01E86" w:rsidRDefault="009D5259" w:rsidP="00382A08">
            <w:pPr>
              <w:jc w:val="center"/>
              <w:rPr>
                <w:sz w:val="26"/>
                <w:szCs w:val="26"/>
                <w:lang w:eastAsia="zh-TW"/>
              </w:rPr>
            </w:pPr>
            <w:r w:rsidRPr="00D01E86">
              <w:rPr>
                <w:sz w:val="26"/>
                <w:szCs w:val="26"/>
                <w:lang w:eastAsia="zh-TW"/>
              </w:rPr>
              <w:t>2</w:t>
            </w:r>
          </w:p>
        </w:tc>
        <w:tc>
          <w:tcPr>
            <w:tcW w:w="2594" w:type="dxa"/>
            <w:shd w:val="clear" w:color="auto" w:fill="auto"/>
          </w:tcPr>
          <w:p w14:paraId="412F9596" w14:textId="77777777" w:rsidR="009D5259" w:rsidRPr="00D01E86" w:rsidRDefault="009D5259" w:rsidP="00382A08">
            <w:pPr>
              <w:jc w:val="center"/>
              <w:rPr>
                <w:sz w:val="26"/>
                <w:szCs w:val="26"/>
                <w:lang w:eastAsia="zh-TW"/>
              </w:rPr>
            </w:pPr>
          </w:p>
        </w:tc>
        <w:tc>
          <w:tcPr>
            <w:tcW w:w="1920" w:type="dxa"/>
            <w:shd w:val="clear" w:color="auto" w:fill="auto"/>
          </w:tcPr>
          <w:p w14:paraId="598A758E" w14:textId="77777777" w:rsidR="009D5259" w:rsidRPr="00D01E86" w:rsidRDefault="009D5259" w:rsidP="00382A08">
            <w:pPr>
              <w:jc w:val="center"/>
              <w:rPr>
                <w:sz w:val="26"/>
                <w:szCs w:val="26"/>
                <w:lang w:eastAsia="zh-TW"/>
              </w:rPr>
            </w:pPr>
          </w:p>
        </w:tc>
        <w:tc>
          <w:tcPr>
            <w:tcW w:w="2046" w:type="dxa"/>
            <w:shd w:val="clear" w:color="auto" w:fill="auto"/>
          </w:tcPr>
          <w:p w14:paraId="2FCCAF2A" w14:textId="77777777" w:rsidR="009D5259" w:rsidRPr="00D01E86" w:rsidRDefault="009D5259" w:rsidP="00382A08">
            <w:pPr>
              <w:jc w:val="center"/>
              <w:rPr>
                <w:sz w:val="26"/>
                <w:szCs w:val="26"/>
                <w:lang w:eastAsia="zh-TW"/>
              </w:rPr>
            </w:pPr>
          </w:p>
        </w:tc>
        <w:tc>
          <w:tcPr>
            <w:tcW w:w="1779" w:type="dxa"/>
            <w:shd w:val="clear" w:color="auto" w:fill="auto"/>
          </w:tcPr>
          <w:p w14:paraId="5A68AB48" w14:textId="77777777" w:rsidR="009D5259" w:rsidRPr="00D01E86" w:rsidRDefault="009D5259" w:rsidP="00382A08">
            <w:pPr>
              <w:jc w:val="center"/>
              <w:rPr>
                <w:sz w:val="26"/>
                <w:szCs w:val="26"/>
                <w:lang w:eastAsia="zh-TW"/>
              </w:rPr>
            </w:pPr>
          </w:p>
        </w:tc>
      </w:tr>
      <w:tr w:rsidR="00E6796B" w:rsidRPr="00723BF7" w14:paraId="0CA02B59" w14:textId="77777777" w:rsidTr="00382A08">
        <w:trPr>
          <w:trHeight w:val="284"/>
        </w:trPr>
        <w:tc>
          <w:tcPr>
            <w:tcW w:w="840" w:type="dxa"/>
            <w:shd w:val="clear" w:color="auto" w:fill="auto"/>
          </w:tcPr>
          <w:p w14:paraId="5095D233" w14:textId="77777777" w:rsidR="009D5259" w:rsidRPr="00D01E86" w:rsidRDefault="009D5259" w:rsidP="00382A08">
            <w:pPr>
              <w:jc w:val="center"/>
              <w:rPr>
                <w:sz w:val="26"/>
                <w:szCs w:val="26"/>
                <w:lang w:eastAsia="zh-TW"/>
              </w:rPr>
            </w:pPr>
            <w:r w:rsidRPr="00D01E86">
              <w:rPr>
                <w:sz w:val="26"/>
                <w:szCs w:val="26"/>
                <w:lang w:eastAsia="zh-TW"/>
              </w:rPr>
              <w:t>3</w:t>
            </w:r>
          </w:p>
        </w:tc>
        <w:tc>
          <w:tcPr>
            <w:tcW w:w="2594" w:type="dxa"/>
            <w:shd w:val="clear" w:color="auto" w:fill="auto"/>
          </w:tcPr>
          <w:p w14:paraId="1EADC991" w14:textId="77777777" w:rsidR="009D5259" w:rsidRPr="00D01E86" w:rsidRDefault="009D5259" w:rsidP="00382A08">
            <w:pPr>
              <w:jc w:val="center"/>
              <w:rPr>
                <w:sz w:val="26"/>
                <w:szCs w:val="26"/>
                <w:lang w:eastAsia="zh-TW"/>
              </w:rPr>
            </w:pPr>
          </w:p>
        </w:tc>
        <w:tc>
          <w:tcPr>
            <w:tcW w:w="1920" w:type="dxa"/>
            <w:shd w:val="clear" w:color="auto" w:fill="auto"/>
          </w:tcPr>
          <w:p w14:paraId="0C1A8DC1" w14:textId="77777777" w:rsidR="009D5259" w:rsidRPr="00D01E86" w:rsidRDefault="009D5259" w:rsidP="00382A08">
            <w:pPr>
              <w:jc w:val="center"/>
              <w:rPr>
                <w:sz w:val="26"/>
                <w:szCs w:val="26"/>
                <w:lang w:eastAsia="zh-TW"/>
              </w:rPr>
            </w:pPr>
          </w:p>
        </w:tc>
        <w:tc>
          <w:tcPr>
            <w:tcW w:w="2046" w:type="dxa"/>
            <w:shd w:val="clear" w:color="auto" w:fill="auto"/>
          </w:tcPr>
          <w:p w14:paraId="71BCE2ED" w14:textId="77777777" w:rsidR="009D5259" w:rsidRPr="00D01E86" w:rsidRDefault="009D5259" w:rsidP="00382A08">
            <w:pPr>
              <w:jc w:val="center"/>
              <w:rPr>
                <w:sz w:val="26"/>
                <w:szCs w:val="26"/>
                <w:lang w:eastAsia="zh-TW"/>
              </w:rPr>
            </w:pPr>
          </w:p>
        </w:tc>
        <w:tc>
          <w:tcPr>
            <w:tcW w:w="1779" w:type="dxa"/>
            <w:shd w:val="clear" w:color="auto" w:fill="auto"/>
          </w:tcPr>
          <w:p w14:paraId="765A98AD" w14:textId="77777777" w:rsidR="009D5259" w:rsidRPr="00D01E86" w:rsidRDefault="009D5259" w:rsidP="00382A08">
            <w:pPr>
              <w:jc w:val="center"/>
              <w:rPr>
                <w:sz w:val="26"/>
                <w:szCs w:val="26"/>
                <w:lang w:eastAsia="zh-TW"/>
              </w:rPr>
            </w:pPr>
          </w:p>
        </w:tc>
      </w:tr>
    </w:tbl>
    <w:p w14:paraId="77ABAA9A" w14:textId="77777777" w:rsidR="009D5259" w:rsidRPr="00D01E86" w:rsidRDefault="009D5259" w:rsidP="009D5259">
      <w:pPr>
        <w:rPr>
          <w:sz w:val="26"/>
          <w:szCs w:val="26"/>
          <w:lang w:eastAsia="zh-TW"/>
        </w:rPr>
      </w:pPr>
      <w:r w:rsidRPr="00D01E86">
        <w:rPr>
          <w:sz w:val="26"/>
          <w:szCs w:val="26"/>
          <w:lang w:eastAsia="zh-TW"/>
        </w:rPr>
        <w:t>3. Hồ sơ đã nộp bao gồm: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946"/>
        <w:gridCol w:w="1382"/>
      </w:tblGrid>
      <w:tr w:rsidR="00E6796B" w:rsidRPr="00723BF7" w14:paraId="49656D55" w14:textId="77777777" w:rsidTr="00382A08">
        <w:tc>
          <w:tcPr>
            <w:tcW w:w="851" w:type="dxa"/>
            <w:shd w:val="clear" w:color="auto" w:fill="auto"/>
            <w:vAlign w:val="center"/>
          </w:tcPr>
          <w:p w14:paraId="0FBCDBC5" w14:textId="77777777" w:rsidR="009D5259" w:rsidRPr="00D01E86" w:rsidRDefault="009D5259" w:rsidP="00382A08">
            <w:pPr>
              <w:spacing w:before="60" w:after="60" w:line="360" w:lineRule="exact"/>
              <w:jc w:val="center"/>
              <w:rPr>
                <w:b/>
                <w:bCs/>
                <w:sz w:val="26"/>
                <w:szCs w:val="26"/>
                <w:lang w:val="pt-BR"/>
              </w:rPr>
            </w:pPr>
            <w:r w:rsidRPr="00D01E86">
              <w:rPr>
                <w:b/>
                <w:bCs/>
                <w:sz w:val="26"/>
                <w:szCs w:val="26"/>
                <w:lang w:val="pt-BR"/>
              </w:rPr>
              <w:t>STT</w:t>
            </w:r>
          </w:p>
        </w:tc>
        <w:tc>
          <w:tcPr>
            <w:tcW w:w="6946" w:type="dxa"/>
            <w:shd w:val="clear" w:color="auto" w:fill="auto"/>
            <w:vAlign w:val="center"/>
          </w:tcPr>
          <w:p w14:paraId="5B47D7ED" w14:textId="77777777" w:rsidR="009D5259" w:rsidRPr="00D01E86" w:rsidRDefault="009D5259" w:rsidP="00382A08">
            <w:pPr>
              <w:spacing w:before="60" w:after="60" w:line="360" w:lineRule="exact"/>
              <w:jc w:val="center"/>
              <w:rPr>
                <w:b/>
                <w:bCs/>
                <w:sz w:val="26"/>
                <w:szCs w:val="26"/>
                <w:lang w:val="pt-BR"/>
              </w:rPr>
            </w:pPr>
            <w:r w:rsidRPr="00D01E86">
              <w:rPr>
                <w:b/>
                <w:bCs/>
                <w:sz w:val="26"/>
                <w:szCs w:val="26"/>
                <w:lang w:val="pt-BR"/>
              </w:rPr>
              <w:t>Nội dung</w:t>
            </w:r>
          </w:p>
        </w:tc>
        <w:tc>
          <w:tcPr>
            <w:tcW w:w="1382" w:type="dxa"/>
            <w:shd w:val="clear" w:color="auto" w:fill="auto"/>
            <w:vAlign w:val="center"/>
          </w:tcPr>
          <w:p w14:paraId="6E338440" w14:textId="77777777" w:rsidR="009D5259" w:rsidRPr="00D01E86" w:rsidRDefault="009D5259" w:rsidP="00382A08">
            <w:pPr>
              <w:spacing w:before="60" w:after="60" w:line="360" w:lineRule="exact"/>
              <w:jc w:val="center"/>
              <w:rPr>
                <w:b/>
                <w:bCs/>
                <w:sz w:val="26"/>
                <w:szCs w:val="26"/>
                <w:lang w:val="pt-BR"/>
              </w:rPr>
            </w:pPr>
            <w:r w:rsidRPr="00D01E86">
              <w:rPr>
                <w:b/>
                <w:bCs/>
                <w:sz w:val="26"/>
                <w:szCs w:val="26"/>
                <w:lang w:val="pt-BR"/>
              </w:rPr>
              <w:t>Ghi chú</w:t>
            </w:r>
          </w:p>
        </w:tc>
      </w:tr>
      <w:tr w:rsidR="00E6796B" w:rsidRPr="00723BF7" w14:paraId="0A90F245" w14:textId="77777777" w:rsidTr="00382A08">
        <w:tc>
          <w:tcPr>
            <w:tcW w:w="851" w:type="dxa"/>
            <w:shd w:val="clear" w:color="auto" w:fill="auto"/>
          </w:tcPr>
          <w:p w14:paraId="532026E0" w14:textId="77777777" w:rsidR="009D5259" w:rsidRPr="00D01E86" w:rsidRDefault="009D5259" w:rsidP="00382A08">
            <w:pPr>
              <w:spacing w:before="60" w:after="60" w:line="360" w:lineRule="exact"/>
              <w:jc w:val="center"/>
              <w:rPr>
                <w:b/>
                <w:bCs/>
                <w:sz w:val="26"/>
                <w:szCs w:val="26"/>
                <w:lang w:val="pt-BR"/>
              </w:rPr>
            </w:pPr>
            <w:r w:rsidRPr="00D01E86">
              <w:rPr>
                <w:b/>
                <w:bCs/>
                <w:sz w:val="26"/>
                <w:szCs w:val="26"/>
                <w:lang w:val="pt-BR"/>
              </w:rPr>
              <w:t>I</w:t>
            </w:r>
          </w:p>
        </w:tc>
        <w:tc>
          <w:tcPr>
            <w:tcW w:w="6946" w:type="dxa"/>
            <w:shd w:val="clear" w:color="auto" w:fill="auto"/>
          </w:tcPr>
          <w:p w14:paraId="138046C7" w14:textId="77777777" w:rsidR="009D5259" w:rsidRPr="00D01E86" w:rsidRDefault="009D5259" w:rsidP="00382A08">
            <w:pPr>
              <w:spacing w:before="60" w:after="60" w:line="360" w:lineRule="exact"/>
              <w:jc w:val="both"/>
              <w:rPr>
                <w:b/>
                <w:bCs/>
                <w:sz w:val="26"/>
                <w:szCs w:val="26"/>
                <w:lang w:val="pt-BR"/>
              </w:rPr>
            </w:pPr>
            <w:r w:rsidRPr="00D01E86">
              <w:rPr>
                <w:b/>
                <w:bCs/>
                <w:sz w:val="26"/>
                <w:szCs w:val="26"/>
                <w:lang w:val="pt-BR"/>
              </w:rPr>
              <w:t>01 bộ hồ sơ gốc, bao gồm:</w:t>
            </w:r>
          </w:p>
        </w:tc>
        <w:tc>
          <w:tcPr>
            <w:tcW w:w="1382" w:type="dxa"/>
            <w:shd w:val="clear" w:color="auto" w:fill="auto"/>
          </w:tcPr>
          <w:p w14:paraId="3B280D3F" w14:textId="77777777" w:rsidR="009D5259" w:rsidRPr="00D01E86" w:rsidRDefault="009D5259" w:rsidP="00382A08">
            <w:pPr>
              <w:spacing w:before="60" w:after="60" w:line="360" w:lineRule="exact"/>
              <w:jc w:val="both"/>
              <w:rPr>
                <w:bCs/>
                <w:sz w:val="26"/>
                <w:szCs w:val="26"/>
                <w:lang w:val="pt-BR"/>
              </w:rPr>
            </w:pPr>
          </w:p>
        </w:tc>
      </w:tr>
      <w:tr w:rsidR="00E6796B" w:rsidRPr="00723BF7" w14:paraId="55142A93" w14:textId="77777777" w:rsidTr="00382A08">
        <w:tc>
          <w:tcPr>
            <w:tcW w:w="851" w:type="dxa"/>
            <w:shd w:val="clear" w:color="auto" w:fill="auto"/>
          </w:tcPr>
          <w:p w14:paraId="75AB065F" w14:textId="77777777" w:rsidR="009D5259" w:rsidRPr="00D01E86" w:rsidRDefault="009D5259" w:rsidP="00382A08">
            <w:pPr>
              <w:spacing w:before="60" w:after="60" w:line="360" w:lineRule="exact"/>
              <w:jc w:val="center"/>
              <w:rPr>
                <w:bCs/>
                <w:sz w:val="26"/>
                <w:szCs w:val="26"/>
                <w:lang w:val="pt-BR"/>
              </w:rPr>
            </w:pPr>
            <w:r w:rsidRPr="00D01E86">
              <w:rPr>
                <w:bCs/>
                <w:sz w:val="26"/>
                <w:szCs w:val="26"/>
                <w:lang w:val="pt-BR"/>
              </w:rPr>
              <w:t>1</w:t>
            </w:r>
          </w:p>
        </w:tc>
        <w:tc>
          <w:tcPr>
            <w:tcW w:w="6946" w:type="dxa"/>
            <w:shd w:val="clear" w:color="auto" w:fill="auto"/>
          </w:tcPr>
          <w:p w14:paraId="3D206B64" w14:textId="77777777" w:rsidR="009D5259" w:rsidRPr="00D01E86" w:rsidRDefault="009D5259" w:rsidP="00382A08">
            <w:pPr>
              <w:spacing w:before="60" w:after="60" w:line="360" w:lineRule="exact"/>
              <w:jc w:val="both"/>
              <w:rPr>
                <w:bCs/>
                <w:sz w:val="26"/>
                <w:szCs w:val="26"/>
                <w:lang w:val="pt-BR"/>
              </w:rPr>
            </w:pPr>
            <w:r w:rsidRPr="00D01E86">
              <w:rPr>
                <w:bCs/>
                <w:sz w:val="26"/>
                <w:szCs w:val="26"/>
                <w:lang w:val="pt-BR"/>
              </w:rPr>
              <w:t>Đơn đề nghị gia hạn giấy đăng ký lưu hành thuốc cổ truyền/vị thuốc cổ truyền/dược liệu.</w:t>
            </w:r>
          </w:p>
        </w:tc>
        <w:tc>
          <w:tcPr>
            <w:tcW w:w="1382" w:type="dxa"/>
            <w:shd w:val="clear" w:color="auto" w:fill="auto"/>
          </w:tcPr>
          <w:p w14:paraId="1FC49EFE" w14:textId="77777777" w:rsidR="009D5259" w:rsidRPr="00D01E86" w:rsidRDefault="009D5259" w:rsidP="00382A08">
            <w:pPr>
              <w:spacing w:before="60" w:after="60" w:line="360" w:lineRule="exact"/>
              <w:jc w:val="both"/>
              <w:rPr>
                <w:bCs/>
                <w:sz w:val="26"/>
                <w:szCs w:val="26"/>
                <w:lang w:val="pt-BR"/>
              </w:rPr>
            </w:pPr>
          </w:p>
        </w:tc>
      </w:tr>
      <w:tr w:rsidR="00E6796B" w:rsidRPr="00723BF7" w14:paraId="137FFC83" w14:textId="77777777" w:rsidTr="00382A08">
        <w:tc>
          <w:tcPr>
            <w:tcW w:w="851" w:type="dxa"/>
            <w:shd w:val="clear" w:color="auto" w:fill="auto"/>
          </w:tcPr>
          <w:p w14:paraId="01B21B01" w14:textId="77777777" w:rsidR="009D5259" w:rsidRPr="00D01E86" w:rsidRDefault="009D5259" w:rsidP="00382A08">
            <w:pPr>
              <w:spacing w:before="60" w:after="60" w:line="360" w:lineRule="exact"/>
              <w:jc w:val="center"/>
              <w:rPr>
                <w:bCs/>
                <w:sz w:val="26"/>
                <w:szCs w:val="26"/>
                <w:lang w:val="pt-BR"/>
              </w:rPr>
            </w:pPr>
            <w:r w:rsidRPr="00D01E86">
              <w:rPr>
                <w:bCs/>
                <w:sz w:val="26"/>
                <w:szCs w:val="26"/>
                <w:lang w:val="pt-BR"/>
              </w:rPr>
              <w:t>2</w:t>
            </w:r>
          </w:p>
        </w:tc>
        <w:tc>
          <w:tcPr>
            <w:tcW w:w="6946" w:type="dxa"/>
            <w:shd w:val="clear" w:color="auto" w:fill="auto"/>
          </w:tcPr>
          <w:p w14:paraId="28C2A16C" w14:textId="77777777" w:rsidR="009D5259" w:rsidRPr="00D01E86" w:rsidRDefault="009D5259" w:rsidP="00382A08">
            <w:pPr>
              <w:spacing w:before="60" w:after="60" w:line="360" w:lineRule="exact"/>
              <w:jc w:val="both"/>
              <w:rPr>
                <w:bCs/>
                <w:sz w:val="26"/>
                <w:szCs w:val="26"/>
              </w:rPr>
            </w:pPr>
            <w:r w:rsidRPr="00D01E86">
              <w:rPr>
                <w:sz w:val="26"/>
                <w:szCs w:val="26"/>
                <w:lang w:val="vi-VN"/>
              </w:rPr>
              <w:t xml:space="preserve">Giấy chứng nhận sản phẩm dược phẩm còn thời hạn hiệu lực đối với thuốc </w:t>
            </w:r>
            <w:r w:rsidRPr="00D01E86">
              <w:rPr>
                <w:sz w:val="26"/>
                <w:szCs w:val="26"/>
                <w:lang w:val="pt-BR"/>
              </w:rPr>
              <w:t>cổ truyền</w:t>
            </w:r>
            <w:r w:rsidRPr="00D01E86">
              <w:rPr>
                <w:sz w:val="26"/>
                <w:szCs w:val="26"/>
                <w:lang w:val="vi-VN"/>
              </w:rPr>
              <w:t xml:space="preserve"> nhập khẩu</w:t>
            </w:r>
            <w:r w:rsidRPr="00D01E86">
              <w:rPr>
                <w:sz w:val="26"/>
                <w:szCs w:val="26"/>
              </w:rPr>
              <w:t>.</w:t>
            </w:r>
          </w:p>
        </w:tc>
        <w:tc>
          <w:tcPr>
            <w:tcW w:w="1382" w:type="dxa"/>
            <w:shd w:val="clear" w:color="auto" w:fill="auto"/>
          </w:tcPr>
          <w:p w14:paraId="4DB77E95" w14:textId="77777777" w:rsidR="009D5259" w:rsidRPr="00D01E86" w:rsidRDefault="009D5259" w:rsidP="00382A08">
            <w:pPr>
              <w:spacing w:before="60" w:after="60" w:line="360" w:lineRule="exact"/>
              <w:jc w:val="both"/>
              <w:rPr>
                <w:bCs/>
                <w:sz w:val="26"/>
                <w:szCs w:val="26"/>
                <w:lang w:val="pt-BR"/>
              </w:rPr>
            </w:pPr>
          </w:p>
        </w:tc>
      </w:tr>
      <w:tr w:rsidR="00E6796B" w:rsidRPr="00723BF7" w14:paraId="35932C3C" w14:textId="77777777" w:rsidTr="00382A08">
        <w:tc>
          <w:tcPr>
            <w:tcW w:w="851" w:type="dxa"/>
            <w:shd w:val="clear" w:color="auto" w:fill="auto"/>
          </w:tcPr>
          <w:p w14:paraId="3006F406" w14:textId="77777777" w:rsidR="009D5259" w:rsidRPr="00D01E86" w:rsidRDefault="009D5259" w:rsidP="00382A08">
            <w:pPr>
              <w:spacing w:before="60" w:after="60" w:line="360" w:lineRule="exact"/>
              <w:jc w:val="center"/>
              <w:rPr>
                <w:bCs/>
                <w:sz w:val="26"/>
                <w:szCs w:val="26"/>
                <w:lang w:val="pt-BR"/>
              </w:rPr>
            </w:pPr>
            <w:r w:rsidRPr="00D01E86">
              <w:rPr>
                <w:bCs/>
                <w:sz w:val="26"/>
                <w:szCs w:val="26"/>
                <w:lang w:val="pt-BR"/>
              </w:rPr>
              <w:t>3</w:t>
            </w:r>
          </w:p>
        </w:tc>
        <w:tc>
          <w:tcPr>
            <w:tcW w:w="6946" w:type="dxa"/>
            <w:shd w:val="clear" w:color="auto" w:fill="auto"/>
          </w:tcPr>
          <w:p w14:paraId="15CC5A22" w14:textId="77777777" w:rsidR="009D5259" w:rsidRPr="00D01E86" w:rsidRDefault="009D5259" w:rsidP="00382A08">
            <w:pPr>
              <w:spacing w:before="60" w:after="60" w:line="360" w:lineRule="exact"/>
              <w:jc w:val="both"/>
              <w:rPr>
                <w:bCs/>
                <w:sz w:val="26"/>
                <w:szCs w:val="26"/>
              </w:rPr>
            </w:pPr>
            <w:r w:rsidRPr="00D01E86">
              <w:rPr>
                <w:sz w:val="26"/>
                <w:szCs w:val="26"/>
                <w:lang w:val="vi-VN"/>
              </w:rPr>
              <w:t xml:space="preserve">Báo cáo an toàn, hiệu quả của thuốc </w:t>
            </w:r>
            <w:r w:rsidRPr="00D01E86">
              <w:rPr>
                <w:sz w:val="26"/>
                <w:szCs w:val="26"/>
                <w:lang w:val="pt-BR"/>
              </w:rPr>
              <w:t>cổ truyền</w:t>
            </w:r>
            <w:r w:rsidRPr="00D01E86">
              <w:rPr>
                <w:sz w:val="26"/>
                <w:szCs w:val="26"/>
                <w:lang w:val="vi-VN"/>
              </w:rPr>
              <w:t xml:space="preserve"> trong quá trình lưu hành</w:t>
            </w:r>
            <w:r w:rsidRPr="00D01E86">
              <w:rPr>
                <w:sz w:val="26"/>
                <w:szCs w:val="26"/>
              </w:rPr>
              <w:t>.</w:t>
            </w:r>
          </w:p>
        </w:tc>
        <w:tc>
          <w:tcPr>
            <w:tcW w:w="1382" w:type="dxa"/>
            <w:shd w:val="clear" w:color="auto" w:fill="auto"/>
          </w:tcPr>
          <w:p w14:paraId="5BAA768F" w14:textId="77777777" w:rsidR="009D5259" w:rsidRPr="00D01E86" w:rsidRDefault="009D5259" w:rsidP="00382A08">
            <w:pPr>
              <w:spacing w:before="60" w:after="60" w:line="360" w:lineRule="exact"/>
              <w:jc w:val="both"/>
              <w:rPr>
                <w:bCs/>
                <w:sz w:val="26"/>
                <w:szCs w:val="26"/>
                <w:lang w:val="pt-BR"/>
              </w:rPr>
            </w:pPr>
          </w:p>
        </w:tc>
      </w:tr>
    </w:tbl>
    <w:p w14:paraId="6A14BCEE" w14:textId="77777777" w:rsidR="009D5259" w:rsidRPr="00D01E86" w:rsidRDefault="009D5259" w:rsidP="009D5259">
      <w:pPr>
        <w:spacing w:before="60" w:after="60" w:line="360" w:lineRule="exact"/>
        <w:jc w:val="both"/>
        <w:rPr>
          <w:bCs/>
          <w:sz w:val="26"/>
          <w:szCs w:val="26"/>
          <w:lang w:val="pt-BR"/>
        </w:rPr>
      </w:pPr>
    </w:p>
    <w:tbl>
      <w:tblPr>
        <w:tblW w:w="0" w:type="auto"/>
        <w:tblLook w:val="04A0" w:firstRow="1" w:lastRow="0" w:firstColumn="1" w:lastColumn="0" w:noHBand="0" w:noVBand="1"/>
      </w:tblPr>
      <w:tblGrid>
        <w:gridCol w:w="4628"/>
        <w:gridCol w:w="4660"/>
      </w:tblGrid>
      <w:tr w:rsidR="009D5259" w:rsidRPr="00723BF7" w14:paraId="51FCC2F7" w14:textId="77777777" w:rsidTr="00382A08">
        <w:tc>
          <w:tcPr>
            <w:tcW w:w="4843" w:type="dxa"/>
            <w:shd w:val="clear" w:color="auto" w:fill="auto"/>
          </w:tcPr>
          <w:p w14:paraId="38A0ED13" w14:textId="77777777" w:rsidR="009D5259" w:rsidRPr="00D01E86" w:rsidRDefault="009D5259" w:rsidP="00382A08">
            <w:pPr>
              <w:jc w:val="both"/>
              <w:rPr>
                <w:sz w:val="26"/>
                <w:szCs w:val="26"/>
                <w:lang w:val="sv-SE"/>
              </w:rPr>
            </w:pPr>
          </w:p>
        </w:tc>
        <w:tc>
          <w:tcPr>
            <w:tcW w:w="4843" w:type="dxa"/>
            <w:shd w:val="clear" w:color="auto" w:fill="auto"/>
          </w:tcPr>
          <w:p w14:paraId="10B3B9FD" w14:textId="77777777" w:rsidR="009D5259" w:rsidRPr="00D01E86" w:rsidRDefault="009D5259" w:rsidP="00382A08">
            <w:pPr>
              <w:spacing w:after="120"/>
              <w:jc w:val="center"/>
              <w:rPr>
                <w:b/>
                <w:sz w:val="26"/>
                <w:szCs w:val="26"/>
                <w:lang w:val="sv-SE"/>
              </w:rPr>
            </w:pPr>
            <w:r w:rsidRPr="00D01E86">
              <w:rPr>
                <w:b/>
                <w:sz w:val="26"/>
                <w:szCs w:val="26"/>
                <w:lang w:val="sv-SE"/>
              </w:rPr>
              <w:t>Hà Nội, ngày      tháng      năm</w:t>
            </w:r>
          </w:p>
          <w:p w14:paraId="59F2C858" w14:textId="77777777" w:rsidR="009D5259" w:rsidRPr="00D01E86" w:rsidRDefault="009D5259" w:rsidP="00382A08">
            <w:pPr>
              <w:spacing w:after="120"/>
              <w:jc w:val="center"/>
              <w:rPr>
                <w:b/>
                <w:sz w:val="26"/>
                <w:szCs w:val="26"/>
                <w:lang w:val="sv-SE"/>
              </w:rPr>
            </w:pPr>
            <w:r w:rsidRPr="00D01E86">
              <w:rPr>
                <w:b/>
                <w:sz w:val="26"/>
                <w:szCs w:val="26"/>
                <w:lang w:val="sv-SE"/>
              </w:rPr>
              <w:t>Người tiếp nhận hồ sơ</w:t>
            </w:r>
          </w:p>
        </w:tc>
      </w:tr>
    </w:tbl>
    <w:p w14:paraId="68D06641" w14:textId="77777777" w:rsidR="009D5259" w:rsidRPr="00D01E86" w:rsidRDefault="009D5259" w:rsidP="009D5259">
      <w:pPr>
        <w:jc w:val="both"/>
        <w:rPr>
          <w:sz w:val="26"/>
          <w:szCs w:val="26"/>
          <w:lang w:val="sv-SE"/>
        </w:rPr>
      </w:pPr>
    </w:p>
    <w:p w14:paraId="1DEFB45E" w14:textId="77777777" w:rsidR="009D5259" w:rsidRPr="00D01E86" w:rsidRDefault="009D5259" w:rsidP="009D5259">
      <w:pPr>
        <w:rPr>
          <w:b/>
          <w:bCs/>
          <w:i/>
          <w:iCs/>
          <w:sz w:val="26"/>
          <w:szCs w:val="26"/>
          <w:shd w:val="clear" w:color="auto" w:fill="FFFFFF"/>
        </w:rPr>
      </w:pPr>
    </w:p>
    <w:p w14:paraId="0FE72B14" w14:textId="77777777" w:rsidR="00382A08" w:rsidRPr="00D01E86" w:rsidRDefault="00382A08">
      <w:pPr>
        <w:spacing w:after="200" w:line="276" w:lineRule="auto"/>
        <w:rPr>
          <w:b/>
          <w:bCs/>
          <w:i/>
          <w:iCs/>
          <w:sz w:val="26"/>
          <w:szCs w:val="26"/>
          <w:shd w:val="clear" w:color="auto" w:fill="FFFFFF"/>
        </w:rPr>
      </w:pPr>
      <w:r w:rsidRPr="00D01E86">
        <w:rPr>
          <w:b/>
          <w:bCs/>
          <w:i/>
          <w:iCs/>
          <w:sz w:val="26"/>
          <w:szCs w:val="26"/>
          <w:shd w:val="clear" w:color="auto" w:fill="FFFFFF"/>
        </w:rPr>
        <w:br w:type="page"/>
      </w:r>
    </w:p>
    <w:p w14:paraId="326C6932" w14:textId="77777777" w:rsidR="00382A08" w:rsidRPr="00D01E86" w:rsidRDefault="00382A08" w:rsidP="00382A08">
      <w:pPr>
        <w:spacing w:before="120" w:after="280" w:afterAutospacing="1"/>
        <w:jc w:val="both"/>
        <w:rPr>
          <w:sz w:val="26"/>
          <w:szCs w:val="26"/>
        </w:rPr>
      </w:pPr>
      <w:bookmarkStart w:id="4" w:name="dieu_1_3"/>
      <w:r w:rsidRPr="00D01E86">
        <w:rPr>
          <w:b/>
          <w:bCs/>
          <w:sz w:val="26"/>
          <w:szCs w:val="26"/>
          <w:lang w:val="vi-VN"/>
        </w:rPr>
        <w:lastRenderedPageBreak/>
        <w:t>MẪU SỐ 03: ĐƠN ĐỀ NGHỊ CẤP GIẤY ĐĂNG KÝ</w:t>
      </w:r>
      <w:bookmarkEnd w:id="4"/>
    </w:p>
    <w:p w14:paraId="040C6F38" w14:textId="2713E6CD" w:rsidR="00382A08" w:rsidRPr="00D01E86" w:rsidRDefault="00382A08" w:rsidP="00382A08">
      <w:pPr>
        <w:spacing w:before="120" w:after="280" w:afterAutospacing="1"/>
        <w:jc w:val="both"/>
        <w:rPr>
          <w:sz w:val="26"/>
          <w:szCs w:val="26"/>
        </w:rPr>
      </w:pPr>
      <w:bookmarkStart w:id="5" w:name="dieu_1_3_1"/>
      <w:r w:rsidRPr="00D01E86">
        <w:rPr>
          <w:b/>
          <w:bCs/>
          <w:sz w:val="26"/>
          <w:szCs w:val="26"/>
          <w:lang w:val="vi-VN"/>
        </w:rPr>
        <w:t xml:space="preserve">MẪU SỐ 03A: ĐƠN ĐỀ NGHỊ CẤP GIẤY ĐĂNG KÝ THUỐC CỔ TRUYỀN </w:t>
      </w:r>
      <w:bookmarkEnd w:id="5"/>
    </w:p>
    <w:p w14:paraId="6C1378D4" w14:textId="77777777" w:rsidR="00382A08" w:rsidRPr="00D01E86" w:rsidRDefault="00382A08" w:rsidP="00382A08">
      <w:pPr>
        <w:spacing w:before="120" w:after="280" w:afterAutospacing="1"/>
        <w:jc w:val="both"/>
        <w:rPr>
          <w:sz w:val="26"/>
          <w:szCs w:val="26"/>
        </w:rPr>
      </w:pPr>
      <w:r w:rsidRPr="00D01E86">
        <w:rPr>
          <w:b/>
          <w:bCs/>
          <w:sz w:val="26"/>
          <w:szCs w:val="26"/>
          <w:lang w:val="vi-VN"/>
        </w:rPr>
        <w:t>I. Thông tin về cơ sở đăng ký và cơ sở sản xuất</w:t>
      </w:r>
    </w:p>
    <w:p w14:paraId="420F53C7" w14:textId="77777777" w:rsidR="00382A08" w:rsidRPr="00D01E86" w:rsidRDefault="00382A08" w:rsidP="00382A08">
      <w:pPr>
        <w:spacing w:before="120" w:after="280" w:afterAutospacing="1"/>
        <w:jc w:val="both"/>
        <w:rPr>
          <w:sz w:val="26"/>
          <w:szCs w:val="26"/>
        </w:rPr>
      </w:pPr>
      <w:r w:rsidRPr="00D01E86">
        <w:rPr>
          <w:b/>
          <w:bCs/>
          <w:sz w:val="26"/>
          <w:szCs w:val="26"/>
          <w:lang w:val="vi-VN"/>
        </w:rPr>
        <w:t>1. C</w:t>
      </w:r>
      <w:r w:rsidRPr="00D01E86">
        <w:rPr>
          <w:b/>
          <w:bCs/>
          <w:sz w:val="26"/>
          <w:szCs w:val="26"/>
        </w:rPr>
        <w:t>ơ</w:t>
      </w:r>
      <w:r w:rsidRPr="00D01E86">
        <w:rPr>
          <w:b/>
          <w:bCs/>
          <w:sz w:val="26"/>
          <w:szCs w:val="26"/>
          <w:lang w:val="vi-VN"/>
        </w:rPr>
        <w:t xml:space="preserve"> sở đăng ký (cơ sở sở hữu giấy đăng ký l</w:t>
      </w:r>
      <w:r w:rsidRPr="00D01E86">
        <w:rPr>
          <w:b/>
          <w:bCs/>
          <w:sz w:val="26"/>
          <w:szCs w:val="26"/>
        </w:rPr>
        <w:t>ư</w:t>
      </w:r>
      <w:r w:rsidRPr="00D01E86">
        <w:rPr>
          <w:b/>
          <w:bCs/>
          <w:sz w:val="26"/>
          <w:szCs w:val="26"/>
          <w:lang w:val="vi-VN"/>
        </w:rPr>
        <w:t>u hành)</w:t>
      </w:r>
    </w:p>
    <w:p w14:paraId="610DCF62" w14:textId="77777777" w:rsidR="00382A08" w:rsidRPr="00D01E86" w:rsidRDefault="00382A08" w:rsidP="00382A08">
      <w:pPr>
        <w:spacing w:before="120" w:after="280" w:afterAutospacing="1"/>
        <w:jc w:val="both"/>
        <w:rPr>
          <w:sz w:val="26"/>
          <w:szCs w:val="26"/>
        </w:rPr>
      </w:pPr>
      <w:r w:rsidRPr="00D01E86">
        <w:rPr>
          <w:sz w:val="26"/>
          <w:szCs w:val="26"/>
          <w:lang w:val="vi-VN"/>
        </w:rPr>
        <w:t>1.1. Tên cơ sở đăng ký:</w:t>
      </w:r>
    </w:p>
    <w:p w14:paraId="69D9D77D" w14:textId="77777777" w:rsidR="00382A08" w:rsidRPr="00D01E86" w:rsidRDefault="00382A08" w:rsidP="00382A08">
      <w:pPr>
        <w:spacing w:before="120" w:after="280" w:afterAutospacing="1"/>
        <w:jc w:val="both"/>
        <w:rPr>
          <w:sz w:val="26"/>
          <w:szCs w:val="26"/>
        </w:rPr>
      </w:pPr>
      <w:r w:rsidRPr="00D01E86">
        <w:rPr>
          <w:sz w:val="26"/>
          <w:szCs w:val="26"/>
          <w:lang w:val="vi-VN"/>
        </w:rPr>
        <w:t>1.2. Địa chỉ:</w:t>
      </w:r>
      <w:r w:rsidRPr="00D01E86">
        <w:rPr>
          <w:sz w:val="26"/>
          <w:szCs w:val="26"/>
        </w:rPr>
        <w:t>                                             </w:t>
      </w:r>
      <w:r w:rsidRPr="00D01E86">
        <w:rPr>
          <w:sz w:val="26"/>
          <w:szCs w:val="26"/>
          <w:lang w:val="vi-VN"/>
        </w:rPr>
        <w:t xml:space="preserve">Website </w:t>
      </w:r>
      <w:r w:rsidRPr="00D01E86">
        <w:rPr>
          <w:i/>
          <w:iCs/>
          <w:sz w:val="26"/>
          <w:szCs w:val="26"/>
          <w:lang w:val="vi-VN"/>
        </w:rPr>
        <w:t>(nếu c</w:t>
      </w:r>
      <w:r w:rsidRPr="00D01E86">
        <w:rPr>
          <w:i/>
          <w:iCs/>
          <w:sz w:val="26"/>
          <w:szCs w:val="26"/>
        </w:rPr>
        <w:t>ó</w:t>
      </w:r>
      <w:r w:rsidRPr="00D01E86">
        <w:rPr>
          <w:i/>
          <w:iCs/>
          <w:sz w:val="26"/>
          <w:szCs w:val="26"/>
          <w:lang w:val="vi-VN"/>
        </w:rPr>
        <w:t>)</w:t>
      </w:r>
    </w:p>
    <w:p w14:paraId="652CBE09" w14:textId="77777777" w:rsidR="00382A08" w:rsidRPr="00D01E86" w:rsidRDefault="00382A08" w:rsidP="00382A08">
      <w:pPr>
        <w:spacing w:before="120" w:after="280" w:afterAutospacing="1"/>
        <w:jc w:val="both"/>
        <w:rPr>
          <w:sz w:val="26"/>
          <w:szCs w:val="26"/>
        </w:rPr>
      </w:pPr>
      <w:r w:rsidRPr="00D01E86">
        <w:rPr>
          <w:sz w:val="26"/>
          <w:szCs w:val="26"/>
          <w:lang w:val="vi-VN"/>
        </w:rPr>
        <w:t xml:space="preserve">1.3. Số điện thoại: </w:t>
      </w:r>
      <w:r w:rsidRPr="00D01E86">
        <w:rPr>
          <w:sz w:val="26"/>
          <w:szCs w:val="26"/>
        </w:rPr>
        <w:t>                                  </w:t>
      </w:r>
      <w:r w:rsidRPr="00D01E86">
        <w:rPr>
          <w:sz w:val="26"/>
          <w:szCs w:val="26"/>
          <w:lang w:val="vi-VN"/>
        </w:rPr>
        <w:t>S</w:t>
      </w:r>
      <w:r w:rsidRPr="00D01E86">
        <w:rPr>
          <w:sz w:val="26"/>
          <w:szCs w:val="26"/>
        </w:rPr>
        <w:t xml:space="preserve">ố </w:t>
      </w:r>
      <w:r w:rsidRPr="00D01E86">
        <w:rPr>
          <w:sz w:val="26"/>
          <w:szCs w:val="26"/>
          <w:lang w:val="vi-VN"/>
        </w:rPr>
        <w:t>fax:</w:t>
      </w:r>
    </w:p>
    <w:p w14:paraId="00834121" w14:textId="77777777" w:rsidR="00382A08" w:rsidRPr="00D01E86" w:rsidRDefault="00382A08" w:rsidP="00382A08">
      <w:pPr>
        <w:spacing w:before="120" w:after="280" w:afterAutospacing="1"/>
        <w:jc w:val="both"/>
        <w:rPr>
          <w:sz w:val="26"/>
          <w:szCs w:val="26"/>
        </w:rPr>
      </w:pPr>
      <w:r w:rsidRPr="00D01E86">
        <w:rPr>
          <w:sz w:val="26"/>
          <w:szCs w:val="26"/>
          <w:lang w:val="vi-VN"/>
        </w:rPr>
        <w:t>e-mail:</w:t>
      </w:r>
    </w:p>
    <w:p w14:paraId="46664B01" w14:textId="77777777" w:rsidR="00382A08" w:rsidRPr="00D01E86" w:rsidRDefault="00382A08" w:rsidP="00382A08">
      <w:pPr>
        <w:spacing w:before="120" w:after="280" w:afterAutospacing="1"/>
        <w:jc w:val="both"/>
        <w:rPr>
          <w:sz w:val="26"/>
          <w:szCs w:val="26"/>
        </w:rPr>
      </w:pPr>
      <w:r w:rsidRPr="00D01E86">
        <w:rPr>
          <w:sz w:val="26"/>
          <w:szCs w:val="26"/>
          <w:lang w:val="vi-VN"/>
        </w:rPr>
        <w:t>1.4. Tên và địa chỉ văn phòng đại diện hoặc người liên lạc ở Việt Nam (nếu có):</w:t>
      </w:r>
    </w:p>
    <w:p w14:paraId="5D585229" w14:textId="77777777" w:rsidR="00382A08" w:rsidRPr="00D01E86" w:rsidRDefault="00382A08" w:rsidP="00382A08">
      <w:pPr>
        <w:spacing w:before="120" w:after="280" w:afterAutospacing="1"/>
        <w:jc w:val="both"/>
        <w:rPr>
          <w:sz w:val="26"/>
          <w:szCs w:val="26"/>
        </w:rPr>
      </w:pPr>
      <w:r w:rsidRPr="00D01E86">
        <w:rPr>
          <w:sz w:val="26"/>
          <w:szCs w:val="26"/>
          <w:lang w:val="vi-VN"/>
        </w:rPr>
        <w:t>Tên:</w:t>
      </w:r>
    </w:p>
    <w:p w14:paraId="2054CA4F" w14:textId="77777777" w:rsidR="00382A08" w:rsidRPr="00D01E86" w:rsidRDefault="00382A08" w:rsidP="00382A08">
      <w:pPr>
        <w:spacing w:before="120" w:after="280" w:afterAutospacing="1"/>
        <w:jc w:val="both"/>
        <w:rPr>
          <w:sz w:val="26"/>
          <w:szCs w:val="26"/>
        </w:rPr>
      </w:pPr>
      <w:r w:rsidRPr="00D01E86">
        <w:rPr>
          <w:sz w:val="26"/>
          <w:szCs w:val="26"/>
          <w:lang w:val="vi-VN"/>
        </w:rPr>
        <w:t>ĐT c</w:t>
      </w:r>
      <w:r w:rsidRPr="00D01E86">
        <w:rPr>
          <w:sz w:val="26"/>
          <w:szCs w:val="26"/>
        </w:rPr>
        <w:t>ố</w:t>
      </w:r>
      <w:r w:rsidRPr="00D01E86">
        <w:rPr>
          <w:sz w:val="26"/>
          <w:szCs w:val="26"/>
          <w:lang w:val="vi-VN"/>
        </w:rPr>
        <w:t xml:space="preserve"> định:</w:t>
      </w:r>
      <w:r w:rsidRPr="00D01E86">
        <w:rPr>
          <w:sz w:val="26"/>
          <w:szCs w:val="26"/>
        </w:rPr>
        <w:t>                                                </w:t>
      </w:r>
      <w:r w:rsidRPr="00D01E86">
        <w:rPr>
          <w:sz w:val="26"/>
          <w:szCs w:val="26"/>
          <w:lang w:val="vi-VN"/>
        </w:rPr>
        <w:t>ĐT di động:</w:t>
      </w:r>
    </w:p>
    <w:p w14:paraId="6FE20340" w14:textId="77777777" w:rsidR="00382A08" w:rsidRDefault="00382A08" w:rsidP="00382A08">
      <w:pPr>
        <w:spacing w:before="120" w:after="280" w:afterAutospacing="1"/>
        <w:jc w:val="both"/>
        <w:rPr>
          <w:sz w:val="26"/>
          <w:szCs w:val="26"/>
        </w:rPr>
      </w:pPr>
      <w:r w:rsidRPr="00D01E86">
        <w:rPr>
          <w:sz w:val="26"/>
          <w:szCs w:val="26"/>
          <w:lang w:val="vi-VN"/>
        </w:rPr>
        <w:t>Địa chỉ liên lạc:</w:t>
      </w:r>
    </w:p>
    <w:p w14:paraId="4BC65F21" w14:textId="3148B9F2" w:rsidR="00FF25E2" w:rsidRPr="00D01E86" w:rsidRDefault="00FF25E2" w:rsidP="00382A08">
      <w:pPr>
        <w:spacing w:before="120" w:after="280" w:afterAutospacing="1"/>
        <w:jc w:val="both"/>
        <w:rPr>
          <w:color w:val="FF0000"/>
          <w:sz w:val="26"/>
          <w:szCs w:val="26"/>
          <w:highlight w:val="yellow"/>
        </w:rPr>
      </w:pPr>
      <w:r w:rsidRPr="00D01E86">
        <w:rPr>
          <w:color w:val="FF0000"/>
          <w:sz w:val="26"/>
          <w:szCs w:val="26"/>
          <w:highlight w:val="yellow"/>
        </w:rPr>
        <w:t>1.5. Giấy chứng nhận đủ điều kiện kinh doanh dược:</w:t>
      </w:r>
    </w:p>
    <w:p w14:paraId="375504B0" w14:textId="090CCE45" w:rsidR="005D3EE0" w:rsidRPr="00D01E86" w:rsidRDefault="00FF25E2" w:rsidP="00382A08">
      <w:pPr>
        <w:spacing w:before="120" w:after="280" w:afterAutospacing="1"/>
        <w:jc w:val="both"/>
        <w:rPr>
          <w:color w:val="FF0000"/>
          <w:sz w:val="26"/>
          <w:szCs w:val="26"/>
        </w:rPr>
      </w:pPr>
      <w:r w:rsidRPr="00D01E86">
        <w:rPr>
          <w:color w:val="FF0000"/>
          <w:sz w:val="26"/>
          <w:szCs w:val="26"/>
          <w:highlight w:val="yellow"/>
        </w:rPr>
        <w:t>Số giấy chứng nhận:……..cấp ngày…tháng…năm…cơ quan cấp…</w:t>
      </w:r>
    </w:p>
    <w:p w14:paraId="4CA3A430" w14:textId="77777777" w:rsidR="00382A08" w:rsidRPr="00D01E86" w:rsidRDefault="00382A08" w:rsidP="00382A08">
      <w:pPr>
        <w:spacing w:before="120" w:after="280" w:afterAutospacing="1"/>
        <w:jc w:val="both"/>
        <w:rPr>
          <w:sz w:val="26"/>
          <w:szCs w:val="26"/>
        </w:rPr>
      </w:pPr>
      <w:r w:rsidRPr="00D01E86">
        <w:rPr>
          <w:b/>
          <w:bCs/>
          <w:sz w:val="26"/>
          <w:szCs w:val="26"/>
          <w:lang w:val="vi-VN"/>
        </w:rPr>
        <w:t>2. Cơ sở sản xuất</w:t>
      </w:r>
      <w:r w:rsidRPr="00D01E86">
        <w:rPr>
          <w:b/>
          <w:bCs/>
          <w:sz w:val="26"/>
          <w:szCs w:val="26"/>
          <w:vertAlign w:val="superscript"/>
        </w:rPr>
        <w:t>1</w:t>
      </w:r>
    </w:p>
    <w:p w14:paraId="3CDE9BAE" w14:textId="77777777" w:rsidR="00382A08" w:rsidRPr="00D01E86" w:rsidRDefault="00382A08" w:rsidP="00382A08">
      <w:pPr>
        <w:spacing w:before="120" w:after="280" w:afterAutospacing="1"/>
        <w:jc w:val="both"/>
        <w:rPr>
          <w:sz w:val="26"/>
          <w:szCs w:val="26"/>
        </w:rPr>
      </w:pPr>
      <w:r w:rsidRPr="00D01E86">
        <w:rPr>
          <w:sz w:val="26"/>
          <w:szCs w:val="26"/>
          <w:lang w:val="vi-VN"/>
        </w:rPr>
        <w:t>2.1. Tên cơ sở sản xuất</w:t>
      </w:r>
    </w:p>
    <w:p w14:paraId="43073EAC" w14:textId="77777777" w:rsidR="00382A08" w:rsidRPr="00D01E86" w:rsidRDefault="00382A08" w:rsidP="00382A08">
      <w:pPr>
        <w:spacing w:before="120" w:after="280" w:afterAutospacing="1"/>
        <w:jc w:val="both"/>
        <w:rPr>
          <w:sz w:val="26"/>
          <w:szCs w:val="26"/>
        </w:rPr>
      </w:pPr>
      <w:r w:rsidRPr="00D01E86">
        <w:rPr>
          <w:sz w:val="26"/>
          <w:szCs w:val="26"/>
          <w:lang w:val="vi-VN"/>
        </w:rPr>
        <w:t xml:space="preserve">2.2. Địa chỉ: </w:t>
      </w:r>
      <w:r w:rsidRPr="00D01E86">
        <w:rPr>
          <w:sz w:val="26"/>
          <w:szCs w:val="26"/>
        </w:rPr>
        <w:t>                                                 </w:t>
      </w:r>
      <w:r w:rsidRPr="00D01E86">
        <w:rPr>
          <w:sz w:val="26"/>
          <w:szCs w:val="26"/>
          <w:lang w:val="vi-VN"/>
        </w:rPr>
        <w:t xml:space="preserve">Website </w:t>
      </w:r>
      <w:r w:rsidRPr="00D01E86">
        <w:rPr>
          <w:i/>
          <w:iCs/>
          <w:sz w:val="26"/>
          <w:szCs w:val="26"/>
          <w:lang w:val="vi-VN"/>
        </w:rPr>
        <w:t>(nếu có)</w:t>
      </w:r>
    </w:p>
    <w:p w14:paraId="07FC2BDF" w14:textId="77777777" w:rsidR="00382A08" w:rsidRPr="00D01E86" w:rsidRDefault="00382A08" w:rsidP="00382A08">
      <w:pPr>
        <w:spacing w:before="120" w:after="280" w:afterAutospacing="1"/>
        <w:jc w:val="both"/>
        <w:rPr>
          <w:sz w:val="26"/>
          <w:szCs w:val="26"/>
        </w:rPr>
      </w:pPr>
      <w:r w:rsidRPr="00D01E86">
        <w:rPr>
          <w:sz w:val="26"/>
          <w:szCs w:val="26"/>
          <w:lang w:val="vi-VN"/>
        </w:rPr>
        <w:t>2.3. Số điện thoại:</w:t>
      </w:r>
      <w:r w:rsidRPr="00D01E86">
        <w:rPr>
          <w:sz w:val="26"/>
          <w:szCs w:val="26"/>
        </w:rPr>
        <w:t>                                        </w:t>
      </w:r>
      <w:r w:rsidRPr="00D01E86">
        <w:rPr>
          <w:sz w:val="26"/>
          <w:szCs w:val="26"/>
          <w:lang w:val="vi-VN"/>
        </w:rPr>
        <w:t>S</w:t>
      </w:r>
      <w:r w:rsidRPr="00D01E86">
        <w:rPr>
          <w:sz w:val="26"/>
          <w:szCs w:val="26"/>
        </w:rPr>
        <w:t xml:space="preserve">ố </w:t>
      </w:r>
      <w:r w:rsidRPr="00D01E86">
        <w:rPr>
          <w:sz w:val="26"/>
          <w:szCs w:val="26"/>
          <w:lang w:val="vi-VN"/>
        </w:rPr>
        <w:t>fax:</w:t>
      </w:r>
    </w:p>
    <w:p w14:paraId="702BC640" w14:textId="77777777" w:rsidR="00382A08" w:rsidRPr="00D01E86" w:rsidRDefault="00382A08" w:rsidP="00382A08">
      <w:pPr>
        <w:spacing w:before="120" w:after="280" w:afterAutospacing="1"/>
        <w:jc w:val="both"/>
        <w:rPr>
          <w:sz w:val="26"/>
          <w:szCs w:val="26"/>
        </w:rPr>
      </w:pPr>
      <w:r w:rsidRPr="00D01E86">
        <w:rPr>
          <w:sz w:val="26"/>
          <w:szCs w:val="26"/>
          <w:lang w:val="vi-VN"/>
        </w:rPr>
        <w:t>e-mail:</w:t>
      </w:r>
    </w:p>
    <w:p w14:paraId="5A6186F3" w14:textId="77777777" w:rsidR="00382A08" w:rsidRPr="00D01E86" w:rsidRDefault="00382A08" w:rsidP="00382A08">
      <w:pPr>
        <w:spacing w:before="120" w:after="280" w:afterAutospacing="1"/>
        <w:jc w:val="both"/>
        <w:rPr>
          <w:sz w:val="26"/>
          <w:szCs w:val="26"/>
        </w:rPr>
      </w:pPr>
      <w:r w:rsidRPr="00D01E86">
        <w:rPr>
          <w:sz w:val="26"/>
          <w:szCs w:val="26"/>
          <w:lang w:val="vi-VN"/>
        </w:rPr>
        <w:t>2.4. Các cơ sở sản xuất khác:</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46"/>
        <w:gridCol w:w="4546"/>
      </w:tblGrid>
      <w:tr w:rsidR="00E6796B" w:rsidRPr="00723BF7" w14:paraId="693024CF" w14:textId="77777777" w:rsidTr="00382A08">
        <w:tc>
          <w:tcPr>
            <w:tcW w:w="2500"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A83024C" w14:textId="77777777" w:rsidR="00382A08" w:rsidRPr="00D01E86" w:rsidRDefault="00382A08" w:rsidP="00382A08">
            <w:pPr>
              <w:spacing w:before="120"/>
              <w:jc w:val="center"/>
              <w:rPr>
                <w:sz w:val="26"/>
                <w:szCs w:val="26"/>
              </w:rPr>
            </w:pPr>
            <w:r w:rsidRPr="00D01E86">
              <w:rPr>
                <w:sz w:val="26"/>
                <w:szCs w:val="26"/>
                <w:lang w:val="vi-VN"/>
              </w:rPr>
              <w:t>Tên và địa chỉ</w:t>
            </w:r>
          </w:p>
        </w:tc>
        <w:tc>
          <w:tcPr>
            <w:tcW w:w="250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EFC1EA3" w14:textId="77777777" w:rsidR="00382A08" w:rsidRPr="00D01E86" w:rsidRDefault="00382A08" w:rsidP="00382A08">
            <w:pPr>
              <w:spacing w:before="120"/>
              <w:jc w:val="center"/>
              <w:rPr>
                <w:sz w:val="26"/>
                <w:szCs w:val="26"/>
              </w:rPr>
            </w:pPr>
            <w:r w:rsidRPr="00D01E86">
              <w:rPr>
                <w:sz w:val="26"/>
                <w:szCs w:val="26"/>
                <w:lang w:val="vi-VN"/>
              </w:rPr>
              <w:t>Vai trò</w:t>
            </w:r>
            <w:r w:rsidRPr="00D01E86">
              <w:rPr>
                <w:sz w:val="26"/>
                <w:szCs w:val="26"/>
                <w:vertAlign w:val="superscript"/>
                <w:lang w:val="vi-VN"/>
              </w:rPr>
              <w:t>2</w:t>
            </w:r>
          </w:p>
        </w:tc>
      </w:tr>
      <w:tr w:rsidR="00E6796B" w:rsidRPr="00723BF7" w14:paraId="671096A4" w14:textId="77777777" w:rsidTr="00382A08">
        <w:tblPrEx>
          <w:tblBorders>
            <w:top w:val="none" w:sz="0" w:space="0" w:color="auto"/>
            <w:bottom w:val="none" w:sz="0" w:space="0" w:color="auto"/>
            <w:insideH w:val="none" w:sz="0" w:space="0" w:color="auto"/>
            <w:insideV w:val="none" w:sz="0" w:space="0" w:color="auto"/>
          </w:tblBorders>
        </w:tblPrEx>
        <w:tc>
          <w:tcPr>
            <w:tcW w:w="25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70111FB" w14:textId="77777777" w:rsidR="00382A08" w:rsidRPr="00D01E86" w:rsidRDefault="00382A08" w:rsidP="00382A08">
            <w:pPr>
              <w:spacing w:before="120"/>
              <w:jc w:val="center"/>
              <w:rPr>
                <w:sz w:val="26"/>
                <w:szCs w:val="26"/>
              </w:rPr>
            </w:pPr>
            <w:r w:rsidRPr="00D01E86">
              <w:rPr>
                <w:sz w:val="26"/>
                <w:szCs w:val="26"/>
                <w:lang w:val="vi-VN"/>
              </w:rPr>
              <w:t> </w:t>
            </w:r>
          </w:p>
        </w:tc>
        <w:tc>
          <w:tcPr>
            <w:tcW w:w="250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F1BC2E4" w14:textId="77777777" w:rsidR="00382A08" w:rsidRPr="00D01E86" w:rsidRDefault="00382A08" w:rsidP="00382A08">
            <w:pPr>
              <w:spacing w:before="120"/>
              <w:jc w:val="center"/>
              <w:rPr>
                <w:sz w:val="26"/>
                <w:szCs w:val="26"/>
              </w:rPr>
            </w:pPr>
            <w:r w:rsidRPr="00D01E86">
              <w:rPr>
                <w:sz w:val="26"/>
                <w:szCs w:val="26"/>
                <w:lang w:val="vi-VN"/>
              </w:rPr>
              <w:t> </w:t>
            </w:r>
          </w:p>
        </w:tc>
      </w:tr>
      <w:tr w:rsidR="00E6796B" w:rsidRPr="00723BF7" w14:paraId="3510F7B8" w14:textId="77777777" w:rsidTr="00382A08">
        <w:tblPrEx>
          <w:tblBorders>
            <w:top w:val="none" w:sz="0" w:space="0" w:color="auto"/>
            <w:bottom w:val="none" w:sz="0" w:space="0" w:color="auto"/>
            <w:insideH w:val="none" w:sz="0" w:space="0" w:color="auto"/>
            <w:insideV w:val="none" w:sz="0" w:space="0" w:color="auto"/>
          </w:tblBorders>
        </w:tblPrEx>
        <w:tc>
          <w:tcPr>
            <w:tcW w:w="25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2700E7D" w14:textId="77777777" w:rsidR="00382A08" w:rsidRPr="00D01E86" w:rsidRDefault="00382A08" w:rsidP="00382A08">
            <w:pPr>
              <w:spacing w:before="120"/>
              <w:jc w:val="center"/>
              <w:rPr>
                <w:sz w:val="26"/>
                <w:szCs w:val="26"/>
              </w:rPr>
            </w:pPr>
            <w:r w:rsidRPr="00D01E86">
              <w:rPr>
                <w:sz w:val="26"/>
                <w:szCs w:val="26"/>
                <w:lang w:val="vi-VN"/>
              </w:rPr>
              <w:t> </w:t>
            </w:r>
          </w:p>
        </w:tc>
        <w:tc>
          <w:tcPr>
            <w:tcW w:w="250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FE87D05" w14:textId="77777777" w:rsidR="00382A08" w:rsidRPr="00D01E86" w:rsidRDefault="00382A08" w:rsidP="00382A08">
            <w:pPr>
              <w:spacing w:before="120"/>
              <w:jc w:val="center"/>
              <w:rPr>
                <w:sz w:val="26"/>
                <w:szCs w:val="26"/>
              </w:rPr>
            </w:pPr>
            <w:r w:rsidRPr="00D01E86">
              <w:rPr>
                <w:sz w:val="26"/>
                <w:szCs w:val="26"/>
                <w:lang w:val="vi-VN"/>
              </w:rPr>
              <w:t> </w:t>
            </w:r>
          </w:p>
        </w:tc>
      </w:tr>
    </w:tbl>
    <w:p w14:paraId="05ACFFFB" w14:textId="2B577615" w:rsidR="0070146B" w:rsidRPr="00D01E86" w:rsidRDefault="0070146B" w:rsidP="00382A08">
      <w:pPr>
        <w:spacing w:before="120" w:after="280" w:afterAutospacing="1"/>
        <w:jc w:val="both"/>
        <w:rPr>
          <w:bCs/>
          <w:color w:val="FF0000"/>
          <w:sz w:val="26"/>
          <w:szCs w:val="26"/>
          <w:highlight w:val="yellow"/>
        </w:rPr>
      </w:pPr>
      <w:r w:rsidRPr="00D01E86">
        <w:rPr>
          <w:bCs/>
          <w:color w:val="FF0000"/>
          <w:sz w:val="26"/>
          <w:szCs w:val="26"/>
          <w:highlight w:val="yellow"/>
        </w:rPr>
        <w:t>2.5. Giấy chứng nhận đạt Thực hành tốt sản xuất thuốc</w:t>
      </w:r>
      <w:r w:rsidR="005D3EE0" w:rsidRPr="00D01E86">
        <w:rPr>
          <w:bCs/>
          <w:color w:val="FF0000"/>
          <w:sz w:val="26"/>
          <w:szCs w:val="26"/>
          <w:highlight w:val="yellow"/>
        </w:rPr>
        <w:t>, nguyên liệu làm thuốc (GMP):</w:t>
      </w:r>
    </w:p>
    <w:p w14:paraId="68CD698F" w14:textId="4B51D826" w:rsidR="005D3EE0" w:rsidRPr="00D01E86" w:rsidRDefault="005D3EE0" w:rsidP="00382A08">
      <w:pPr>
        <w:spacing w:before="120" w:after="280" w:afterAutospacing="1"/>
        <w:jc w:val="both"/>
        <w:rPr>
          <w:color w:val="FF0000"/>
          <w:sz w:val="26"/>
          <w:szCs w:val="26"/>
          <w:highlight w:val="yellow"/>
        </w:rPr>
      </w:pPr>
      <w:r w:rsidRPr="00D01E86">
        <w:rPr>
          <w:color w:val="FF0000"/>
          <w:sz w:val="26"/>
          <w:szCs w:val="26"/>
          <w:highlight w:val="yellow"/>
        </w:rPr>
        <w:t>- Số giấy chứng nhận:……..cấp ngày…tháng…năm…cơ quan cấp…</w:t>
      </w:r>
    </w:p>
    <w:p w14:paraId="1DDE14A8" w14:textId="317F3C25" w:rsidR="005D3EE0" w:rsidRPr="00D01E86" w:rsidRDefault="005D3EE0" w:rsidP="00382A08">
      <w:pPr>
        <w:spacing w:before="120" w:after="280" w:afterAutospacing="1"/>
        <w:jc w:val="both"/>
        <w:rPr>
          <w:color w:val="FF0000"/>
          <w:sz w:val="26"/>
          <w:szCs w:val="26"/>
        </w:rPr>
      </w:pPr>
      <w:r w:rsidRPr="00D01E86">
        <w:rPr>
          <w:color w:val="FF0000"/>
          <w:sz w:val="26"/>
          <w:szCs w:val="26"/>
          <w:highlight w:val="yellow"/>
        </w:rPr>
        <w:t>- Hiệu lực của giấy chứng nhận tại thời điểm nộp hồ sơ: ngày…tháng…năm…</w:t>
      </w:r>
    </w:p>
    <w:p w14:paraId="66FC2296" w14:textId="77777777" w:rsidR="00382A08" w:rsidRPr="00D01E86" w:rsidRDefault="00382A08" w:rsidP="00382A08">
      <w:pPr>
        <w:spacing w:before="120" w:after="280" w:afterAutospacing="1"/>
        <w:jc w:val="both"/>
        <w:rPr>
          <w:sz w:val="26"/>
          <w:szCs w:val="26"/>
        </w:rPr>
      </w:pPr>
      <w:r w:rsidRPr="00D01E86">
        <w:rPr>
          <w:b/>
          <w:bCs/>
          <w:sz w:val="26"/>
          <w:szCs w:val="26"/>
        </w:rPr>
        <w:lastRenderedPageBreak/>
        <w:t>II</w:t>
      </w:r>
      <w:r w:rsidRPr="00D01E86">
        <w:rPr>
          <w:b/>
          <w:bCs/>
          <w:sz w:val="26"/>
          <w:szCs w:val="26"/>
          <w:lang w:val="vi-VN"/>
        </w:rPr>
        <w:t>. Chi tiết về sản phẩm</w:t>
      </w:r>
    </w:p>
    <w:p w14:paraId="71C7BF0A" w14:textId="77777777" w:rsidR="00382A08" w:rsidRPr="00D01E86" w:rsidRDefault="00382A08" w:rsidP="00382A08">
      <w:pPr>
        <w:spacing w:before="120" w:after="280" w:afterAutospacing="1"/>
        <w:jc w:val="both"/>
        <w:rPr>
          <w:sz w:val="26"/>
          <w:szCs w:val="26"/>
        </w:rPr>
      </w:pPr>
      <w:r w:rsidRPr="00D01E86">
        <w:rPr>
          <w:b/>
          <w:bCs/>
          <w:sz w:val="26"/>
          <w:szCs w:val="26"/>
          <w:lang w:val="vi-VN"/>
        </w:rPr>
        <w:t>1. Tên sản phẩm, dạng bào chế:</w:t>
      </w:r>
    </w:p>
    <w:p w14:paraId="16F8C7B7" w14:textId="77777777" w:rsidR="00382A08" w:rsidRPr="00D01E86" w:rsidRDefault="00382A08" w:rsidP="00382A08">
      <w:pPr>
        <w:spacing w:before="120" w:after="280" w:afterAutospacing="1"/>
        <w:jc w:val="both"/>
        <w:rPr>
          <w:sz w:val="26"/>
          <w:szCs w:val="26"/>
        </w:rPr>
      </w:pPr>
      <w:r w:rsidRPr="00D01E86">
        <w:rPr>
          <w:sz w:val="26"/>
          <w:szCs w:val="26"/>
          <w:lang w:val="vi-VN"/>
        </w:rPr>
        <w:t>1.1. Tên thương mại:</w:t>
      </w:r>
    </w:p>
    <w:p w14:paraId="61126C4E" w14:textId="77777777" w:rsidR="00382A08" w:rsidRPr="00D01E86" w:rsidRDefault="00382A08" w:rsidP="00382A08">
      <w:pPr>
        <w:spacing w:before="120" w:after="280" w:afterAutospacing="1"/>
        <w:jc w:val="both"/>
        <w:rPr>
          <w:sz w:val="26"/>
          <w:szCs w:val="26"/>
        </w:rPr>
      </w:pPr>
      <w:r w:rsidRPr="00D01E86">
        <w:rPr>
          <w:sz w:val="26"/>
          <w:szCs w:val="26"/>
          <w:lang w:val="vi-VN"/>
        </w:rPr>
        <w:t>1.2. Dạng bào chế:</w:t>
      </w:r>
    </w:p>
    <w:p w14:paraId="1AD1C85A" w14:textId="77777777" w:rsidR="00382A08" w:rsidRPr="00D01E86" w:rsidRDefault="00382A08" w:rsidP="00382A08">
      <w:pPr>
        <w:spacing w:before="120" w:after="280" w:afterAutospacing="1"/>
        <w:jc w:val="both"/>
        <w:rPr>
          <w:sz w:val="26"/>
          <w:szCs w:val="26"/>
        </w:rPr>
      </w:pPr>
      <w:r w:rsidRPr="00D01E86">
        <w:rPr>
          <w:sz w:val="26"/>
          <w:szCs w:val="26"/>
          <w:lang w:val="vi-VN"/>
        </w:rPr>
        <w:t>1.3. Đường dùng:</w:t>
      </w:r>
    </w:p>
    <w:p w14:paraId="7CFFDA44" w14:textId="77777777" w:rsidR="00382A08" w:rsidRPr="00D01E86" w:rsidRDefault="00382A08" w:rsidP="00382A08">
      <w:pPr>
        <w:spacing w:before="120" w:after="280" w:afterAutospacing="1"/>
        <w:jc w:val="both"/>
        <w:rPr>
          <w:sz w:val="26"/>
          <w:szCs w:val="26"/>
        </w:rPr>
      </w:pPr>
      <w:r w:rsidRPr="00D01E86">
        <w:rPr>
          <w:sz w:val="26"/>
          <w:szCs w:val="26"/>
          <w:lang w:val="vi-VN"/>
        </w:rPr>
        <w:t>1.4. Giấy đăng ký s</w:t>
      </w:r>
      <w:r w:rsidRPr="00D01E86">
        <w:rPr>
          <w:sz w:val="26"/>
          <w:szCs w:val="26"/>
        </w:rPr>
        <w:t>ố</w:t>
      </w:r>
      <w:r w:rsidRPr="00D01E86">
        <w:rPr>
          <w:sz w:val="26"/>
          <w:szCs w:val="26"/>
          <w:vertAlign w:val="superscript"/>
        </w:rPr>
        <w:t>2</w:t>
      </w:r>
      <w:r w:rsidRPr="00D01E86">
        <w:rPr>
          <w:sz w:val="26"/>
          <w:szCs w:val="26"/>
          <w:lang w:val="vi-VN"/>
        </w:rPr>
        <w:t>:</w:t>
      </w:r>
      <w:r w:rsidRPr="00D01E86">
        <w:rPr>
          <w:sz w:val="26"/>
          <w:szCs w:val="26"/>
        </w:rPr>
        <w:t>                </w:t>
      </w:r>
      <w:r w:rsidRPr="00D01E86">
        <w:rPr>
          <w:sz w:val="26"/>
          <w:szCs w:val="26"/>
          <w:lang w:val="vi-VN"/>
        </w:rPr>
        <w:t>ngày cấp:</w:t>
      </w:r>
      <w:r w:rsidRPr="00D01E86">
        <w:rPr>
          <w:sz w:val="26"/>
          <w:szCs w:val="26"/>
        </w:rPr>
        <w:t>                                </w:t>
      </w:r>
      <w:r w:rsidRPr="00D01E86">
        <w:rPr>
          <w:sz w:val="26"/>
          <w:szCs w:val="26"/>
          <w:lang w:val="vi-VN"/>
        </w:rPr>
        <w:t>ngày hết hạn:</w:t>
      </w:r>
    </w:p>
    <w:p w14:paraId="7E655E08" w14:textId="77777777" w:rsidR="00382A08" w:rsidRPr="00D01E86" w:rsidRDefault="00382A08" w:rsidP="00382A08">
      <w:pPr>
        <w:spacing w:before="120" w:after="280" w:afterAutospacing="1"/>
        <w:jc w:val="both"/>
        <w:rPr>
          <w:sz w:val="26"/>
          <w:szCs w:val="26"/>
        </w:rPr>
      </w:pPr>
      <w:r w:rsidRPr="00D01E86">
        <w:rPr>
          <w:b/>
          <w:bCs/>
          <w:sz w:val="26"/>
          <w:szCs w:val="26"/>
          <w:lang w:val="vi-VN"/>
        </w:rPr>
        <w:t>2. Mô tả sản phẩm:</w:t>
      </w:r>
    </w:p>
    <w:p w14:paraId="11D55883" w14:textId="77777777" w:rsidR="00382A08" w:rsidRPr="00D01E86" w:rsidRDefault="00382A08" w:rsidP="00382A08">
      <w:pPr>
        <w:spacing w:before="120" w:after="280" w:afterAutospacing="1"/>
        <w:jc w:val="both"/>
        <w:rPr>
          <w:sz w:val="26"/>
          <w:szCs w:val="26"/>
        </w:rPr>
      </w:pPr>
      <w:r w:rsidRPr="00D01E86">
        <w:rPr>
          <w:sz w:val="26"/>
          <w:szCs w:val="26"/>
          <w:lang w:val="vi-VN"/>
        </w:rPr>
        <w:t>2.1. Mô tả dạng bào chế:</w:t>
      </w:r>
    </w:p>
    <w:p w14:paraId="40B159F4" w14:textId="77777777" w:rsidR="00382A08" w:rsidRPr="00D01E86" w:rsidRDefault="00382A08" w:rsidP="00382A08">
      <w:pPr>
        <w:spacing w:before="120" w:after="280" w:afterAutospacing="1"/>
        <w:jc w:val="both"/>
        <w:rPr>
          <w:sz w:val="26"/>
          <w:szCs w:val="26"/>
        </w:rPr>
      </w:pPr>
      <w:r w:rsidRPr="00D01E86">
        <w:rPr>
          <w:sz w:val="26"/>
          <w:szCs w:val="26"/>
          <w:lang w:val="vi-VN"/>
        </w:rPr>
        <w:t>2.2. Mô tả quy cách đóng gói:</w:t>
      </w:r>
    </w:p>
    <w:p w14:paraId="6ED4C09A" w14:textId="77777777" w:rsidR="00382A08" w:rsidRPr="00D01E86" w:rsidRDefault="00382A08" w:rsidP="00382A08">
      <w:pPr>
        <w:spacing w:before="120" w:after="280" w:afterAutospacing="1"/>
        <w:jc w:val="both"/>
        <w:rPr>
          <w:sz w:val="26"/>
          <w:szCs w:val="26"/>
        </w:rPr>
      </w:pPr>
      <w:r w:rsidRPr="00D01E86">
        <w:rPr>
          <w:sz w:val="26"/>
          <w:szCs w:val="26"/>
          <w:lang w:val="vi-VN"/>
        </w:rPr>
        <w:t>2.3. Tiêu chuẩn chất lượng:</w:t>
      </w:r>
    </w:p>
    <w:p w14:paraId="72EDC16A" w14:textId="77777777" w:rsidR="00382A08" w:rsidRPr="00D01E86" w:rsidRDefault="00382A08" w:rsidP="00382A08">
      <w:pPr>
        <w:spacing w:before="120" w:after="280" w:afterAutospacing="1"/>
        <w:jc w:val="both"/>
        <w:rPr>
          <w:sz w:val="26"/>
          <w:szCs w:val="26"/>
        </w:rPr>
      </w:pPr>
      <w:r w:rsidRPr="00D01E86">
        <w:rPr>
          <w:sz w:val="26"/>
          <w:szCs w:val="26"/>
          <w:lang w:val="vi-VN"/>
        </w:rPr>
        <w:t xml:space="preserve">2.4. Hạn </w:t>
      </w:r>
      <w:r w:rsidRPr="00D01E86">
        <w:rPr>
          <w:sz w:val="26"/>
          <w:szCs w:val="26"/>
        </w:rPr>
        <w:t>d</w:t>
      </w:r>
      <w:r w:rsidRPr="00D01E86">
        <w:rPr>
          <w:sz w:val="26"/>
          <w:szCs w:val="26"/>
          <w:lang w:val="vi-VN"/>
        </w:rPr>
        <w:t>ùng:</w:t>
      </w:r>
    </w:p>
    <w:p w14:paraId="2621E7E3" w14:textId="77777777" w:rsidR="00382A08" w:rsidRPr="00D01E86" w:rsidRDefault="00382A08" w:rsidP="00382A08">
      <w:pPr>
        <w:spacing w:before="120" w:after="280" w:afterAutospacing="1"/>
        <w:jc w:val="both"/>
        <w:rPr>
          <w:sz w:val="26"/>
          <w:szCs w:val="26"/>
        </w:rPr>
      </w:pPr>
      <w:r w:rsidRPr="00D01E86">
        <w:rPr>
          <w:sz w:val="26"/>
          <w:szCs w:val="26"/>
          <w:lang w:val="vi-VN"/>
        </w:rPr>
        <w:t>2.5. Điều kiện bảo quản:</w:t>
      </w:r>
    </w:p>
    <w:p w14:paraId="7DC9A3FC" w14:textId="77777777" w:rsidR="00382A08" w:rsidRPr="00D01E86" w:rsidRDefault="00382A08" w:rsidP="00382A08">
      <w:pPr>
        <w:spacing w:before="120" w:after="280" w:afterAutospacing="1"/>
        <w:jc w:val="both"/>
        <w:rPr>
          <w:sz w:val="26"/>
          <w:szCs w:val="26"/>
        </w:rPr>
      </w:pPr>
      <w:r w:rsidRPr="00D01E86">
        <w:rPr>
          <w:b/>
          <w:bCs/>
          <w:sz w:val="26"/>
          <w:szCs w:val="26"/>
          <w:lang w:val="vi-VN"/>
        </w:rPr>
        <w:t>3. Công thức (bao gồm hàm lượ</w:t>
      </w:r>
      <w:r w:rsidRPr="00D01E86">
        <w:rPr>
          <w:b/>
          <w:bCs/>
          <w:sz w:val="26"/>
          <w:szCs w:val="26"/>
        </w:rPr>
        <w:t>n</w:t>
      </w:r>
      <w:r w:rsidRPr="00D01E86">
        <w:rPr>
          <w:b/>
          <w:bCs/>
          <w:sz w:val="26"/>
          <w:szCs w:val="26"/>
          <w:lang w:val="vi-VN"/>
        </w:rPr>
        <w:t>g dược liệu và tá dược) cho một đ</w:t>
      </w:r>
      <w:r w:rsidRPr="00D01E86">
        <w:rPr>
          <w:b/>
          <w:bCs/>
          <w:sz w:val="26"/>
          <w:szCs w:val="26"/>
        </w:rPr>
        <w:t>ơn</w:t>
      </w:r>
      <w:r w:rsidRPr="00D01E86">
        <w:rPr>
          <w:b/>
          <w:bCs/>
          <w:sz w:val="26"/>
          <w:szCs w:val="26"/>
          <w:lang w:val="vi-VN"/>
        </w:rPr>
        <w:t xml:space="preserve"> vị chia liều nhỏ nhất hoặc cho một đơn vị đóng gói nhỏ nhất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86"/>
        <w:gridCol w:w="2488"/>
        <w:gridCol w:w="1602"/>
        <w:gridCol w:w="1469"/>
        <w:gridCol w:w="1427"/>
        <w:gridCol w:w="1420"/>
      </w:tblGrid>
      <w:tr w:rsidR="00E6796B" w:rsidRPr="00723BF7" w14:paraId="111E5F1A" w14:textId="77777777" w:rsidTr="00382A08">
        <w:tc>
          <w:tcPr>
            <w:tcW w:w="377"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BA5076A" w14:textId="77777777" w:rsidR="00382A08" w:rsidRPr="00D01E86" w:rsidRDefault="00382A08" w:rsidP="00382A08">
            <w:pPr>
              <w:spacing w:before="120"/>
              <w:jc w:val="center"/>
              <w:rPr>
                <w:sz w:val="26"/>
                <w:szCs w:val="26"/>
              </w:rPr>
            </w:pPr>
            <w:r w:rsidRPr="00D01E86">
              <w:rPr>
                <w:sz w:val="26"/>
                <w:szCs w:val="26"/>
                <w:lang w:val="vi-VN"/>
              </w:rPr>
              <w:t>TT</w:t>
            </w:r>
          </w:p>
        </w:tc>
        <w:tc>
          <w:tcPr>
            <w:tcW w:w="136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51A3391" w14:textId="77777777" w:rsidR="00382A08" w:rsidRPr="00D01E86" w:rsidRDefault="00382A08" w:rsidP="00382A08">
            <w:pPr>
              <w:spacing w:before="120"/>
              <w:jc w:val="center"/>
              <w:rPr>
                <w:sz w:val="26"/>
                <w:szCs w:val="26"/>
              </w:rPr>
            </w:pPr>
            <w:r w:rsidRPr="00D01E86">
              <w:rPr>
                <w:sz w:val="26"/>
                <w:szCs w:val="26"/>
                <w:lang w:val="vi-VN"/>
              </w:rPr>
              <w:t>Thành phần</w:t>
            </w:r>
          </w:p>
        </w:tc>
        <w:tc>
          <w:tcPr>
            <w:tcW w:w="88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9391526" w14:textId="77777777" w:rsidR="00382A08" w:rsidRPr="00D01E86" w:rsidRDefault="00382A08" w:rsidP="00382A08">
            <w:pPr>
              <w:spacing w:before="120"/>
              <w:jc w:val="center"/>
              <w:rPr>
                <w:sz w:val="26"/>
                <w:szCs w:val="26"/>
              </w:rPr>
            </w:pPr>
            <w:r w:rsidRPr="00D01E86">
              <w:rPr>
                <w:sz w:val="26"/>
                <w:szCs w:val="26"/>
                <w:lang w:val="vi-VN"/>
              </w:rPr>
              <w:t>Hàm lượng</w:t>
            </w:r>
          </w:p>
        </w:tc>
        <w:tc>
          <w:tcPr>
            <w:tcW w:w="80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DED139E" w14:textId="77777777" w:rsidR="00382A08" w:rsidRPr="00D01E86" w:rsidRDefault="00382A08" w:rsidP="00382A08">
            <w:pPr>
              <w:spacing w:before="120"/>
              <w:jc w:val="center"/>
              <w:rPr>
                <w:sz w:val="26"/>
                <w:szCs w:val="26"/>
              </w:rPr>
            </w:pPr>
            <w:r w:rsidRPr="00D01E86">
              <w:rPr>
                <w:sz w:val="26"/>
                <w:szCs w:val="26"/>
                <w:lang w:val="vi-VN"/>
              </w:rPr>
              <w:t>Xác định dược liệu/ tá dược</w:t>
            </w:r>
          </w:p>
        </w:tc>
        <w:tc>
          <w:tcPr>
            <w:tcW w:w="78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B1672CF" w14:textId="77777777" w:rsidR="00382A08" w:rsidRPr="00D01E86" w:rsidRDefault="00382A08" w:rsidP="00382A08">
            <w:pPr>
              <w:spacing w:before="120"/>
              <w:jc w:val="center"/>
              <w:rPr>
                <w:sz w:val="26"/>
                <w:szCs w:val="26"/>
              </w:rPr>
            </w:pPr>
            <w:r w:rsidRPr="00D01E86">
              <w:rPr>
                <w:sz w:val="26"/>
                <w:szCs w:val="26"/>
                <w:lang w:val="vi-VN"/>
              </w:rPr>
              <w:t>Nhà sản xuất (tên, địa chỉ)</w:t>
            </w:r>
          </w:p>
        </w:tc>
        <w:tc>
          <w:tcPr>
            <w:tcW w:w="78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73F43F2" w14:textId="77777777" w:rsidR="00382A08" w:rsidRPr="00D01E86" w:rsidRDefault="00382A08" w:rsidP="00382A08">
            <w:pPr>
              <w:spacing w:before="120"/>
              <w:jc w:val="center"/>
              <w:rPr>
                <w:sz w:val="26"/>
                <w:szCs w:val="26"/>
              </w:rPr>
            </w:pPr>
            <w:r w:rsidRPr="00D01E86">
              <w:rPr>
                <w:sz w:val="26"/>
                <w:szCs w:val="26"/>
                <w:lang w:val="vi-VN"/>
              </w:rPr>
              <w:t>Tiêu chuẩn</w:t>
            </w:r>
            <w:r w:rsidRPr="00D01E86">
              <w:rPr>
                <w:sz w:val="26"/>
                <w:szCs w:val="26"/>
                <w:vertAlign w:val="superscript"/>
              </w:rPr>
              <w:t>3</w:t>
            </w:r>
          </w:p>
        </w:tc>
      </w:tr>
      <w:tr w:rsidR="00E6796B" w:rsidRPr="00723BF7" w14:paraId="3447F955" w14:textId="77777777" w:rsidTr="00382A08">
        <w:tblPrEx>
          <w:tblBorders>
            <w:top w:val="none" w:sz="0" w:space="0" w:color="auto"/>
            <w:bottom w:val="none" w:sz="0" w:space="0" w:color="auto"/>
            <w:insideH w:val="none" w:sz="0" w:space="0" w:color="auto"/>
            <w:insideV w:val="none" w:sz="0" w:space="0" w:color="auto"/>
          </w:tblBorders>
        </w:tblPrEx>
        <w:tc>
          <w:tcPr>
            <w:tcW w:w="37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55332729" w14:textId="77777777" w:rsidR="00382A08" w:rsidRPr="00D01E86" w:rsidRDefault="00382A08" w:rsidP="00382A08">
            <w:pPr>
              <w:spacing w:before="120"/>
              <w:rPr>
                <w:sz w:val="26"/>
                <w:szCs w:val="26"/>
              </w:rPr>
            </w:pPr>
            <w:r w:rsidRPr="00D01E86">
              <w:rPr>
                <w:sz w:val="26"/>
                <w:szCs w:val="26"/>
                <w:lang w:val="vi-VN"/>
              </w:rPr>
              <w:t>1</w:t>
            </w:r>
          </w:p>
        </w:tc>
        <w:tc>
          <w:tcPr>
            <w:tcW w:w="136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6722B02" w14:textId="77777777" w:rsidR="00382A08" w:rsidRPr="00D01E86" w:rsidRDefault="00382A08" w:rsidP="00382A08">
            <w:pPr>
              <w:spacing w:before="120"/>
              <w:jc w:val="center"/>
              <w:rPr>
                <w:sz w:val="26"/>
                <w:szCs w:val="26"/>
              </w:rPr>
            </w:pPr>
            <w:r w:rsidRPr="00D01E86">
              <w:rPr>
                <w:sz w:val="26"/>
                <w:szCs w:val="26"/>
                <w:lang w:val="vi-VN"/>
              </w:rPr>
              <w:t> </w:t>
            </w:r>
          </w:p>
        </w:tc>
        <w:tc>
          <w:tcPr>
            <w:tcW w:w="88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4E8C0C6" w14:textId="77777777" w:rsidR="00382A08" w:rsidRPr="00D01E86" w:rsidRDefault="00382A08" w:rsidP="00382A08">
            <w:pPr>
              <w:spacing w:before="120"/>
              <w:jc w:val="center"/>
              <w:rPr>
                <w:sz w:val="26"/>
                <w:szCs w:val="26"/>
              </w:rPr>
            </w:pPr>
            <w:r w:rsidRPr="00D01E86">
              <w:rPr>
                <w:sz w:val="26"/>
                <w:szCs w:val="26"/>
                <w:lang w:val="vi-VN"/>
              </w:rPr>
              <w:t> </w:t>
            </w:r>
          </w:p>
        </w:tc>
        <w:tc>
          <w:tcPr>
            <w:tcW w:w="80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038259F" w14:textId="77777777" w:rsidR="00382A08" w:rsidRPr="00D01E86" w:rsidRDefault="00382A08" w:rsidP="00382A08">
            <w:pPr>
              <w:spacing w:before="120"/>
              <w:jc w:val="center"/>
              <w:rPr>
                <w:sz w:val="26"/>
                <w:szCs w:val="26"/>
              </w:rPr>
            </w:pPr>
            <w:r w:rsidRPr="00D01E86">
              <w:rPr>
                <w:sz w:val="26"/>
                <w:szCs w:val="26"/>
                <w:lang w:val="vi-VN"/>
              </w:rPr>
              <w:t> </w:t>
            </w:r>
          </w:p>
        </w:tc>
        <w:tc>
          <w:tcPr>
            <w:tcW w:w="78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5083FB8" w14:textId="77777777" w:rsidR="00382A08" w:rsidRPr="00D01E86" w:rsidRDefault="00382A08" w:rsidP="00382A08">
            <w:pPr>
              <w:spacing w:before="120"/>
              <w:jc w:val="center"/>
              <w:rPr>
                <w:sz w:val="26"/>
                <w:szCs w:val="26"/>
              </w:rPr>
            </w:pPr>
            <w:r w:rsidRPr="00D01E86">
              <w:rPr>
                <w:sz w:val="26"/>
                <w:szCs w:val="26"/>
                <w:lang w:val="vi-VN"/>
              </w:rPr>
              <w:t> </w:t>
            </w:r>
          </w:p>
        </w:tc>
        <w:tc>
          <w:tcPr>
            <w:tcW w:w="7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8815288" w14:textId="77777777" w:rsidR="00382A08" w:rsidRPr="00D01E86" w:rsidRDefault="00382A08" w:rsidP="00382A08">
            <w:pPr>
              <w:spacing w:before="120"/>
              <w:jc w:val="center"/>
              <w:rPr>
                <w:sz w:val="26"/>
                <w:szCs w:val="26"/>
              </w:rPr>
            </w:pPr>
            <w:r w:rsidRPr="00D01E86">
              <w:rPr>
                <w:sz w:val="26"/>
                <w:szCs w:val="26"/>
                <w:lang w:val="vi-VN"/>
              </w:rPr>
              <w:t> </w:t>
            </w:r>
          </w:p>
        </w:tc>
      </w:tr>
      <w:tr w:rsidR="00E6796B" w:rsidRPr="00723BF7" w14:paraId="753AA5CC" w14:textId="77777777" w:rsidTr="00382A08">
        <w:tblPrEx>
          <w:tblBorders>
            <w:top w:val="none" w:sz="0" w:space="0" w:color="auto"/>
            <w:bottom w:val="none" w:sz="0" w:space="0" w:color="auto"/>
            <w:insideH w:val="none" w:sz="0" w:space="0" w:color="auto"/>
            <w:insideV w:val="none" w:sz="0" w:space="0" w:color="auto"/>
          </w:tblBorders>
        </w:tblPrEx>
        <w:tc>
          <w:tcPr>
            <w:tcW w:w="37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835081F" w14:textId="77777777" w:rsidR="00382A08" w:rsidRPr="00D01E86" w:rsidRDefault="00382A08" w:rsidP="00382A08">
            <w:pPr>
              <w:spacing w:before="120"/>
              <w:rPr>
                <w:sz w:val="26"/>
                <w:szCs w:val="26"/>
              </w:rPr>
            </w:pPr>
            <w:r w:rsidRPr="00D01E86">
              <w:rPr>
                <w:sz w:val="26"/>
                <w:szCs w:val="26"/>
                <w:lang w:val="vi-VN"/>
              </w:rPr>
              <w:t>2</w:t>
            </w:r>
          </w:p>
        </w:tc>
        <w:tc>
          <w:tcPr>
            <w:tcW w:w="136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58569B9" w14:textId="77777777" w:rsidR="00382A08" w:rsidRPr="00D01E86" w:rsidRDefault="00382A08" w:rsidP="00382A08">
            <w:pPr>
              <w:spacing w:before="120"/>
              <w:jc w:val="center"/>
              <w:rPr>
                <w:sz w:val="26"/>
                <w:szCs w:val="26"/>
              </w:rPr>
            </w:pPr>
            <w:r w:rsidRPr="00D01E86">
              <w:rPr>
                <w:sz w:val="26"/>
                <w:szCs w:val="26"/>
                <w:lang w:val="vi-VN"/>
              </w:rPr>
              <w:t> </w:t>
            </w:r>
          </w:p>
        </w:tc>
        <w:tc>
          <w:tcPr>
            <w:tcW w:w="88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A35BD97" w14:textId="77777777" w:rsidR="00382A08" w:rsidRPr="00D01E86" w:rsidRDefault="00382A08" w:rsidP="00382A08">
            <w:pPr>
              <w:spacing w:before="120"/>
              <w:jc w:val="center"/>
              <w:rPr>
                <w:sz w:val="26"/>
                <w:szCs w:val="26"/>
              </w:rPr>
            </w:pPr>
            <w:r w:rsidRPr="00D01E86">
              <w:rPr>
                <w:sz w:val="26"/>
                <w:szCs w:val="26"/>
                <w:lang w:val="vi-VN"/>
              </w:rPr>
              <w:t> </w:t>
            </w:r>
          </w:p>
        </w:tc>
        <w:tc>
          <w:tcPr>
            <w:tcW w:w="80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AB72C76" w14:textId="77777777" w:rsidR="00382A08" w:rsidRPr="00D01E86" w:rsidRDefault="00382A08" w:rsidP="00382A08">
            <w:pPr>
              <w:spacing w:before="120"/>
              <w:jc w:val="center"/>
              <w:rPr>
                <w:sz w:val="26"/>
                <w:szCs w:val="26"/>
              </w:rPr>
            </w:pPr>
            <w:r w:rsidRPr="00D01E86">
              <w:rPr>
                <w:sz w:val="26"/>
                <w:szCs w:val="26"/>
                <w:lang w:val="vi-VN"/>
              </w:rPr>
              <w:t> </w:t>
            </w:r>
          </w:p>
        </w:tc>
        <w:tc>
          <w:tcPr>
            <w:tcW w:w="78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0318635" w14:textId="77777777" w:rsidR="00382A08" w:rsidRPr="00D01E86" w:rsidRDefault="00382A08" w:rsidP="00382A08">
            <w:pPr>
              <w:spacing w:before="120"/>
              <w:jc w:val="center"/>
              <w:rPr>
                <w:sz w:val="26"/>
                <w:szCs w:val="26"/>
              </w:rPr>
            </w:pPr>
            <w:r w:rsidRPr="00D01E86">
              <w:rPr>
                <w:sz w:val="26"/>
                <w:szCs w:val="26"/>
                <w:lang w:val="vi-VN"/>
              </w:rPr>
              <w:t> </w:t>
            </w:r>
          </w:p>
        </w:tc>
        <w:tc>
          <w:tcPr>
            <w:tcW w:w="7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6F662D7" w14:textId="77777777" w:rsidR="00382A08" w:rsidRPr="00D01E86" w:rsidRDefault="00382A08" w:rsidP="00382A08">
            <w:pPr>
              <w:spacing w:before="120"/>
              <w:jc w:val="center"/>
              <w:rPr>
                <w:sz w:val="26"/>
                <w:szCs w:val="26"/>
              </w:rPr>
            </w:pPr>
            <w:r w:rsidRPr="00D01E86">
              <w:rPr>
                <w:sz w:val="26"/>
                <w:szCs w:val="26"/>
                <w:lang w:val="vi-VN"/>
              </w:rPr>
              <w:t> </w:t>
            </w:r>
          </w:p>
        </w:tc>
      </w:tr>
    </w:tbl>
    <w:p w14:paraId="65F77F30" w14:textId="77777777" w:rsidR="00382A08" w:rsidRPr="00D01E86" w:rsidRDefault="00382A08" w:rsidP="00382A08">
      <w:pPr>
        <w:spacing w:before="120" w:after="280" w:afterAutospacing="1"/>
        <w:jc w:val="both"/>
        <w:rPr>
          <w:sz w:val="26"/>
          <w:szCs w:val="26"/>
        </w:rPr>
      </w:pPr>
      <w:r w:rsidRPr="00D01E86">
        <w:rPr>
          <w:b/>
          <w:bCs/>
          <w:sz w:val="26"/>
          <w:szCs w:val="26"/>
          <w:lang w:val="vi-VN"/>
        </w:rPr>
        <w:t>III. Các giấy tờ kèm theo bao gồm:</w:t>
      </w:r>
    </w:p>
    <w:p w14:paraId="62D74CD8" w14:textId="77777777" w:rsidR="00382A08" w:rsidRPr="00D01E86" w:rsidRDefault="00382A08" w:rsidP="00382A08">
      <w:pPr>
        <w:spacing w:before="120" w:after="280" w:afterAutospacing="1"/>
        <w:jc w:val="both"/>
        <w:rPr>
          <w:sz w:val="26"/>
          <w:szCs w:val="26"/>
        </w:rPr>
      </w:pPr>
      <w:r w:rsidRPr="00D01E86">
        <w:rPr>
          <w:sz w:val="26"/>
          <w:szCs w:val="26"/>
          <w:lang w:val="vi-VN"/>
        </w:rPr>
        <w:t xml:space="preserve">1. Hồ </w:t>
      </w:r>
      <w:r w:rsidRPr="00D01E86">
        <w:rPr>
          <w:sz w:val="26"/>
          <w:szCs w:val="26"/>
        </w:rPr>
        <w:t>sơ</w:t>
      </w:r>
      <w:r w:rsidRPr="00D01E86">
        <w:rPr>
          <w:sz w:val="26"/>
          <w:szCs w:val="26"/>
          <w:lang w:val="vi-VN"/>
        </w:rPr>
        <w:t xml:space="preserve"> hành chính</w:t>
      </w:r>
    </w:p>
    <w:p w14:paraId="78ABF6B2" w14:textId="77777777" w:rsidR="00382A08" w:rsidRPr="00D01E86" w:rsidRDefault="00382A08" w:rsidP="00382A08">
      <w:pPr>
        <w:spacing w:before="120" w:after="280" w:afterAutospacing="1"/>
        <w:jc w:val="both"/>
        <w:rPr>
          <w:sz w:val="26"/>
          <w:szCs w:val="26"/>
        </w:rPr>
      </w:pPr>
      <w:r w:rsidRPr="00D01E86">
        <w:rPr>
          <w:sz w:val="26"/>
          <w:szCs w:val="26"/>
          <w:lang w:val="vi-VN"/>
        </w:rPr>
        <w:t>2. H</w:t>
      </w:r>
      <w:r w:rsidRPr="00D01E86">
        <w:rPr>
          <w:sz w:val="26"/>
          <w:szCs w:val="26"/>
        </w:rPr>
        <w:t>ồ</w:t>
      </w:r>
      <w:r w:rsidRPr="00D01E86">
        <w:rPr>
          <w:sz w:val="26"/>
          <w:szCs w:val="26"/>
          <w:lang w:val="vi-VN"/>
        </w:rPr>
        <w:t xml:space="preserve"> sơ kỹ thuật</w:t>
      </w:r>
    </w:p>
    <w:p w14:paraId="78241102" w14:textId="77777777" w:rsidR="00382A08" w:rsidRPr="00D01E86" w:rsidRDefault="00382A08" w:rsidP="00382A08">
      <w:pPr>
        <w:spacing w:before="120" w:after="280" w:afterAutospacing="1"/>
        <w:jc w:val="both"/>
        <w:rPr>
          <w:sz w:val="26"/>
          <w:szCs w:val="26"/>
        </w:rPr>
      </w:pPr>
      <w:r w:rsidRPr="00D01E86">
        <w:rPr>
          <w:sz w:val="26"/>
          <w:szCs w:val="26"/>
          <w:lang w:val="vi-VN"/>
        </w:rPr>
        <w:t>3. Các tài liệu về sở h</w:t>
      </w:r>
      <w:r w:rsidRPr="00D01E86">
        <w:rPr>
          <w:sz w:val="26"/>
          <w:szCs w:val="26"/>
        </w:rPr>
        <w:t>ữ</w:t>
      </w:r>
      <w:r w:rsidRPr="00D01E86">
        <w:rPr>
          <w:sz w:val="26"/>
          <w:szCs w:val="26"/>
          <w:lang w:val="vi-VN"/>
        </w:rPr>
        <w:t>u trí tuệ (nếu có)</w:t>
      </w:r>
    </w:p>
    <w:p w14:paraId="1AAD6DCB" w14:textId="77777777" w:rsidR="00382A08" w:rsidRPr="00D01E86" w:rsidRDefault="00382A08" w:rsidP="00382A08">
      <w:pPr>
        <w:spacing w:before="120" w:after="280" w:afterAutospacing="1"/>
        <w:jc w:val="both"/>
        <w:rPr>
          <w:sz w:val="26"/>
          <w:szCs w:val="26"/>
        </w:rPr>
      </w:pPr>
      <w:r w:rsidRPr="00D01E86">
        <w:rPr>
          <w:b/>
          <w:bCs/>
          <w:sz w:val="26"/>
          <w:szCs w:val="26"/>
          <w:lang w:val="vi-VN"/>
        </w:rPr>
        <w:t>IV. Đề nghị bảo mật dữ liệu đối với thuốc đăng ký</w:t>
      </w:r>
    </w:p>
    <w:p w14:paraId="0A59C629" w14:textId="77777777" w:rsidR="00382A08" w:rsidRPr="00D01E86" w:rsidRDefault="00382A08" w:rsidP="00382A08">
      <w:pPr>
        <w:spacing w:before="120" w:after="280" w:afterAutospacing="1"/>
        <w:jc w:val="both"/>
        <w:rPr>
          <w:sz w:val="26"/>
          <w:szCs w:val="26"/>
        </w:rPr>
      </w:pPr>
      <w:r w:rsidRPr="00D01E86">
        <w:rPr>
          <w:sz w:val="26"/>
          <w:szCs w:val="26"/>
          <w:lang w:val="vi-VN"/>
        </w:rPr>
        <w:t>Cơ sở đ</w:t>
      </w:r>
      <w:r w:rsidRPr="00D01E86">
        <w:rPr>
          <w:sz w:val="26"/>
          <w:szCs w:val="26"/>
        </w:rPr>
        <w:t>ă</w:t>
      </w:r>
      <w:r w:rsidRPr="00D01E86">
        <w:rPr>
          <w:sz w:val="26"/>
          <w:szCs w:val="26"/>
          <w:lang w:val="vi-VN"/>
        </w:rPr>
        <w:t xml:space="preserve">ng ký thuốc đề nghị Cục Quản lý Y, </w:t>
      </w:r>
      <w:r w:rsidRPr="00D01E86">
        <w:rPr>
          <w:sz w:val="26"/>
          <w:szCs w:val="26"/>
        </w:rPr>
        <w:t>d</w:t>
      </w:r>
      <w:r w:rsidRPr="00D01E86">
        <w:rPr>
          <w:sz w:val="26"/>
          <w:szCs w:val="26"/>
          <w:lang w:val="vi-VN"/>
        </w:rPr>
        <w:t>ược cổ truyền xem xét thực hiện bảo mật đối với các dữ liệu sau đây được nộp kèm theo hồ sơ đăng ký thuốc:</w:t>
      </w:r>
    </w:p>
    <w:p w14:paraId="3113DC53" w14:textId="77777777" w:rsidR="00382A08" w:rsidRPr="00D01E86" w:rsidRDefault="00382A08" w:rsidP="00382A08">
      <w:pPr>
        <w:spacing w:before="120" w:after="280" w:afterAutospacing="1"/>
        <w:jc w:val="both"/>
        <w:rPr>
          <w:sz w:val="26"/>
          <w:szCs w:val="26"/>
        </w:rPr>
      </w:pPr>
      <w:r w:rsidRPr="00D01E86">
        <w:rPr>
          <w:sz w:val="26"/>
          <w:szCs w:val="26"/>
          <w:lang w:val="vi-VN"/>
        </w:rPr>
        <w:t>□ Dữ liệu thử nghiệm độc tính (Tài liệu số ....)</w:t>
      </w:r>
    </w:p>
    <w:p w14:paraId="61F8364A" w14:textId="77777777" w:rsidR="00382A08" w:rsidRPr="00D01E86" w:rsidRDefault="00382A08" w:rsidP="00382A08">
      <w:pPr>
        <w:spacing w:before="120" w:after="280" w:afterAutospacing="1"/>
        <w:jc w:val="both"/>
        <w:rPr>
          <w:sz w:val="26"/>
          <w:szCs w:val="26"/>
        </w:rPr>
      </w:pPr>
      <w:r w:rsidRPr="00D01E86">
        <w:rPr>
          <w:sz w:val="26"/>
          <w:szCs w:val="26"/>
          <w:lang w:val="vi-VN"/>
        </w:rPr>
        <w:lastRenderedPageBreak/>
        <w:t>□ Dữ liệu thử thuốc trên lâm sàng (Tài liệu số ....)</w:t>
      </w:r>
    </w:p>
    <w:p w14:paraId="0A47A26E" w14:textId="77777777" w:rsidR="00382A08" w:rsidRPr="00D01E86" w:rsidRDefault="00382A08" w:rsidP="00382A08">
      <w:pPr>
        <w:spacing w:before="120" w:after="280" w:afterAutospacing="1"/>
        <w:jc w:val="both"/>
        <w:rPr>
          <w:sz w:val="26"/>
          <w:szCs w:val="26"/>
        </w:rPr>
      </w:pPr>
      <w:r w:rsidRPr="00D01E86">
        <w:rPr>
          <w:sz w:val="26"/>
          <w:szCs w:val="26"/>
          <w:lang w:val="vi-VN"/>
        </w:rPr>
        <w:t xml:space="preserve">Cơ sở </w:t>
      </w:r>
      <w:r w:rsidRPr="00D01E86">
        <w:rPr>
          <w:sz w:val="26"/>
          <w:szCs w:val="26"/>
        </w:rPr>
        <w:t>đ</w:t>
      </w:r>
      <w:r w:rsidRPr="00D01E86">
        <w:rPr>
          <w:sz w:val="26"/>
          <w:szCs w:val="26"/>
          <w:lang w:val="vi-VN"/>
        </w:rPr>
        <w:t>ăng ký thuốc xin cam kết các dữ liệu nêu trên đáp ứng đầy đủ các điều kiện bảo mật dữ liệu theo quy định của pháp luật và cơ sở đăng ký thuốc sẽ thực hiện nghĩa vụ chứng minh khi được cơ quan có thẩm quyền yêu cầu.</w:t>
      </w:r>
    </w:p>
    <w:p w14:paraId="792F1EDD" w14:textId="77777777" w:rsidR="00382A08" w:rsidRPr="00D01E86" w:rsidRDefault="00382A08" w:rsidP="00382A08">
      <w:pPr>
        <w:spacing w:before="120" w:after="280" w:afterAutospacing="1"/>
        <w:jc w:val="both"/>
        <w:rPr>
          <w:sz w:val="26"/>
          <w:szCs w:val="26"/>
        </w:rPr>
      </w:pPr>
      <w:r w:rsidRPr="00D01E86">
        <w:rPr>
          <w:b/>
          <w:bCs/>
          <w:sz w:val="26"/>
          <w:szCs w:val="26"/>
          <w:lang w:val="vi-VN"/>
        </w:rPr>
        <w:t>V. Cam kết của cơ sở đăng ký</w:t>
      </w:r>
    </w:p>
    <w:p w14:paraId="1FBFFA60" w14:textId="77777777" w:rsidR="00382A08" w:rsidRPr="00D01E86" w:rsidRDefault="00382A08" w:rsidP="00382A08">
      <w:pPr>
        <w:spacing w:before="120" w:after="280" w:afterAutospacing="1"/>
        <w:jc w:val="both"/>
        <w:rPr>
          <w:sz w:val="26"/>
          <w:szCs w:val="26"/>
        </w:rPr>
      </w:pPr>
      <w:r w:rsidRPr="00D01E86">
        <w:rPr>
          <w:sz w:val="26"/>
          <w:szCs w:val="26"/>
          <w:lang w:val="vi-VN"/>
        </w:rPr>
        <w:t>Cơ sở đăng ký thuốc xin cam kết:</w:t>
      </w:r>
    </w:p>
    <w:p w14:paraId="22F4F28B" w14:textId="77777777" w:rsidR="00382A08" w:rsidRPr="00D01E86" w:rsidRDefault="00382A08" w:rsidP="00382A08">
      <w:pPr>
        <w:spacing w:before="120" w:after="280" w:afterAutospacing="1"/>
        <w:jc w:val="both"/>
        <w:rPr>
          <w:sz w:val="26"/>
          <w:szCs w:val="26"/>
          <w:lang w:val="vi-VN"/>
        </w:rPr>
      </w:pPr>
      <w:r w:rsidRPr="00D01E86">
        <w:rPr>
          <w:sz w:val="26"/>
          <w:szCs w:val="26"/>
          <w:lang w:val="vi-VN"/>
        </w:rPr>
        <w:t xml:space="preserve">1. Đã kiểm tra, ký đóng dấu vào những phần liên quan ở tất cả các giấy từ nộp trong hồ sơ đăng ký thuốc này và xác nhận là đây là các giấy tờ hợp pháp, nội dung là </w:t>
      </w:r>
      <w:r w:rsidRPr="00D01E86">
        <w:rPr>
          <w:sz w:val="26"/>
          <w:szCs w:val="26"/>
        </w:rPr>
        <w:t>đ</w:t>
      </w:r>
      <w:r w:rsidRPr="00D01E86">
        <w:rPr>
          <w:sz w:val="26"/>
          <w:szCs w:val="26"/>
          <w:lang w:val="vi-VN"/>
        </w:rPr>
        <w:t>úng sự thật. Nếu có sự giả mạo, không đúng sự thật cơ sở đăng ký xin chịu hoàn toàn trách nhiệm và sẽ bị xử phạt theo quy định của pháp luật.</w:t>
      </w:r>
    </w:p>
    <w:p w14:paraId="2A0984C8" w14:textId="77777777" w:rsidR="00382A08" w:rsidRPr="00D01E86" w:rsidRDefault="00382A08" w:rsidP="00382A08">
      <w:pPr>
        <w:spacing w:before="120" w:after="280" w:afterAutospacing="1"/>
        <w:jc w:val="both"/>
        <w:rPr>
          <w:sz w:val="26"/>
          <w:szCs w:val="26"/>
          <w:lang w:val="vi-VN"/>
        </w:rPr>
      </w:pPr>
      <w:r w:rsidRPr="00D01E86">
        <w:rPr>
          <w:sz w:val="26"/>
          <w:szCs w:val="26"/>
          <w:lang w:val="vi-VN"/>
        </w:rPr>
        <w:t>2. Bảo đảm thuốc được sản xuất thuốc theo đúng hồ sơ đã nộp xin đăng ký thuốc.</w:t>
      </w:r>
    </w:p>
    <w:p w14:paraId="4A37AEAB" w14:textId="77777777" w:rsidR="00382A08" w:rsidRPr="00D01E86" w:rsidRDefault="00382A08" w:rsidP="00382A08">
      <w:pPr>
        <w:spacing w:before="120" w:after="280" w:afterAutospacing="1"/>
        <w:jc w:val="both"/>
        <w:rPr>
          <w:sz w:val="26"/>
          <w:szCs w:val="26"/>
          <w:lang w:val="vi-VN"/>
        </w:rPr>
      </w:pPr>
      <w:r w:rsidRPr="00D01E86">
        <w:rPr>
          <w:sz w:val="26"/>
          <w:szCs w:val="26"/>
          <w:lang w:val="vi-VN"/>
        </w:rPr>
        <w:t>3. Thông báo, xin phép cơ quan có thẩm quyền theo quy định khi có bất cứ thay đổi nào đối với hồ sơ đăng ký thuốc khi thuốc đã được cấp số đăng ký lưu hành.</w:t>
      </w:r>
    </w:p>
    <w:p w14:paraId="5534B0EF" w14:textId="77777777" w:rsidR="00382A08" w:rsidRPr="00D01E86" w:rsidRDefault="00382A08" w:rsidP="00382A08">
      <w:pPr>
        <w:spacing w:before="120" w:after="280" w:afterAutospacing="1"/>
        <w:jc w:val="both"/>
        <w:rPr>
          <w:sz w:val="26"/>
          <w:szCs w:val="26"/>
          <w:lang w:val="vi-VN"/>
        </w:rPr>
      </w:pPr>
      <w:r w:rsidRPr="00D01E86">
        <w:rPr>
          <w:sz w:val="26"/>
          <w:szCs w:val="26"/>
          <w:lang w:val="vi-VN"/>
        </w:rPr>
        <w:t>4. Chịu trách nhiệm hoàn toàn về sở hữu trí tuệ liên quan đến thuốc xin đăng ký.</w:t>
      </w:r>
    </w:p>
    <w:p w14:paraId="6174A05B" w14:textId="77777777" w:rsidR="00382A08" w:rsidRPr="00D01E86" w:rsidRDefault="00382A08" w:rsidP="00382A08">
      <w:pPr>
        <w:spacing w:before="120" w:after="280" w:afterAutospacing="1"/>
        <w:rPr>
          <w:sz w:val="26"/>
          <w:szCs w:val="26"/>
          <w:lang w:val="vi-VN"/>
        </w:rPr>
      </w:pPr>
      <w:r w:rsidRPr="00D01E86">
        <w:rPr>
          <w:sz w:val="26"/>
          <w:szCs w:val="26"/>
          <w:lang w:val="vi-VN"/>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6796B" w:rsidRPr="00723BF7" w14:paraId="430EE055" w14:textId="77777777" w:rsidTr="00382A08">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5238B39A" w14:textId="77777777" w:rsidR="00382A08" w:rsidRPr="00D01E86" w:rsidRDefault="00382A08" w:rsidP="00382A08">
            <w:pPr>
              <w:spacing w:before="120"/>
              <w:rPr>
                <w:sz w:val="26"/>
                <w:szCs w:val="26"/>
                <w:lang w:val="vi-VN"/>
              </w:rPr>
            </w:pPr>
            <w:r w:rsidRPr="00D01E86">
              <w:rPr>
                <w:sz w:val="26"/>
                <w:szCs w:val="26"/>
                <w:lang w:val="vi-VN"/>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644EEE0A" w14:textId="77777777" w:rsidR="00382A08" w:rsidRPr="00D01E86" w:rsidRDefault="00382A08" w:rsidP="00382A08">
            <w:pPr>
              <w:spacing w:before="120"/>
              <w:jc w:val="center"/>
              <w:rPr>
                <w:sz w:val="26"/>
                <w:szCs w:val="26"/>
                <w:lang w:val="vi-VN"/>
              </w:rPr>
            </w:pPr>
            <w:r w:rsidRPr="00D01E86">
              <w:rPr>
                <w:sz w:val="26"/>
                <w:szCs w:val="26"/>
                <w:lang w:val="vi-VN"/>
              </w:rPr>
              <w:t>Ngày... tháng... năm</w:t>
            </w:r>
            <w:r w:rsidRPr="00D01E86">
              <w:rPr>
                <w:sz w:val="26"/>
                <w:szCs w:val="26"/>
                <w:lang w:val="vi-VN"/>
              </w:rPr>
              <w:br/>
            </w:r>
            <w:r w:rsidRPr="00D01E86">
              <w:rPr>
                <w:b/>
                <w:bCs/>
                <w:sz w:val="26"/>
                <w:szCs w:val="26"/>
                <w:lang w:val="vi-VN"/>
              </w:rPr>
              <w:t>Giám đốc cơ sở đăng ký</w:t>
            </w:r>
            <w:r w:rsidRPr="00D01E86">
              <w:rPr>
                <w:b/>
                <w:bCs/>
                <w:sz w:val="26"/>
                <w:szCs w:val="26"/>
                <w:lang w:val="vi-VN"/>
              </w:rPr>
              <w:br/>
            </w:r>
            <w:r w:rsidRPr="00D01E86">
              <w:rPr>
                <w:i/>
                <w:iCs/>
                <w:sz w:val="26"/>
                <w:szCs w:val="26"/>
                <w:lang w:val="vi-VN"/>
              </w:rPr>
              <w:t>(Ký trực tiếp, ghi rõ họ tên, đóng dấu)</w:t>
            </w:r>
          </w:p>
        </w:tc>
      </w:tr>
    </w:tbl>
    <w:p w14:paraId="2CC0E988" w14:textId="77777777" w:rsidR="00382A08" w:rsidRPr="00D01E86" w:rsidRDefault="00382A08" w:rsidP="00382A08">
      <w:pPr>
        <w:spacing w:before="120" w:after="280" w:afterAutospacing="1"/>
        <w:rPr>
          <w:sz w:val="26"/>
          <w:szCs w:val="26"/>
          <w:lang w:val="vi-VN"/>
        </w:rPr>
      </w:pPr>
      <w:r w:rsidRPr="00D01E86">
        <w:rPr>
          <w:sz w:val="26"/>
          <w:szCs w:val="26"/>
          <w:lang w:val="vi-VN"/>
        </w:rPr>
        <w:t>__________________________</w:t>
      </w:r>
    </w:p>
    <w:p w14:paraId="7FCBD946" w14:textId="77777777" w:rsidR="00382A08" w:rsidRPr="00D01E86" w:rsidRDefault="00382A08" w:rsidP="00382A08">
      <w:pPr>
        <w:spacing w:before="120" w:after="280" w:afterAutospacing="1"/>
        <w:jc w:val="both"/>
        <w:rPr>
          <w:sz w:val="26"/>
          <w:szCs w:val="26"/>
          <w:lang w:val="vi-VN"/>
        </w:rPr>
      </w:pPr>
      <w:r w:rsidRPr="00D01E86">
        <w:rPr>
          <w:sz w:val="26"/>
          <w:szCs w:val="26"/>
          <w:vertAlign w:val="superscript"/>
          <w:lang w:val="vi-VN"/>
        </w:rPr>
        <w:t>1</w:t>
      </w:r>
      <w:r w:rsidRPr="00D01E86">
        <w:rPr>
          <w:sz w:val="26"/>
          <w:szCs w:val="26"/>
          <w:lang w:val="vi-VN"/>
        </w:rPr>
        <w:t xml:space="preserve"> </w:t>
      </w:r>
      <w:r w:rsidRPr="00D01E86">
        <w:rPr>
          <w:i/>
          <w:iCs/>
          <w:sz w:val="26"/>
          <w:szCs w:val="26"/>
          <w:lang w:val="vi-VN"/>
        </w:rPr>
        <w:t>Nhà sản xuất cuối cùng chịu trách nhiệm xuất lô sản phẩm. Trường hợp cơ sở sản xuất là cơ sở đăng ký thì không cần phải điền thông tin.</w:t>
      </w:r>
    </w:p>
    <w:p w14:paraId="4A5B4E96" w14:textId="77777777" w:rsidR="00382A08" w:rsidRPr="00D01E86" w:rsidRDefault="00382A08" w:rsidP="00382A08">
      <w:pPr>
        <w:spacing w:before="120" w:after="280" w:afterAutospacing="1"/>
        <w:jc w:val="both"/>
        <w:rPr>
          <w:i/>
          <w:iCs/>
          <w:sz w:val="26"/>
          <w:szCs w:val="26"/>
          <w:lang w:val="vi-VN"/>
        </w:rPr>
      </w:pPr>
      <w:r w:rsidRPr="00D01E86">
        <w:rPr>
          <w:sz w:val="26"/>
          <w:szCs w:val="26"/>
          <w:vertAlign w:val="superscript"/>
          <w:lang w:val="vi-VN"/>
        </w:rPr>
        <w:t>2</w:t>
      </w:r>
      <w:r w:rsidRPr="00D01E86">
        <w:rPr>
          <w:sz w:val="26"/>
          <w:szCs w:val="26"/>
          <w:lang w:val="vi-VN"/>
        </w:rPr>
        <w:t xml:space="preserve"> </w:t>
      </w:r>
      <w:r w:rsidRPr="00D01E86">
        <w:rPr>
          <w:i/>
          <w:iCs/>
          <w:sz w:val="26"/>
          <w:szCs w:val="26"/>
          <w:lang w:val="vi-VN"/>
        </w:rPr>
        <w:t>Chỉ điền trong trường hợp đề nghị cấp giấy đăng ký lưu hành theo quy định tại điểm c Khoản 2 Điều 55 Luật dược.</w:t>
      </w:r>
    </w:p>
    <w:p w14:paraId="2BE2A995" w14:textId="77777777" w:rsidR="00382A08" w:rsidRPr="00D01E86" w:rsidRDefault="00382A08" w:rsidP="00382A08">
      <w:pPr>
        <w:spacing w:before="120" w:after="280" w:afterAutospacing="1"/>
        <w:jc w:val="both"/>
        <w:rPr>
          <w:sz w:val="26"/>
          <w:szCs w:val="26"/>
          <w:lang w:val="vi-VN"/>
        </w:rPr>
      </w:pPr>
      <w:r w:rsidRPr="00D01E86">
        <w:rPr>
          <w:sz w:val="26"/>
          <w:szCs w:val="26"/>
          <w:vertAlign w:val="superscript"/>
          <w:lang w:val="vi-VN"/>
        </w:rPr>
        <w:t>3</w:t>
      </w:r>
      <w:r w:rsidRPr="00D01E86">
        <w:rPr>
          <w:sz w:val="26"/>
          <w:szCs w:val="26"/>
          <w:lang w:val="vi-VN"/>
        </w:rPr>
        <w:t xml:space="preserve"> </w:t>
      </w:r>
      <w:r w:rsidRPr="00D01E86">
        <w:rPr>
          <w:i/>
          <w:iCs/>
          <w:sz w:val="26"/>
          <w:szCs w:val="26"/>
          <w:lang w:val="vi-VN"/>
        </w:rPr>
        <w:t>Ghi rõ công đoạn bào chế, “hợp đồng tổ chức nghiên cứu”, nhượng quyền, ...</w:t>
      </w:r>
    </w:p>
    <w:p w14:paraId="319091D8" w14:textId="77777777" w:rsidR="009D5259" w:rsidRPr="00D01E86" w:rsidRDefault="009D5259" w:rsidP="009D5259">
      <w:pPr>
        <w:rPr>
          <w:b/>
          <w:bCs/>
          <w:i/>
          <w:iCs/>
          <w:sz w:val="26"/>
          <w:szCs w:val="26"/>
          <w:shd w:val="clear" w:color="auto" w:fill="FFFFFF"/>
        </w:rPr>
      </w:pPr>
    </w:p>
    <w:p w14:paraId="1237E7B5" w14:textId="77777777" w:rsidR="009D5259" w:rsidRPr="00D01E86" w:rsidRDefault="009D5259" w:rsidP="009D5259">
      <w:pPr>
        <w:spacing w:before="240" w:after="160" w:line="400" w:lineRule="exact"/>
        <w:jc w:val="both"/>
        <w:rPr>
          <w:b/>
          <w:bCs/>
          <w:i/>
          <w:iCs/>
          <w:sz w:val="26"/>
          <w:szCs w:val="26"/>
          <w:shd w:val="clear" w:color="auto" w:fill="FFFFFF"/>
        </w:rPr>
      </w:pPr>
      <w:r w:rsidRPr="00D01E86">
        <w:rPr>
          <w:b/>
          <w:bCs/>
          <w:i/>
          <w:iCs/>
          <w:sz w:val="26"/>
          <w:szCs w:val="26"/>
          <w:shd w:val="clear" w:color="auto" w:fill="FFFFFF"/>
        </w:rPr>
        <w:t>Ghi chú: Hồ sơ được coi là hợp lệ đưa ra thẩm định sau khi cơ sở đã nộp phí và nhận biên lai thu phí tại Cục Quản lý Y, Dược cổ truyền.</w:t>
      </w:r>
    </w:p>
    <w:p w14:paraId="05C0D53D" w14:textId="77777777" w:rsidR="00E9354F" w:rsidRPr="00D01E86" w:rsidRDefault="00E9354F">
      <w:pPr>
        <w:spacing w:after="200" w:line="276" w:lineRule="auto"/>
        <w:rPr>
          <w:b/>
          <w:bCs/>
          <w:i/>
          <w:iCs/>
          <w:sz w:val="26"/>
          <w:szCs w:val="26"/>
          <w:shd w:val="clear" w:color="auto" w:fill="FFFFFF"/>
        </w:rPr>
      </w:pPr>
      <w:r w:rsidRPr="00D01E86">
        <w:rPr>
          <w:b/>
          <w:bCs/>
          <w:i/>
          <w:iCs/>
          <w:sz w:val="26"/>
          <w:szCs w:val="26"/>
          <w:shd w:val="clear" w:color="auto" w:fill="FFFFFF"/>
        </w:rPr>
        <w:br w:type="page"/>
      </w:r>
    </w:p>
    <w:p w14:paraId="51C12767" w14:textId="77777777" w:rsidR="00E9354F" w:rsidRPr="00D01E86" w:rsidRDefault="00E9354F" w:rsidP="00E9354F">
      <w:pPr>
        <w:spacing w:before="120" w:after="280" w:afterAutospacing="1"/>
        <w:jc w:val="both"/>
        <w:rPr>
          <w:sz w:val="26"/>
          <w:szCs w:val="26"/>
          <w:lang w:val="vi-VN"/>
        </w:rPr>
      </w:pPr>
      <w:bookmarkStart w:id="6" w:name="dieu_1_3_2"/>
      <w:r w:rsidRPr="00D01E86">
        <w:rPr>
          <w:b/>
          <w:bCs/>
          <w:sz w:val="26"/>
          <w:szCs w:val="26"/>
          <w:lang w:val="vi-VN"/>
        </w:rPr>
        <w:lastRenderedPageBreak/>
        <w:t>MẪU SỐ 03B: ĐƠN ĐỀ NGHỊ CẤP GIẤY ĐĂNG KÝ VỊ THUỐC CỔ TRUYỀN</w:t>
      </w:r>
      <w:bookmarkEnd w:id="6"/>
    </w:p>
    <w:p w14:paraId="7A1174A1" w14:textId="77777777" w:rsidR="00E9354F" w:rsidRPr="00D01E86" w:rsidRDefault="00E9354F" w:rsidP="00E9354F">
      <w:pPr>
        <w:spacing w:before="120" w:after="280" w:afterAutospacing="1"/>
        <w:jc w:val="both"/>
        <w:rPr>
          <w:sz w:val="26"/>
          <w:szCs w:val="26"/>
          <w:lang w:val="vi-VN"/>
        </w:rPr>
      </w:pPr>
      <w:r w:rsidRPr="00D01E86">
        <w:rPr>
          <w:b/>
          <w:bCs/>
          <w:sz w:val="26"/>
          <w:szCs w:val="26"/>
          <w:lang w:val="vi-VN"/>
        </w:rPr>
        <w:t>1. Thông tin về cơ sở đăng ký và cơ sở sản xuất</w:t>
      </w:r>
    </w:p>
    <w:p w14:paraId="0AB43901" w14:textId="77777777" w:rsidR="00E9354F" w:rsidRPr="00D01E86" w:rsidRDefault="00E9354F" w:rsidP="00E9354F">
      <w:pPr>
        <w:spacing w:before="120" w:after="280" w:afterAutospacing="1"/>
        <w:jc w:val="both"/>
        <w:rPr>
          <w:sz w:val="26"/>
          <w:szCs w:val="26"/>
          <w:lang w:val="vi-VN"/>
        </w:rPr>
      </w:pPr>
      <w:r w:rsidRPr="00D01E86">
        <w:rPr>
          <w:b/>
          <w:bCs/>
          <w:sz w:val="26"/>
          <w:szCs w:val="26"/>
          <w:lang w:val="vi-VN"/>
        </w:rPr>
        <w:t>1. Cơ sở đăng ký (cơ sở sở hữu giấy đăng ký lưu hành)</w:t>
      </w:r>
    </w:p>
    <w:p w14:paraId="3EFBA039" w14:textId="77777777" w:rsidR="00E9354F" w:rsidRPr="00D01E86" w:rsidRDefault="00E9354F" w:rsidP="00E9354F">
      <w:pPr>
        <w:spacing w:before="120" w:after="280" w:afterAutospacing="1"/>
        <w:jc w:val="both"/>
        <w:rPr>
          <w:sz w:val="26"/>
          <w:szCs w:val="26"/>
          <w:lang w:val="vi-VN"/>
        </w:rPr>
      </w:pPr>
      <w:r w:rsidRPr="00D01E86">
        <w:rPr>
          <w:sz w:val="26"/>
          <w:szCs w:val="26"/>
          <w:lang w:val="vi-VN"/>
        </w:rPr>
        <w:t>1.1. Tên cơ sở đăng ký:</w:t>
      </w:r>
    </w:p>
    <w:p w14:paraId="563E81C6" w14:textId="77777777" w:rsidR="00E9354F" w:rsidRPr="00D01E86" w:rsidRDefault="00E9354F" w:rsidP="00E9354F">
      <w:pPr>
        <w:spacing w:before="120" w:after="280" w:afterAutospacing="1"/>
        <w:jc w:val="both"/>
        <w:rPr>
          <w:sz w:val="26"/>
          <w:szCs w:val="26"/>
        </w:rPr>
      </w:pPr>
      <w:r w:rsidRPr="00D01E86">
        <w:rPr>
          <w:sz w:val="26"/>
          <w:szCs w:val="26"/>
          <w:lang w:val="vi-VN"/>
        </w:rPr>
        <w:t>1.2. Địa chỉ:</w:t>
      </w:r>
      <w:r w:rsidRPr="00D01E86">
        <w:rPr>
          <w:sz w:val="26"/>
          <w:szCs w:val="26"/>
        </w:rPr>
        <w:t>                                                     </w:t>
      </w:r>
      <w:r w:rsidRPr="00D01E86">
        <w:rPr>
          <w:sz w:val="26"/>
          <w:szCs w:val="26"/>
          <w:lang w:val="vi-VN"/>
        </w:rPr>
        <w:t xml:space="preserve">Website </w:t>
      </w:r>
      <w:r w:rsidRPr="00D01E86">
        <w:rPr>
          <w:i/>
          <w:iCs/>
          <w:sz w:val="26"/>
          <w:szCs w:val="26"/>
          <w:lang w:val="vi-VN"/>
        </w:rPr>
        <w:t>(nếu có)</w:t>
      </w:r>
    </w:p>
    <w:p w14:paraId="37056551" w14:textId="77777777" w:rsidR="00E9354F" w:rsidRPr="00D01E86" w:rsidRDefault="00E9354F" w:rsidP="00E9354F">
      <w:pPr>
        <w:spacing w:before="120" w:after="280" w:afterAutospacing="1"/>
        <w:jc w:val="both"/>
        <w:rPr>
          <w:sz w:val="26"/>
          <w:szCs w:val="26"/>
        </w:rPr>
      </w:pPr>
      <w:r w:rsidRPr="00D01E86">
        <w:rPr>
          <w:sz w:val="26"/>
          <w:szCs w:val="26"/>
          <w:lang w:val="vi-VN"/>
        </w:rPr>
        <w:t xml:space="preserve">1.3. Số điện thoại: </w:t>
      </w:r>
      <w:r w:rsidRPr="00D01E86">
        <w:rPr>
          <w:sz w:val="26"/>
          <w:szCs w:val="26"/>
        </w:rPr>
        <w:t>                                          </w:t>
      </w:r>
      <w:r w:rsidRPr="00D01E86">
        <w:rPr>
          <w:sz w:val="26"/>
          <w:szCs w:val="26"/>
          <w:lang w:val="vi-VN"/>
        </w:rPr>
        <w:t>Số fax:</w:t>
      </w:r>
    </w:p>
    <w:p w14:paraId="650CACD7" w14:textId="77777777" w:rsidR="00E9354F" w:rsidRPr="00D01E86" w:rsidRDefault="00E9354F" w:rsidP="00E9354F">
      <w:pPr>
        <w:spacing w:before="120" w:after="280" w:afterAutospacing="1"/>
        <w:jc w:val="both"/>
        <w:rPr>
          <w:sz w:val="26"/>
          <w:szCs w:val="26"/>
        </w:rPr>
      </w:pPr>
      <w:r w:rsidRPr="00D01E86">
        <w:rPr>
          <w:sz w:val="26"/>
          <w:szCs w:val="26"/>
          <w:lang w:val="vi-VN"/>
        </w:rPr>
        <w:t>e-mail:</w:t>
      </w:r>
    </w:p>
    <w:p w14:paraId="324F9AD5" w14:textId="77777777" w:rsidR="00E9354F" w:rsidRPr="00D01E86" w:rsidRDefault="00E9354F" w:rsidP="00E9354F">
      <w:pPr>
        <w:spacing w:before="120" w:after="280" w:afterAutospacing="1"/>
        <w:jc w:val="both"/>
        <w:rPr>
          <w:sz w:val="26"/>
          <w:szCs w:val="26"/>
        </w:rPr>
      </w:pPr>
      <w:r w:rsidRPr="00D01E86">
        <w:rPr>
          <w:sz w:val="26"/>
          <w:szCs w:val="26"/>
          <w:lang w:val="vi-VN"/>
        </w:rPr>
        <w:t>1.4. Tên và địa chỉ văn phòng đại diện hoặc người liên lạc ở Việt Nam (nếu có):</w:t>
      </w:r>
    </w:p>
    <w:p w14:paraId="32F3B858" w14:textId="77777777" w:rsidR="00E9354F" w:rsidRPr="00D01E86" w:rsidRDefault="00E9354F" w:rsidP="00E9354F">
      <w:pPr>
        <w:spacing w:before="120" w:after="280" w:afterAutospacing="1"/>
        <w:jc w:val="both"/>
        <w:rPr>
          <w:sz w:val="26"/>
          <w:szCs w:val="26"/>
        </w:rPr>
      </w:pPr>
      <w:r w:rsidRPr="00D01E86">
        <w:rPr>
          <w:sz w:val="26"/>
          <w:szCs w:val="26"/>
          <w:lang w:val="vi-VN"/>
        </w:rPr>
        <w:t>Tên:</w:t>
      </w:r>
    </w:p>
    <w:p w14:paraId="4AF3CF13" w14:textId="77777777" w:rsidR="00E9354F" w:rsidRPr="00D01E86" w:rsidRDefault="00E9354F" w:rsidP="00E9354F">
      <w:pPr>
        <w:spacing w:before="120" w:after="280" w:afterAutospacing="1"/>
        <w:jc w:val="both"/>
        <w:rPr>
          <w:sz w:val="26"/>
          <w:szCs w:val="26"/>
        </w:rPr>
      </w:pPr>
      <w:r w:rsidRPr="00D01E86">
        <w:rPr>
          <w:sz w:val="26"/>
          <w:szCs w:val="26"/>
          <w:lang w:val="vi-VN"/>
        </w:rPr>
        <w:t>ĐT cố định:</w:t>
      </w:r>
      <w:r w:rsidRPr="00D01E86">
        <w:rPr>
          <w:sz w:val="26"/>
          <w:szCs w:val="26"/>
        </w:rPr>
        <w:t>                                                    </w:t>
      </w:r>
      <w:r w:rsidRPr="00D01E86">
        <w:rPr>
          <w:sz w:val="26"/>
          <w:szCs w:val="26"/>
          <w:lang w:val="vi-VN"/>
        </w:rPr>
        <w:t>ĐT di động:</w:t>
      </w:r>
    </w:p>
    <w:p w14:paraId="065BF435" w14:textId="77777777" w:rsidR="00E9354F" w:rsidRDefault="00E9354F" w:rsidP="00E9354F">
      <w:pPr>
        <w:spacing w:before="120" w:after="280" w:afterAutospacing="1"/>
        <w:jc w:val="both"/>
        <w:rPr>
          <w:sz w:val="26"/>
          <w:szCs w:val="26"/>
        </w:rPr>
      </w:pPr>
      <w:r w:rsidRPr="00D01E86">
        <w:rPr>
          <w:sz w:val="26"/>
          <w:szCs w:val="26"/>
          <w:lang w:val="vi-VN"/>
        </w:rPr>
        <w:t>Địa chỉ liên lạc:</w:t>
      </w:r>
    </w:p>
    <w:p w14:paraId="66A2AA01" w14:textId="77777777" w:rsidR="005D3EE0" w:rsidRPr="00E43B54" w:rsidRDefault="005D3EE0" w:rsidP="005D3EE0">
      <w:pPr>
        <w:spacing w:before="120" w:after="280" w:afterAutospacing="1"/>
        <w:jc w:val="both"/>
        <w:rPr>
          <w:color w:val="FF0000"/>
          <w:sz w:val="26"/>
          <w:szCs w:val="26"/>
          <w:highlight w:val="yellow"/>
        </w:rPr>
      </w:pPr>
      <w:r w:rsidRPr="00E43B54">
        <w:rPr>
          <w:color w:val="FF0000"/>
          <w:sz w:val="26"/>
          <w:szCs w:val="26"/>
          <w:highlight w:val="yellow"/>
        </w:rPr>
        <w:t>1.5. Giấy chứng nhận đủ điều kiện kinh doanh dược:</w:t>
      </w:r>
    </w:p>
    <w:p w14:paraId="44DCD34A" w14:textId="60A52F73" w:rsidR="005D3EE0" w:rsidRPr="00D01E86" w:rsidRDefault="005D3EE0" w:rsidP="00E9354F">
      <w:pPr>
        <w:spacing w:before="120" w:after="280" w:afterAutospacing="1"/>
        <w:jc w:val="both"/>
        <w:rPr>
          <w:color w:val="FF0000"/>
          <w:sz w:val="26"/>
          <w:szCs w:val="26"/>
        </w:rPr>
      </w:pPr>
      <w:r w:rsidRPr="00E43B54">
        <w:rPr>
          <w:color w:val="FF0000"/>
          <w:sz w:val="26"/>
          <w:szCs w:val="26"/>
          <w:highlight w:val="yellow"/>
        </w:rPr>
        <w:t>Số giấy chứng nhận:……..cấp ngày…tháng…năm…cơ quan cấp…</w:t>
      </w:r>
    </w:p>
    <w:p w14:paraId="10B442BD" w14:textId="77777777" w:rsidR="00E9354F" w:rsidRPr="00D01E86" w:rsidRDefault="00E9354F" w:rsidP="00E9354F">
      <w:pPr>
        <w:spacing w:before="120" w:after="280" w:afterAutospacing="1"/>
        <w:jc w:val="both"/>
        <w:rPr>
          <w:sz w:val="26"/>
          <w:szCs w:val="26"/>
        </w:rPr>
      </w:pPr>
      <w:r w:rsidRPr="00D01E86">
        <w:rPr>
          <w:b/>
          <w:bCs/>
          <w:sz w:val="26"/>
          <w:szCs w:val="26"/>
          <w:lang w:val="vi-VN"/>
        </w:rPr>
        <w:t>2. Cơ sở sản xuất</w:t>
      </w:r>
      <w:r w:rsidRPr="00D01E86">
        <w:rPr>
          <w:b/>
          <w:bCs/>
          <w:sz w:val="26"/>
          <w:szCs w:val="26"/>
          <w:vertAlign w:val="superscript"/>
          <w:lang w:val="vi-VN"/>
        </w:rPr>
        <w:t>1</w:t>
      </w:r>
    </w:p>
    <w:p w14:paraId="6E7109F3" w14:textId="77777777" w:rsidR="00E9354F" w:rsidRPr="00D01E86" w:rsidRDefault="00E9354F" w:rsidP="00E9354F">
      <w:pPr>
        <w:spacing w:before="120" w:after="280" w:afterAutospacing="1"/>
        <w:jc w:val="both"/>
        <w:rPr>
          <w:sz w:val="26"/>
          <w:szCs w:val="26"/>
        </w:rPr>
      </w:pPr>
      <w:r w:rsidRPr="00D01E86">
        <w:rPr>
          <w:sz w:val="26"/>
          <w:szCs w:val="26"/>
          <w:lang w:val="vi-VN"/>
        </w:rPr>
        <w:t>2.1. Tên cơ sở sản xuất</w:t>
      </w:r>
    </w:p>
    <w:p w14:paraId="01979F73" w14:textId="77777777" w:rsidR="00E9354F" w:rsidRPr="00D01E86" w:rsidRDefault="00E9354F" w:rsidP="00E9354F">
      <w:pPr>
        <w:spacing w:before="120" w:after="280" w:afterAutospacing="1"/>
        <w:jc w:val="both"/>
        <w:rPr>
          <w:sz w:val="26"/>
          <w:szCs w:val="26"/>
        </w:rPr>
      </w:pPr>
      <w:r w:rsidRPr="00D01E86">
        <w:rPr>
          <w:sz w:val="26"/>
          <w:szCs w:val="26"/>
          <w:lang w:val="vi-VN"/>
        </w:rPr>
        <w:t xml:space="preserve">2.2. Địa chỉ: </w:t>
      </w:r>
      <w:r w:rsidRPr="00D01E86">
        <w:rPr>
          <w:sz w:val="26"/>
          <w:szCs w:val="26"/>
        </w:rPr>
        <w:t>                                                   </w:t>
      </w:r>
      <w:r w:rsidRPr="00D01E86">
        <w:rPr>
          <w:sz w:val="26"/>
          <w:szCs w:val="26"/>
          <w:lang w:val="vi-VN"/>
        </w:rPr>
        <w:t xml:space="preserve">Website </w:t>
      </w:r>
      <w:r w:rsidRPr="00D01E86">
        <w:rPr>
          <w:i/>
          <w:iCs/>
          <w:sz w:val="26"/>
          <w:szCs w:val="26"/>
          <w:lang w:val="vi-VN"/>
        </w:rPr>
        <w:t>(nếu có)</w:t>
      </w:r>
    </w:p>
    <w:p w14:paraId="30CCAF1B" w14:textId="77777777" w:rsidR="00E9354F" w:rsidRPr="00D01E86" w:rsidRDefault="00E9354F" w:rsidP="00E9354F">
      <w:pPr>
        <w:spacing w:before="120" w:after="280" w:afterAutospacing="1"/>
        <w:jc w:val="both"/>
        <w:rPr>
          <w:sz w:val="26"/>
          <w:szCs w:val="26"/>
        </w:rPr>
      </w:pPr>
      <w:r w:rsidRPr="00D01E86">
        <w:rPr>
          <w:sz w:val="26"/>
          <w:szCs w:val="26"/>
          <w:lang w:val="vi-VN"/>
        </w:rPr>
        <w:t xml:space="preserve">2.3. Số điện thoại: </w:t>
      </w:r>
      <w:r w:rsidRPr="00D01E86">
        <w:rPr>
          <w:sz w:val="26"/>
          <w:szCs w:val="26"/>
        </w:rPr>
        <w:t>                                         </w:t>
      </w:r>
      <w:r w:rsidRPr="00D01E86">
        <w:rPr>
          <w:sz w:val="26"/>
          <w:szCs w:val="26"/>
          <w:lang w:val="vi-VN"/>
        </w:rPr>
        <w:t>S</w:t>
      </w:r>
      <w:r w:rsidRPr="00D01E86">
        <w:rPr>
          <w:sz w:val="26"/>
          <w:szCs w:val="26"/>
        </w:rPr>
        <w:t xml:space="preserve">ố </w:t>
      </w:r>
      <w:r w:rsidRPr="00D01E86">
        <w:rPr>
          <w:sz w:val="26"/>
          <w:szCs w:val="26"/>
          <w:lang w:val="vi-VN"/>
        </w:rPr>
        <w:t>fax:</w:t>
      </w:r>
    </w:p>
    <w:p w14:paraId="37667EB8" w14:textId="77777777" w:rsidR="00E9354F" w:rsidRPr="00D01E86" w:rsidRDefault="00E9354F" w:rsidP="00E9354F">
      <w:pPr>
        <w:spacing w:before="120" w:after="280" w:afterAutospacing="1"/>
        <w:jc w:val="both"/>
        <w:rPr>
          <w:sz w:val="26"/>
          <w:szCs w:val="26"/>
        </w:rPr>
      </w:pPr>
      <w:r w:rsidRPr="00D01E86">
        <w:rPr>
          <w:sz w:val="26"/>
          <w:szCs w:val="26"/>
          <w:lang w:val="vi-VN"/>
        </w:rPr>
        <w:t>e-mail:</w:t>
      </w:r>
    </w:p>
    <w:p w14:paraId="72182B00" w14:textId="77777777" w:rsidR="00E9354F" w:rsidRPr="00D01E86" w:rsidRDefault="00E9354F" w:rsidP="00E9354F">
      <w:pPr>
        <w:spacing w:before="120" w:after="280" w:afterAutospacing="1"/>
        <w:jc w:val="both"/>
        <w:rPr>
          <w:sz w:val="26"/>
          <w:szCs w:val="26"/>
        </w:rPr>
      </w:pPr>
      <w:r w:rsidRPr="00D01E86">
        <w:rPr>
          <w:sz w:val="26"/>
          <w:szCs w:val="26"/>
          <w:lang w:val="vi-VN"/>
        </w:rPr>
        <w:t>2.4. Các cơ sở sản xuất khác:</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44"/>
        <w:gridCol w:w="4548"/>
      </w:tblGrid>
      <w:tr w:rsidR="00E6796B" w:rsidRPr="00723BF7" w14:paraId="1796C8ED" w14:textId="77777777" w:rsidTr="00672FDD">
        <w:tc>
          <w:tcPr>
            <w:tcW w:w="249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2436928B" w14:textId="77777777" w:rsidR="00E9354F" w:rsidRPr="00D01E86" w:rsidRDefault="00E9354F" w:rsidP="00672FDD">
            <w:pPr>
              <w:spacing w:before="120"/>
              <w:jc w:val="center"/>
              <w:rPr>
                <w:sz w:val="26"/>
                <w:szCs w:val="26"/>
              </w:rPr>
            </w:pPr>
            <w:r w:rsidRPr="00D01E86">
              <w:rPr>
                <w:sz w:val="26"/>
                <w:szCs w:val="26"/>
                <w:lang w:val="vi-VN"/>
              </w:rPr>
              <w:t>Tên và địa chỉ</w:t>
            </w:r>
          </w:p>
        </w:tc>
        <w:tc>
          <w:tcPr>
            <w:tcW w:w="250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5CA09591" w14:textId="77777777" w:rsidR="00E9354F" w:rsidRPr="00D01E86" w:rsidRDefault="00E9354F" w:rsidP="00672FDD">
            <w:pPr>
              <w:spacing w:before="120"/>
              <w:jc w:val="center"/>
              <w:rPr>
                <w:sz w:val="26"/>
                <w:szCs w:val="26"/>
              </w:rPr>
            </w:pPr>
            <w:r w:rsidRPr="00D01E86">
              <w:rPr>
                <w:sz w:val="26"/>
                <w:szCs w:val="26"/>
                <w:lang w:val="vi-VN"/>
              </w:rPr>
              <w:t>Vai trò</w:t>
            </w:r>
            <w:r w:rsidRPr="00D01E86">
              <w:rPr>
                <w:sz w:val="26"/>
                <w:szCs w:val="26"/>
                <w:vertAlign w:val="superscript"/>
                <w:lang w:val="vi-VN"/>
              </w:rPr>
              <w:t>2</w:t>
            </w:r>
          </w:p>
        </w:tc>
      </w:tr>
      <w:tr w:rsidR="00E6796B" w:rsidRPr="00723BF7" w14:paraId="2BEF0BB2" w14:textId="77777777" w:rsidTr="00672FDD">
        <w:tblPrEx>
          <w:tblBorders>
            <w:top w:val="none" w:sz="0" w:space="0" w:color="auto"/>
            <w:bottom w:val="none" w:sz="0" w:space="0" w:color="auto"/>
            <w:insideH w:val="none" w:sz="0" w:space="0" w:color="auto"/>
            <w:insideV w:val="none" w:sz="0" w:space="0" w:color="auto"/>
          </w:tblBorders>
        </w:tblPrEx>
        <w:tc>
          <w:tcPr>
            <w:tcW w:w="249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0EA6D922" w14:textId="77777777" w:rsidR="00E9354F" w:rsidRPr="00D01E86" w:rsidRDefault="00E9354F" w:rsidP="00672FDD">
            <w:pPr>
              <w:spacing w:before="120"/>
              <w:jc w:val="center"/>
              <w:rPr>
                <w:sz w:val="26"/>
                <w:szCs w:val="26"/>
              </w:rPr>
            </w:pPr>
            <w:r w:rsidRPr="00D01E86">
              <w:rPr>
                <w:sz w:val="26"/>
                <w:szCs w:val="26"/>
                <w:lang w:val="vi-VN"/>
              </w:rPr>
              <w:t> </w:t>
            </w:r>
          </w:p>
        </w:tc>
        <w:tc>
          <w:tcPr>
            <w:tcW w:w="250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31E4A733" w14:textId="77777777" w:rsidR="00E9354F" w:rsidRPr="00D01E86" w:rsidRDefault="00E9354F" w:rsidP="00672FDD">
            <w:pPr>
              <w:spacing w:before="120"/>
              <w:jc w:val="center"/>
              <w:rPr>
                <w:sz w:val="26"/>
                <w:szCs w:val="26"/>
              </w:rPr>
            </w:pPr>
            <w:r w:rsidRPr="00D01E86">
              <w:rPr>
                <w:sz w:val="26"/>
                <w:szCs w:val="26"/>
                <w:lang w:val="vi-VN"/>
              </w:rPr>
              <w:t> </w:t>
            </w:r>
          </w:p>
        </w:tc>
      </w:tr>
      <w:tr w:rsidR="00E6796B" w:rsidRPr="00723BF7" w14:paraId="70986A23" w14:textId="77777777" w:rsidTr="00672FDD">
        <w:tblPrEx>
          <w:tblBorders>
            <w:top w:val="none" w:sz="0" w:space="0" w:color="auto"/>
            <w:bottom w:val="none" w:sz="0" w:space="0" w:color="auto"/>
            <w:insideH w:val="none" w:sz="0" w:space="0" w:color="auto"/>
            <w:insideV w:val="none" w:sz="0" w:space="0" w:color="auto"/>
          </w:tblBorders>
        </w:tblPrEx>
        <w:tc>
          <w:tcPr>
            <w:tcW w:w="2499"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14:paraId="0CA08009" w14:textId="77777777" w:rsidR="00E9354F" w:rsidRPr="00D01E86" w:rsidRDefault="00E9354F" w:rsidP="00672FDD">
            <w:pPr>
              <w:spacing w:before="120"/>
              <w:jc w:val="center"/>
              <w:rPr>
                <w:sz w:val="26"/>
                <w:szCs w:val="26"/>
              </w:rPr>
            </w:pPr>
            <w:r w:rsidRPr="00D01E86">
              <w:rPr>
                <w:sz w:val="26"/>
                <w:szCs w:val="26"/>
                <w:lang w:val="vi-VN"/>
              </w:rPr>
              <w:t> </w:t>
            </w:r>
          </w:p>
        </w:tc>
        <w:tc>
          <w:tcPr>
            <w:tcW w:w="2501"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045CA0FB" w14:textId="77777777" w:rsidR="00E9354F" w:rsidRPr="00D01E86" w:rsidRDefault="00E9354F" w:rsidP="00672FDD">
            <w:pPr>
              <w:spacing w:before="120"/>
              <w:jc w:val="center"/>
              <w:rPr>
                <w:sz w:val="26"/>
                <w:szCs w:val="26"/>
              </w:rPr>
            </w:pPr>
            <w:r w:rsidRPr="00D01E86">
              <w:rPr>
                <w:sz w:val="26"/>
                <w:szCs w:val="26"/>
                <w:lang w:val="vi-VN"/>
              </w:rPr>
              <w:t> </w:t>
            </w:r>
          </w:p>
        </w:tc>
      </w:tr>
    </w:tbl>
    <w:p w14:paraId="7A8987D1" w14:textId="77777777" w:rsidR="005D3EE0" w:rsidRPr="00E43B54" w:rsidRDefault="005D3EE0" w:rsidP="005D3EE0">
      <w:pPr>
        <w:spacing w:before="120" w:after="280" w:afterAutospacing="1"/>
        <w:jc w:val="both"/>
        <w:rPr>
          <w:bCs/>
          <w:color w:val="FF0000"/>
          <w:sz w:val="26"/>
          <w:szCs w:val="26"/>
          <w:highlight w:val="yellow"/>
        </w:rPr>
      </w:pPr>
      <w:r w:rsidRPr="00E43B54">
        <w:rPr>
          <w:bCs/>
          <w:color w:val="FF0000"/>
          <w:sz w:val="26"/>
          <w:szCs w:val="26"/>
          <w:highlight w:val="yellow"/>
        </w:rPr>
        <w:t>2.5. Giấy chứng nhận đạt Thực hành tốt sản xuất thuốc, nguyên liệu làm thuốc (GMP):</w:t>
      </w:r>
    </w:p>
    <w:p w14:paraId="092C4E72" w14:textId="77777777" w:rsidR="005D3EE0" w:rsidRPr="00E43B54" w:rsidRDefault="005D3EE0" w:rsidP="005D3EE0">
      <w:pPr>
        <w:spacing w:before="120" w:after="280" w:afterAutospacing="1"/>
        <w:jc w:val="both"/>
        <w:rPr>
          <w:color w:val="FF0000"/>
          <w:sz w:val="26"/>
          <w:szCs w:val="26"/>
          <w:highlight w:val="yellow"/>
        </w:rPr>
      </w:pPr>
      <w:r w:rsidRPr="00E43B54">
        <w:rPr>
          <w:color w:val="FF0000"/>
          <w:sz w:val="26"/>
          <w:szCs w:val="26"/>
          <w:highlight w:val="yellow"/>
        </w:rPr>
        <w:t>- Số giấy chứng nhận:……..cấp ngày…tháng…năm…cơ quan cấp…</w:t>
      </w:r>
    </w:p>
    <w:p w14:paraId="5BDE4F00" w14:textId="7D23D615" w:rsidR="005D3EE0" w:rsidRPr="00D01E86" w:rsidRDefault="005D3EE0" w:rsidP="00E9354F">
      <w:pPr>
        <w:spacing w:before="120" w:after="280" w:afterAutospacing="1"/>
        <w:jc w:val="both"/>
        <w:rPr>
          <w:color w:val="FF0000"/>
          <w:sz w:val="26"/>
          <w:szCs w:val="26"/>
        </w:rPr>
      </w:pPr>
      <w:r w:rsidRPr="00E43B54">
        <w:rPr>
          <w:color w:val="FF0000"/>
          <w:sz w:val="26"/>
          <w:szCs w:val="26"/>
          <w:highlight w:val="yellow"/>
        </w:rPr>
        <w:t>- Hiệu lực của giấy chứng nhận tại thời điểm nộp hồ sơ: ngày…tháng…năm…</w:t>
      </w:r>
    </w:p>
    <w:p w14:paraId="222CC052" w14:textId="77777777" w:rsidR="00E9354F" w:rsidRPr="00D01E86" w:rsidRDefault="00E9354F" w:rsidP="00E9354F">
      <w:pPr>
        <w:spacing w:before="120" w:after="280" w:afterAutospacing="1"/>
        <w:jc w:val="both"/>
        <w:rPr>
          <w:sz w:val="26"/>
          <w:szCs w:val="26"/>
        </w:rPr>
      </w:pPr>
      <w:r w:rsidRPr="00D01E86">
        <w:rPr>
          <w:b/>
          <w:bCs/>
          <w:sz w:val="26"/>
          <w:szCs w:val="26"/>
          <w:lang w:val="vi-VN"/>
        </w:rPr>
        <w:t>II. Chi tiết về sản phẩm</w:t>
      </w:r>
    </w:p>
    <w:p w14:paraId="29DACA27" w14:textId="77777777" w:rsidR="00E9354F" w:rsidRPr="00D01E86" w:rsidRDefault="00E9354F" w:rsidP="00E9354F">
      <w:pPr>
        <w:spacing w:before="120" w:after="280" w:afterAutospacing="1"/>
        <w:jc w:val="both"/>
        <w:rPr>
          <w:sz w:val="26"/>
          <w:szCs w:val="26"/>
        </w:rPr>
      </w:pPr>
      <w:r w:rsidRPr="00D01E86">
        <w:rPr>
          <w:b/>
          <w:bCs/>
          <w:sz w:val="26"/>
          <w:szCs w:val="26"/>
          <w:lang w:val="vi-VN"/>
        </w:rPr>
        <w:lastRenderedPageBreak/>
        <w:t>1. Tên sản phẩm, phương pháp chế biến:</w:t>
      </w:r>
    </w:p>
    <w:p w14:paraId="498A1521" w14:textId="77777777" w:rsidR="00E9354F" w:rsidRPr="00D01E86" w:rsidRDefault="00E9354F" w:rsidP="00E9354F">
      <w:pPr>
        <w:spacing w:before="120" w:after="280" w:afterAutospacing="1"/>
        <w:jc w:val="both"/>
        <w:rPr>
          <w:sz w:val="26"/>
          <w:szCs w:val="26"/>
        </w:rPr>
      </w:pPr>
      <w:r w:rsidRPr="00D01E86">
        <w:rPr>
          <w:sz w:val="26"/>
          <w:szCs w:val="26"/>
          <w:lang w:val="vi-VN"/>
        </w:rPr>
        <w:t>1.1. Tên thương mại:</w:t>
      </w:r>
    </w:p>
    <w:p w14:paraId="51598075" w14:textId="77777777" w:rsidR="00E9354F" w:rsidRPr="00D01E86" w:rsidRDefault="00E9354F" w:rsidP="00E9354F">
      <w:pPr>
        <w:spacing w:before="120" w:after="280" w:afterAutospacing="1"/>
        <w:jc w:val="both"/>
        <w:rPr>
          <w:sz w:val="26"/>
          <w:szCs w:val="26"/>
        </w:rPr>
      </w:pPr>
      <w:r w:rsidRPr="00D01E86">
        <w:rPr>
          <w:sz w:val="26"/>
          <w:szCs w:val="26"/>
          <w:lang w:val="vi-VN"/>
        </w:rPr>
        <w:t>1.2. Phương pháp chế biến:</w:t>
      </w:r>
    </w:p>
    <w:p w14:paraId="71A1F0CD" w14:textId="77777777" w:rsidR="00E9354F" w:rsidRPr="00D01E86" w:rsidRDefault="00E9354F" w:rsidP="00E9354F">
      <w:pPr>
        <w:spacing w:before="120" w:after="280" w:afterAutospacing="1"/>
        <w:jc w:val="both"/>
        <w:rPr>
          <w:sz w:val="26"/>
          <w:szCs w:val="26"/>
        </w:rPr>
      </w:pPr>
      <w:r w:rsidRPr="00D01E86">
        <w:rPr>
          <w:sz w:val="26"/>
          <w:szCs w:val="26"/>
          <w:lang w:val="vi-VN"/>
        </w:rPr>
        <w:t>1.3. Giấy đăng ký s</w:t>
      </w:r>
      <w:r w:rsidRPr="00D01E86">
        <w:rPr>
          <w:sz w:val="26"/>
          <w:szCs w:val="26"/>
        </w:rPr>
        <w:t>ố</w:t>
      </w:r>
      <w:r w:rsidRPr="00D01E86">
        <w:rPr>
          <w:sz w:val="26"/>
          <w:szCs w:val="26"/>
          <w:vertAlign w:val="superscript"/>
          <w:lang w:val="vi-VN"/>
        </w:rPr>
        <w:t>3</w:t>
      </w:r>
      <w:r w:rsidRPr="00D01E86">
        <w:rPr>
          <w:sz w:val="26"/>
          <w:szCs w:val="26"/>
          <w:lang w:val="vi-VN"/>
        </w:rPr>
        <w:t xml:space="preserve">: </w:t>
      </w:r>
      <w:r w:rsidRPr="00D01E86">
        <w:rPr>
          <w:sz w:val="26"/>
          <w:szCs w:val="26"/>
        </w:rPr>
        <w:t>                    </w:t>
      </w:r>
      <w:r w:rsidRPr="00D01E86">
        <w:rPr>
          <w:sz w:val="26"/>
          <w:szCs w:val="26"/>
          <w:lang w:val="vi-VN"/>
        </w:rPr>
        <w:t xml:space="preserve">ngày cấp: </w:t>
      </w:r>
      <w:r w:rsidRPr="00D01E86">
        <w:rPr>
          <w:sz w:val="26"/>
          <w:szCs w:val="26"/>
        </w:rPr>
        <w:t>                                  </w:t>
      </w:r>
      <w:r w:rsidRPr="00D01E86">
        <w:rPr>
          <w:sz w:val="26"/>
          <w:szCs w:val="26"/>
          <w:lang w:val="vi-VN"/>
        </w:rPr>
        <w:t>ngày hết hạn:</w:t>
      </w:r>
    </w:p>
    <w:p w14:paraId="6C9FE2AE" w14:textId="77777777" w:rsidR="00E9354F" w:rsidRPr="00D01E86" w:rsidRDefault="00E9354F" w:rsidP="00E9354F">
      <w:pPr>
        <w:spacing w:before="120" w:after="280" w:afterAutospacing="1"/>
        <w:jc w:val="both"/>
        <w:rPr>
          <w:sz w:val="26"/>
          <w:szCs w:val="26"/>
        </w:rPr>
      </w:pPr>
      <w:r w:rsidRPr="00D01E86">
        <w:rPr>
          <w:b/>
          <w:bCs/>
          <w:sz w:val="26"/>
          <w:szCs w:val="26"/>
          <w:lang w:val="vi-VN"/>
        </w:rPr>
        <w:t>2. Mô tả sản phẩm:</w:t>
      </w:r>
    </w:p>
    <w:p w14:paraId="4CC810F1" w14:textId="77777777" w:rsidR="00E9354F" w:rsidRPr="00D01E86" w:rsidRDefault="00E9354F" w:rsidP="00E9354F">
      <w:pPr>
        <w:spacing w:before="120" w:after="280" w:afterAutospacing="1"/>
        <w:jc w:val="both"/>
        <w:rPr>
          <w:sz w:val="26"/>
          <w:szCs w:val="26"/>
        </w:rPr>
      </w:pPr>
      <w:r w:rsidRPr="00D01E86">
        <w:rPr>
          <w:sz w:val="26"/>
          <w:szCs w:val="26"/>
          <w:lang w:val="vi-VN"/>
        </w:rPr>
        <w:t>2.1. Mô tả quy cách đóng gói:</w:t>
      </w:r>
    </w:p>
    <w:p w14:paraId="323EBE66" w14:textId="77777777" w:rsidR="00E9354F" w:rsidRPr="00D01E86" w:rsidRDefault="00E9354F" w:rsidP="00E9354F">
      <w:pPr>
        <w:spacing w:before="120" w:after="280" w:afterAutospacing="1"/>
        <w:jc w:val="both"/>
        <w:rPr>
          <w:sz w:val="26"/>
          <w:szCs w:val="26"/>
        </w:rPr>
      </w:pPr>
      <w:r w:rsidRPr="00D01E86">
        <w:rPr>
          <w:sz w:val="26"/>
          <w:szCs w:val="26"/>
          <w:lang w:val="vi-VN"/>
        </w:rPr>
        <w:t>2.2. Tiêu chuẩn chất lượng:</w:t>
      </w:r>
    </w:p>
    <w:p w14:paraId="2C1B2885" w14:textId="77777777" w:rsidR="00E9354F" w:rsidRPr="00D01E86" w:rsidRDefault="00E9354F" w:rsidP="00E9354F">
      <w:pPr>
        <w:spacing w:before="120" w:after="280" w:afterAutospacing="1"/>
        <w:jc w:val="both"/>
        <w:rPr>
          <w:sz w:val="26"/>
          <w:szCs w:val="26"/>
        </w:rPr>
      </w:pPr>
      <w:r w:rsidRPr="00D01E86">
        <w:rPr>
          <w:sz w:val="26"/>
          <w:szCs w:val="26"/>
          <w:lang w:val="vi-VN"/>
        </w:rPr>
        <w:t>2.3. Hạn dùng:</w:t>
      </w:r>
    </w:p>
    <w:p w14:paraId="28EE4B83" w14:textId="77777777" w:rsidR="00E9354F" w:rsidRPr="00D01E86" w:rsidRDefault="00E9354F" w:rsidP="00E9354F">
      <w:pPr>
        <w:spacing w:before="120" w:after="280" w:afterAutospacing="1"/>
        <w:jc w:val="both"/>
        <w:rPr>
          <w:sz w:val="26"/>
          <w:szCs w:val="26"/>
        </w:rPr>
      </w:pPr>
      <w:r w:rsidRPr="00D01E86">
        <w:rPr>
          <w:sz w:val="26"/>
          <w:szCs w:val="26"/>
          <w:lang w:val="vi-VN"/>
        </w:rPr>
        <w:t>2.4. Điều kiện bảo quản:</w:t>
      </w:r>
    </w:p>
    <w:p w14:paraId="58D3A838" w14:textId="77777777" w:rsidR="00E9354F" w:rsidRPr="00D01E86" w:rsidRDefault="00E9354F" w:rsidP="00E9354F">
      <w:pPr>
        <w:spacing w:before="120" w:after="280" w:afterAutospacing="1"/>
        <w:jc w:val="both"/>
        <w:rPr>
          <w:sz w:val="26"/>
          <w:szCs w:val="26"/>
        </w:rPr>
      </w:pPr>
      <w:r w:rsidRPr="00D01E86">
        <w:rPr>
          <w:b/>
          <w:bCs/>
          <w:sz w:val="26"/>
          <w:szCs w:val="26"/>
          <w:lang w:val="vi-VN"/>
        </w:rPr>
        <w:t>3. Công thức (bao gồm hàm lượng dược liệu và phụ liệu) cho một đơn vị chia liều nhỏ nhất hoặc cho một đơn vị đóng gói nhỏ nhất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91"/>
        <w:gridCol w:w="2488"/>
        <w:gridCol w:w="1597"/>
        <w:gridCol w:w="1469"/>
        <w:gridCol w:w="1427"/>
        <w:gridCol w:w="1420"/>
      </w:tblGrid>
      <w:tr w:rsidR="00E6796B" w:rsidRPr="00723BF7" w14:paraId="12419653" w14:textId="77777777" w:rsidTr="00672FDD">
        <w:tc>
          <w:tcPr>
            <w:tcW w:w="380"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AE95F0F" w14:textId="77777777" w:rsidR="00E9354F" w:rsidRPr="00D01E86" w:rsidRDefault="00E9354F" w:rsidP="00672FDD">
            <w:pPr>
              <w:spacing w:before="120"/>
              <w:jc w:val="center"/>
              <w:rPr>
                <w:sz w:val="26"/>
                <w:szCs w:val="26"/>
              </w:rPr>
            </w:pPr>
            <w:r w:rsidRPr="00D01E86">
              <w:rPr>
                <w:sz w:val="26"/>
                <w:szCs w:val="26"/>
                <w:lang w:val="vi-VN"/>
              </w:rPr>
              <w:t>TT</w:t>
            </w:r>
          </w:p>
        </w:tc>
        <w:tc>
          <w:tcPr>
            <w:tcW w:w="136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5F09FCF" w14:textId="77777777" w:rsidR="00E9354F" w:rsidRPr="00D01E86" w:rsidRDefault="00E9354F" w:rsidP="00672FDD">
            <w:pPr>
              <w:spacing w:before="120"/>
              <w:jc w:val="center"/>
              <w:rPr>
                <w:sz w:val="26"/>
                <w:szCs w:val="26"/>
              </w:rPr>
            </w:pPr>
            <w:r w:rsidRPr="00D01E86">
              <w:rPr>
                <w:sz w:val="26"/>
                <w:szCs w:val="26"/>
                <w:lang w:val="vi-VN"/>
              </w:rPr>
              <w:t>Thành phần</w:t>
            </w:r>
          </w:p>
        </w:tc>
        <w:tc>
          <w:tcPr>
            <w:tcW w:w="87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B2FAE7A" w14:textId="77777777" w:rsidR="00E9354F" w:rsidRPr="00D01E86" w:rsidRDefault="00E9354F" w:rsidP="00672FDD">
            <w:pPr>
              <w:spacing w:before="120"/>
              <w:jc w:val="center"/>
              <w:rPr>
                <w:sz w:val="26"/>
                <w:szCs w:val="26"/>
              </w:rPr>
            </w:pPr>
            <w:r w:rsidRPr="00D01E86">
              <w:rPr>
                <w:sz w:val="26"/>
                <w:szCs w:val="26"/>
                <w:lang w:val="vi-VN"/>
              </w:rPr>
              <w:t>Hàm lượng</w:t>
            </w:r>
          </w:p>
        </w:tc>
        <w:tc>
          <w:tcPr>
            <w:tcW w:w="80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F4555E9" w14:textId="77777777" w:rsidR="00E9354F" w:rsidRPr="00D01E86" w:rsidRDefault="00E9354F" w:rsidP="00672FDD">
            <w:pPr>
              <w:spacing w:before="120"/>
              <w:jc w:val="center"/>
              <w:rPr>
                <w:sz w:val="26"/>
                <w:szCs w:val="26"/>
              </w:rPr>
            </w:pPr>
            <w:r w:rsidRPr="00D01E86">
              <w:rPr>
                <w:sz w:val="26"/>
                <w:szCs w:val="26"/>
                <w:lang w:val="vi-VN"/>
              </w:rPr>
              <w:t>Xác định dược liệu/ phụ liệu</w:t>
            </w:r>
          </w:p>
        </w:tc>
        <w:tc>
          <w:tcPr>
            <w:tcW w:w="78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1FDB273" w14:textId="77777777" w:rsidR="00E9354F" w:rsidRPr="00D01E86" w:rsidRDefault="00E9354F" w:rsidP="00672FDD">
            <w:pPr>
              <w:spacing w:before="120"/>
              <w:jc w:val="center"/>
              <w:rPr>
                <w:sz w:val="26"/>
                <w:szCs w:val="26"/>
              </w:rPr>
            </w:pPr>
            <w:r w:rsidRPr="00D01E86">
              <w:rPr>
                <w:sz w:val="26"/>
                <w:szCs w:val="26"/>
                <w:lang w:val="vi-VN"/>
              </w:rPr>
              <w:t>Nhà sản xuất (tên, địa chỉ)</w:t>
            </w:r>
          </w:p>
        </w:tc>
        <w:tc>
          <w:tcPr>
            <w:tcW w:w="78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CB3A158" w14:textId="77777777" w:rsidR="00E9354F" w:rsidRPr="00D01E86" w:rsidRDefault="00E9354F" w:rsidP="00672FDD">
            <w:pPr>
              <w:spacing w:before="120"/>
              <w:jc w:val="center"/>
              <w:rPr>
                <w:sz w:val="26"/>
                <w:szCs w:val="26"/>
              </w:rPr>
            </w:pPr>
            <w:r w:rsidRPr="00D01E86">
              <w:rPr>
                <w:sz w:val="26"/>
                <w:szCs w:val="26"/>
                <w:lang w:val="vi-VN"/>
              </w:rPr>
              <w:t>Tiêu chuẩn</w:t>
            </w:r>
            <w:r w:rsidRPr="00D01E86">
              <w:rPr>
                <w:sz w:val="26"/>
                <w:szCs w:val="26"/>
                <w:vertAlign w:val="superscript"/>
              </w:rPr>
              <w:t>1</w:t>
            </w:r>
          </w:p>
        </w:tc>
      </w:tr>
      <w:tr w:rsidR="00E6796B" w:rsidRPr="00723BF7" w14:paraId="670E200A" w14:textId="77777777" w:rsidTr="00672FDD">
        <w:tblPrEx>
          <w:tblBorders>
            <w:top w:val="none" w:sz="0" w:space="0" w:color="auto"/>
            <w:bottom w:val="none" w:sz="0" w:space="0" w:color="auto"/>
            <w:insideH w:val="none" w:sz="0" w:space="0" w:color="auto"/>
            <w:insideV w:val="none" w:sz="0" w:space="0" w:color="auto"/>
          </w:tblBorders>
        </w:tblPrEx>
        <w:tc>
          <w:tcPr>
            <w:tcW w:w="38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7930A12D" w14:textId="77777777" w:rsidR="00E9354F" w:rsidRPr="00D01E86" w:rsidRDefault="00E9354F" w:rsidP="00672FDD">
            <w:pPr>
              <w:spacing w:before="120"/>
              <w:rPr>
                <w:sz w:val="26"/>
                <w:szCs w:val="26"/>
              </w:rPr>
            </w:pPr>
            <w:r w:rsidRPr="00D01E86">
              <w:rPr>
                <w:sz w:val="26"/>
                <w:szCs w:val="26"/>
                <w:lang w:val="vi-VN"/>
              </w:rPr>
              <w:t>1</w:t>
            </w:r>
          </w:p>
        </w:tc>
        <w:tc>
          <w:tcPr>
            <w:tcW w:w="136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9A42FEF" w14:textId="77777777" w:rsidR="00E9354F" w:rsidRPr="00D01E86" w:rsidRDefault="00E9354F" w:rsidP="00672FDD">
            <w:pPr>
              <w:spacing w:before="120"/>
              <w:jc w:val="center"/>
              <w:rPr>
                <w:sz w:val="26"/>
                <w:szCs w:val="26"/>
              </w:rPr>
            </w:pPr>
            <w:r w:rsidRPr="00D01E86">
              <w:rPr>
                <w:sz w:val="26"/>
                <w:szCs w:val="26"/>
                <w:lang w:val="vi-VN"/>
              </w:rPr>
              <w:t> </w:t>
            </w:r>
          </w:p>
        </w:tc>
        <w:tc>
          <w:tcPr>
            <w:tcW w:w="8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ACFD5F2" w14:textId="77777777" w:rsidR="00E9354F" w:rsidRPr="00D01E86" w:rsidRDefault="00E9354F" w:rsidP="00672FDD">
            <w:pPr>
              <w:spacing w:before="120"/>
              <w:jc w:val="center"/>
              <w:rPr>
                <w:sz w:val="26"/>
                <w:szCs w:val="26"/>
              </w:rPr>
            </w:pPr>
            <w:r w:rsidRPr="00D01E86">
              <w:rPr>
                <w:sz w:val="26"/>
                <w:szCs w:val="26"/>
                <w:lang w:val="vi-VN"/>
              </w:rPr>
              <w:t> </w:t>
            </w:r>
          </w:p>
        </w:tc>
        <w:tc>
          <w:tcPr>
            <w:tcW w:w="80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24F4A87" w14:textId="77777777" w:rsidR="00E9354F" w:rsidRPr="00D01E86" w:rsidRDefault="00E9354F" w:rsidP="00672FDD">
            <w:pPr>
              <w:spacing w:before="120"/>
              <w:jc w:val="center"/>
              <w:rPr>
                <w:sz w:val="26"/>
                <w:szCs w:val="26"/>
              </w:rPr>
            </w:pPr>
            <w:r w:rsidRPr="00D01E86">
              <w:rPr>
                <w:sz w:val="26"/>
                <w:szCs w:val="26"/>
                <w:lang w:val="vi-VN"/>
              </w:rPr>
              <w:t> </w:t>
            </w:r>
          </w:p>
        </w:tc>
        <w:tc>
          <w:tcPr>
            <w:tcW w:w="78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6EAFDEE" w14:textId="77777777" w:rsidR="00E9354F" w:rsidRPr="00D01E86" w:rsidRDefault="00E9354F" w:rsidP="00672FDD">
            <w:pPr>
              <w:spacing w:before="120"/>
              <w:jc w:val="center"/>
              <w:rPr>
                <w:sz w:val="26"/>
                <w:szCs w:val="26"/>
              </w:rPr>
            </w:pPr>
            <w:r w:rsidRPr="00D01E86">
              <w:rPr>
                <w:sz w:val="26"/>
                <w:szCs w:val="26"/>
                <w:lang w:val="vi-VN"/>
              </w:rPr>
              <w:t> </w:t>
            </w:r>
          </w:p>
        </w:tc>
        <w:tc>
          <w:tcPr>
            <w:tcW w:w="78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01C419E" w14:textId="77777777" w:rsidR="00E9354F" w:rsidRPr="00D01E86" w:rsidRDefault="00E9354F" w:rsidP="00672FDD">
            <w:pPr>
              <w:spacing w:before="120"/>
              <w:jc w:val="center"/>
              <w:rPr>
                <w:sz w:val="26"/>
                <w:szCs w:val="26"/>
              </w:rPr>
            </w:pPr>
            <w:r w:rsidRPr="00D01E86">
              <w:rPr>
                <w:sz w:val="26"/>
                <w:szCs w:val="26"/>
                <w:lang w:val="vi-VN"/>
              </w:rPr>
              <w:t> </w:t>
            </w:r>
          </w:p>
        </w:tc>
      </w:tr>
      <w:tr w:rsidR="00E6796B" w:rsidRPr="00723BF7" w14:paraId="235A25CB" w14:textId="77777777" w:rsidTr="00672FDD">
        <w:tblPrEx>
          <w:tblBorders>
            <w:top w:val="none" w:sz="0" w:space="0" w:color="auto"/>
            <w:bottom w:val="none" w:sz="0" w:space="0" w:color="auto"/>
            <w:insideH w:val="none" w:sz="0" w:space="0" w:color="auto"/>
            <w:insideV w:val="none" w:sz="0" w:space="0" w:color="auto"/>
          </w:tblBorders>
        </w:tblPrEx>
        <w:tc>
          <w:tcPr>
            <w:tcW w:w="38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23F01114" w14:textId="77777777" w:rsidR="00E9354F" w:rsidRPr="00D01E86" w:rsidRDefault="00E9354F" w:rsidP="00672FDD">
            <w:pPr>
              <w:spacing w:before="120"/>
              <w:rPr>
                <w:sz w:val="26"/>
                <w:szCs w:val="26"/>
              </w:rPr>
            </w:pPr>
            <w:r w:rsidRPr="00D01E86">
              <w:rPr>
                <w:sz w:val="26"/>
                <w:szCs w:val="26"/>
                <w:lang w:val="vi-VN"/>
              </w:rPr>
              <w:t>2</w:t>
            </w:r>
          </w:p>
        </w:tc>
        <w:tc>
          <w:tcPr>
            <w:tcW w:w="136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BCBDFE4" w14:textId="77777777" w:rsidR="00E9354F" w:rsidRPr="00D01E86" w:rsidRDefault="00E9354F" w:rsidP="00672FDD">
            <w:pPr>
              <w:spacing w:before="120"/>
              <w:jc w:val="center"/>
              <w:rPr>
                <w:sz w:val="26"/>
                <w:szCs w:val="26"/>
              </w:rPr>
            </w:pPr>
            <w:r w:rsidRPr="00D01E86">
              <w:rPr>
                <w:sz w:val="26"/>
                <w:szCs w:val="26"/>
                <w:lang w:val="vi-VN"/>
              </w:rPr>
              <w:t> </w:t>
            </w:r>
          </w:p>
        </w:tc>
        <w:tc>
          <w:tcPr>
            <w:tcW w:w="8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7590D6F" w14:textId="77777777" w:rsidR="00E9354F" w:rsidRPr="00D01E86" w:rsidRDefault="00E9354F" w:rsidP="00672FDD">
            <w:pPr>
              <w:spacing w:before="120"/>
              <w:jc w:val="center"/>
              <w:rPr>
                <w:sz w:val="26"/>
                <w:szCs w:val="26"/>
              </w:rPr>
            </w:pPr>
            <w:r w:rsidRPr="00D01E86">
              <w:rPr>
                <w:sz w:val="26"/>
                <w:szCs w:val="26"/>
                <w:lang w:val="vi-VN"/>
              </w:rPr>
              <w:t> </w:t>
            </w:r>
          </w:p>
        </w:tc>
        <w:tc>
          <w:tcPr>
            <w:tcW w:w="80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E6552D5" w14:textId="77777777" w:rsidR="00E9354F" w:rsidRPr="00D01E86" w:rsidRDefault="00E9354F" w:rsidP="00672FDD">
            <w:pPr>
              <w:spacing w:before="120"/>
              <w:jc w:val="center"/>
              <w:rPr>
                <w:sz w:val="26"/>
                <w:szCs w:val="26"/>
              </w:rPr>
            </w:pPr>
            <w:r w:rsidRPr="00D01E86">
              <w:rPr>
                <w:sz w:val="26"/>
                <w:szCs w:val="26"/>
                <w:lang w:val="vi-VN"/>
              </w:rPr>
              <w:t> </w:t>
            </w:r>
          </w:p>
        </w:tc>
        <w:tc>
          <w:tcPr>
            <w:tcW w:w="78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027AAB7" w14:textId="77777777" w:rsidR="00E9354F" w:rsidRPr="00D01E86" w:rsidRDefault="00E9354F" w:rsidP="00672FDD">
            <w:pPr>
              <w:spacing w:before="120"/>
              <w:jc w:val="center"/>
              <w:rPr>
                <w:sz w:val="26"/>
                <w:szCs w:val="26"/>
              </w:rPr>
            </w:pPr>
            <w:r w:rsidRPr="00D01E86">
              <w:rPr>
                <w:sz w:val="26"/>
                <w:szCs w:val="26"/>
                <w:lang w:val="vi-VN"/>
              </w:rPr>
              <w:t> </w:t>
            </w:r>
          </w:p>
        </w:tc>
        <w:tc>
          <w:tcPr>
            <w:tcW w:w="78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CCD198E" w14:textId="77777777" w:rsidR="00E9354F" w:rsidRPr="00D01E86" w:rsidRDefault="00E9354F" w:rsidP="00672FDD">
            <w:pPr>
              <w:spacing w:before="120"/>
              <w:jc w:val="center"/>
              <w:rPr>
                <w:sz w:val="26"/>
                <w:szCs w:val="26"/>
              </w:rPr>
            </w:pPr>
            <w:r w:rsidRPr="00D01E86">
              <w:rPr>
                <w:sz w:val="26"/>
                <w:szCs w:val="26"/>
                <w:lang w:val="vi-VN"/>
              </w:rPr>
              <w:t> </w:t>
            </w:r>
          </w:p>
        </w:tc>
      </w:tr>
    </w:tbl>
    <w:p w14:paraId="5468A1FB" w14:textId="77777777" w:rsidR="00E9354F" w:rsidRPr="00D01E86" w:rsidRDefault="00E9354F" w:rsidP="00E9354F">
      <w:pPr>
        <w:spacing w:before="120" w:after="280" w:afterAutospacing="1"/>
        <w:jc w:val="both"/>
        <w:rPr>
          <w:sz w:val="26"/>
          <w:szCs w:val="26"/>
        </w:rPr>
      </w:pPr>
      <w:r w:rsidRPr="00D01E86">
        <w:rPr>
          <w:b/>
          <w:bCs/>
          <w:sz w:val="26"/>
          <w:szCs w:val="26"/>
          <w:lang w:val="vi-VN"/>
        </w:rPr>
        <w:t>III. Các giấy tờ kèm theo bao gồm:</w:t>
      </w:r>
    </w:p>
    <w:p w14:paraId="4D1AEDBA" w14:textId="77777777" w:rsidR="00E9354F" w:rsidRPr="00D01E86" w:rsidRDefault="00E9354F" w:rsidP="00E9354F">
      <w:pPr>
        <w:spacing w:before="120" w:after="280" w:afterAutospacing="1"/>
        <w:jc w:val="both"/>
        <w:rPr>
          <w:sz w:val="26"/>
          <w:szCs w:val="26"/>
        </w:rPr>
      </w:pPr>
      <w:r w:rsidRPr="00D01E86">
        <w:rPr>
          <w:sz w:val="26"/>
          <w:szCs w:val="26"/>
          <w:lang w:val="vi-VN"/>
        </w:rPr>
        <w:t>1. Hồ sơ hành chính</w:t>
      </w:r>
    </w:p>
    <w:p w14:paraId="1D1EE6B8" w14:textId="77777777" w:rsidR="00E9354F" w:rsidRPr="00D01E86" w:rsidRDefault="00E9354F" w:rsidP="00E9354F">
      <w:pPr>
        <w:spacing w:before="120" w:after="280" w:afterAutospacing="1"/>
        <w:jc w:val="both"/>
        <w:rPr>
          <w:sz w:val="26"/>
          <w:szCs w:val="26"/>
        </w:rPr>
      </w:pPr>
      <w:r w:rsidRPr="00D01E86">
        <w:rPr>
          <w:sz w:val="26"/>
          <w:szCs w:val="26"/>
          <w:lang w:val="vi-VN"/>
        </w:rPr>
        <w:t>2. Hồ sơ kỹ thuật</w:t>
      </w:r>
    </w:p>
    <w:p w14:paraId="4585D4C5" w14:textId="77777777" w:rsidR="00E9354F" w:rsidRPr="00D01E86" w:rsidRDefault="00E9354F" w:rsidP="00E9354F">
      <w:pPr>
        <w:spacing w:before="120" w:after="280" w:afterAutospacing="1"/>
        <w:jc w:val="both"/>
        <w:rPr>
          <w:sz w:val="26"/>
          <w:szCs w:val="26"/>
        </w:rPr>
      </w:pPr>
      <w:r w:rsidRPr="00D01E86">
        <w:rPr>
          <w:sz w:val="26"/>
          <w:szCs w:val="26"/>
          <w:lang w:val="vi-VN"/>
        </w:rPr>
        <w:t>3. Các tài liệu về sở hữu trí tuệ (nếu có)</w:t>
      </w:r>
    </w:p>
    <w:p w14:paraId="3A405EB0" w14:textId="77777777" w:rsidR="00E9354F" w:rsidRPr="00D01E86" w:rsidRDefault="00E9354F" w:rsidP="00E9354F">
      <w:pPr>
        <w:spacing w:before="120" w:after="280" w:afterAutospacing="1"/>
        <w:jc w:val="both"/>
        <w:rPr>
          <w:sz w:val="26"/>
          <w:szCs w:val="26"/>
        </w:rPr>
      </w:pPr>
      <w:r w:rsidRPr="00D01E86">
        <w:rPr>
          <w:b/>
          <w:bCs/>
          <w:sz w:val="26"/>
          <w:szCs w:val="26"/>
          <w:lang w:val="vi-VN"/>
        </w:rPr>
        <w:t>IV. Cam kết của cơ sở đăng ký</w:t>
      </w:r>
    </w:p>
    <w:p w14:paraId="527D469A" w14:textId="77777777" w:rsidR="00E9354F" w:rsidRPr="00D01E86" w:rsidRDefault="00E9354F" w:rsidP="00E9354F">
      <w:pPr>
        <w:spacing w:before="120" w:after="280" w:afterAutospacing="1"/>
        <w:jc w:val="both"/>
        <w:rPr>
          <w:sz w:val="26"/>
          <w:szCs w:val="26"/>
        </w:rPr>
      </w:pPr>
      <w:r w:rsidRPr="00D01E86">
        <w:rPr>
          <w:sz w:val="26"/>
          <w:szCs w:val="26"/>
          <w:lang w:val="vi-VN"/>
        </w:rPr>
        <w:t>Cơ sở đăng ký thuốc xin cam kết:</w:t>
      </w:r>
    </w:p>
    <w:p w14:paraId="2B0A526B" w14:textId="77777777" w:rsidR="00E9354F" w:rsidRPr="00D01E86" w:rsidRDefault="00E9354F" w:rsidP="00E9354F">
      <w:pPr>
        <w:spacing w:before="120" w:after="280" w:afterAutospacing="1"/>
        <w:jc w:val="both"/>
        <w:rPr>
          <w:sz w:val="26"/>
          <w:szCs w:val="26"/>
          <w:lang w:val="vi-VN"/>
        </w:rPr>
      </w:pPr>
      <w:r w:rsidRPr="00D01E86">
        <w:rPr>
          <w:sz w:val="26"/>
          <w:szCs w:val="26"/>
          <w:lang w:val="vi-VN"/>
        </w:rPr>
        <w:t>1. Đã kiểm tra, ký đóng dấu vào những phần liên quan ở tất cả các giấy t</w:t>
      </w:r>
      <w:r w:rsidRPr="00D01E86">
        <w:rPr>
          <w:sz w:val="26"/>
          <w:szCs w:val="26"/>
        </w:rPr>
        <w:t>ờ</w:t>
      </w:r>
      <w:r w:rsidRPr="00D01E86">
        <w:rPr>
          <w:sz w:val="26"/>
          <w:szCs w:val="26"/>
          <w:lang w:val="vi-VN"/>
        </w:rPr>
        <w:t xml:space="preserve"> nộp trong hồ sơ đăng ký vị thuốc cổ truyền này và xác nhận là đây là các giấy tờ hợp pháp, nội dung là đúng sự thật. Nếu có sự giả mạo, không đúng sự thật cơ sở đăng ký xin chịu hoàn toàn trách nhiệm và sẽ bị xử phạt theo quy định của pháp luật.</w:t>
      </w:r>
    </w:p>
    <w:p w14:paraId="4608AFDB" w14:textId="77777777" w:rsidR="00E9354F" w:rsidRPr="00D01E86" w:rsidRDefault="00E9354F" w:rsidP="00E9354F">
      <w:pPr>
        <w:spacing w:before="120" w:after="280" w:afterAutospacing="1"/>
        <w:jc w:val="both"/>
        <w:rPr>
          <w:sz w:val="26"/>
          <w:szCs w:val="26"/>
          <w:lang w:val="vi-VN"/>
        </w:rPr>
      </w:pPr>
      <w:r w:rsidRPr="00D01E86">
        <w:rPr>
          <w:sz w:val="26"/>
          <w:szCs w:val="26"/>
          <w:lang w:val="vi-VN"/>
        </w:rPr>
        <w:t>2. Bảo đảm vị thuốc cổ truyền được sản xuất theo đúng hồ sơ đã nộp xin đăng ký vị thuốc cổ truyền.</w:t>
      </w:r>
    </w:p>
    <w:p w14:paraId="564F4E5B" w14:textId="77777777" w:rsidR="00E9354F" w:rsidRPr="00D01E86" w:rsidRDefault="00E9354F" w:rsidP="00E9354F">
      <w:pPr>
        <w:spacing w:before="120" w:after="280" w:afterAutospacing="1"/>
        <w:jc w:val="both"/>
        <w:rPr>
          <w:sz w:val="26"/>
          <w:szCs w:val="26"/>
          <w:lang w:val="vi-VN"/>
        </w:rPr>
      </w:pPr>
      <w:r w:rsidRPr="00D01E86">
        <w:rPr>
          <w:sz w:val="26"/>
          <w:szCs w:val="26"/>
          <w:lang w:val="vi-VN"/>
        </w:rPr>
        <w:lastRenderedPageBreak/>
        <w:t>3. Thông báo, xin phép cơ quan có thẩm quyền theo quy định khi có bất cứ thay đổi nào đối với hồ sơ đăng ký vị thuốc cổ truyền khi vị thuốc cổ truyền đã được cấp số đăng ký lưu hành.</w:t>
      </w:r>
    </w:p>
    <w:p w14:paraId="3B7DE52E" w14:textId="77777777" w:rsidR="00E9354F" w:rsidRPr="00D01E86" w:rsidRDefault="00E9354F" w:rsidP="00E9354F">
      <w:pPr>
        <w:spacing w:before="120" w:after="280" w:afterAutospacing="1"/>
        <w:jc w:val="both"/>
        <w:rPr>
          <w:sz w:val="26"/>
          <w:szCs w:val="26"/>
          <w:lang w:val="vi-VN"/>
        </w:rPr>
      </w:pPr>
      <w:r w:rsidRPr="00D01E86">
        <w:rPr>
          <w:sz w:val="26"/>
          <w:szCs w:val="26"/>
          <w:lang w:val="vi-VN"/>
        </w:rPr>
        <w:t>4. Chịu trách nhiệm hoàn toàn về sở hữu trí tuệ liên quan đến vị thuốc cổ truyền xin đăng ký.</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6796B" w:rsidRPr="00723BF7" w14:paraId="0CB47B92" w14:textId="77777777" w:rsidTr="00672FDD">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67CDF3AB" w14:textId="77777777" w:rsidR="00E9354F" w:rsidRPr="00D01E86" w:rsidRDefault="00E9354F" w:rsidP="00672FDD">
            <w:pPr>
              <w:spacing w:before="120"/>
              <w:rPr>
                <w:sz w:val="26"/>
                <w:szCs w:val="26"/>
                <w:lang w:val="vi-VN"/>
              </w:rPr>
            </w:pPr>
            <w:r w:rsidRPr="00D01E86">
              <w:rPr>
                <w:sz w:val="26"/>
                <w:szCs w:val="26"/>
                <w:lang w:val="vi-VN"/>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6309DEC8" w14:textId="77777777" w:rsidR="00E9354F" w:rsidRPr="00D01E86" w:rsidRDefault="00E9354F" w:rsidP="00672FDD">
            <w:pPr>
              <w:spacing w:before="120"/>
              <w:jc w:val="center"/>
              <w:rPr>
                <w:sz w:val="26"/>
                <w:szCs w:val="26"/>
                <w:lang w:val="vi-VN"/>
              </w:rPr>
            </w:pPr>
            <w:r w:rsidRPr="00D01E86">
              <w:rPr>
                <w:sz w:val="26"/>
                <w:szCs w:val="26"/>
                <w:lang w:val="vi-VN"/>
              </w:rPr>
              <w:t>Ngày... tháng... năm</w:t>
            </w:r>
            <w:r w:rsidRPr="00D01E86">
              <w:rPr>
                <w:sz w:val="26"/>
                <w:szCs w:val="26"/>
                <w:lang w:val="vi-VN"/>
              </w:rPr>
              <w:br/>
            </w:r>
            <w:r w:rsidRPr="00D01E86">
              <w:rPr>
                <w:b/>
                <w:bCs/>
                <w:sz w:val="26"/>
                <w:szCs w:val="26"/>
                <w:lang w:val="vi-VN"/>
              </w:rPr>
              <w:t>Giám đốc cơ sở đăng ký</w:t>
            </w:r>
            <w:r w:rsidRPr="00D01E86">
              <w:rPr>
                <w:b/>
                <w:bCs/>
                <w:sz w:val="26"/>
                <w:szCs w:val="26"/>
                <w:lang w:val="vi-VN"/>
              </w:rPr>
              <w:br/>
            </w:r>
            <w:r w:rsidRPr="00D01E86">
              <w:rPr>
                <w:i/>
                <w:iCs/>
                <w:sz w:val="26"/>
                <w:szCs w:val="26"/>
                <w:lang w:val="vi-VN"/>
              </w:rPr>
              <w:t>(Ký trực tiếp, ghi rõ họ tên, đóng dấu)</w:t>
            </w:r>
          </w:p>
        </w:tc>
      </w:tr>
    </w:tbl>
    <w:p w14:paraId="02F54C83" w14:textId="77777777" w:rsidR="00E9354F" w:rsidRPr="00D01E86" w:rsidRDefault="00E9354F" w:rsidP="00E9354F">
      <w:pPr>
        <w:spacing w:before="120" w:after="280" w:afterAutospacing="1"/>
        <w:rPr>
          <w:sz w:val="26"/>
          <w:szCs w:val="26"/>
          <w:lang w:val="vi-VN"/>
        </w:rPr>
      </w:pPr>
      <w:r w:rsidRPr="00D01E86">
        <w:rPr>
          <w:sz w:val="26"/>
          <w:szCs w:val="26"/>
          <w:lang w:val="vi-VN"/>
        </w:rPr>
        <w:t>__________________________</w:t>
      </w:r>
    </w:p>
    <w:p w14:paraId="1784E11C" w14:textId="77777777" w:rsidR="00E9354F" w:rsidRPr="00D01E86" w:rsidRDefault="00E9354F" w:rsidP="00E9354F">
      <w:pPr>
        <w:spacing w:before="120" w:after="280" w:afterAutospacing="1"/>
        <w:jc w:val="both"/>
        <w:rPr>
          <w:sz w:val="26"/>
          <w:szCs w:val="26"/>
          <w:lang w:val="vi-VN"/>
        </w:rPr>
      </w:pPr>
      <w:r w:rsidRPr="00D01E86">
        <w:rPr>
          <w:sz w:val="26"/>
          <w:szCs w:val="26"/>
          <w:vertAlign w:val="superscript"/>
          <w:lang w:val="vi-VN"/>
        </w:rPr>
        <w:t>1</w:t>
      </w:r>
      <w:r w:rsidRPr="00D01E86">
        <w:rPr>
          <w:sz w:val="26"/>
          <w:szCs w:val="26"/>
          <w:lang w:val="vi-VN"/>
        </w:rPr>
        <w:t xml:space="preserve"> </w:t>
      </w:r>
      <w:r w:rsidRPr="00D01E86">
        <w:rPr>
          <w:i/>
          <w:iCs/>
          <w:sz w:val="26"/>
          <w:szCs w:val="26"/>
          <w:lang w:val="vi-VN"/>
        </w:rPr>
        <w:t>Nhà sản xuất cuối cùng chịu trách nhiệm xuất lô sản phẩm. Trường hợp cơ sở sản xuất là cơ sở đăng ký thì không cần phải điền thông tin.</w:t>
      </w:r>
    </w:p>
    <w:p w14:paraId="5FBCA665" w14:textId="77777777" w:rsidR="00E9354F" w:rsidRPr="00D01E86" w:rsidRDefault="00E9354F" w:rsidP="00E9354F">
      <w:pPr>
        <w:spacing w:before="120" w:after="280" w:afterAutospacing="1"/>
        <w:jc w:val="both"/>
        <w:rPr>
          <w:sz w:val="26"/>
          <w:szCs w:val="26"/>
          <w:lang w:val="vi-VN"/>
        </w:rPr>
      </w:pPr>
      <w:r w:rsidRPr="00D01E86">
        <w:rPr>
          <w:sz w:val="26"/>
          <w:szCs w:val="26"/>
          <w:vertAlign w:val="superscript"/>
          <w:lang w:val="vi-VN"/>
        </w:rPr>
        <w:t>2</w:t>
      </w:r>
      <w:r w:rsidRPr="00D01E86">
        <w:rPr>
          <w:sz w:val="26"/>
          <w:szCs w:val="26"/>
          <w:lang w:val="vi-VN"/>
        </w:rPr>
        <w:t xml:space="preserve"> </w:t>
      </w:r>
      <w:r w:rsidRPr="00D01E86">
        <w:rPr>
          <w:i/>
          <w:iCs/>
          <w:sz w:val="26"/>
          <w:szCs w:val="26"/>
          <w:lang w:val="vi-VN"/>
        </w:rPr>
        <w:t>Ghi rõ công đoạn bào chế, “hợp đồng tổ chức nghiên cứu”, nhượng quyền, ...</w:t>
      </w:r>
    </w:p>
    <w:p w14:paraId="63485C83" w14:textId="77777777" w:rsidR="00E9354F" w:rsidRPr="00D01E86" w:rsidRDefault="00E9354F" w:rsidP="00E9354F">
      <w:pPr>
        <w:spacing w:before="120" w:after="280" w:afterAutospacing="1"/>
        <w:jc w:val="both"/>
        <w:rPr>
          <w:sz w:val="26"/>
          <w:szCs w:val="26"/>
          <w:lang w:val="vi-VN"/>
        </w:rPr>
      </w:pPr>
      <w:r w:rsidRPr="00D01E86">
        <w:rPr>
          <w:sz w:val="26"/>
          <w:szCs w:val="26"/>
          <w:vertAlign w:val="superscript"/>
          <w:lang w:val="vi-VN"/>
        </w:rPr>
        <w:t>3</w:t>
      </w:r>
      <w:r w:rsidRPr="00D01E86">
        <w:rPr>
          <w:sz w:val="26"/>
          <w:szCs w:val="26"/>
          <w:lang w:val="vi-VN"/>
        </w:rPr>
        <w:t xml:space="preserve"> </w:t>
      </w:r>
      <w:r w:rsidRPr="00D01E86">
        <w:rPr>
          <w:i/>
          <w:iCs/>
          <w:sz w:val="26"/>
          <w:szCs w:val="26"/>
          <w:lang w:val="vi-VN"/>
        </w:rPr>
        <w:t>Chỉ điền trong trường hợp đề nghị cấp giấy đăng ký lưu hành theo quy định tại điểm c Khoản 2 Điều 55 Luật dược.</w:t>
      </w:r>
    </w:p>
    <w:p w14:paraId="6A11F60A" w14:textId="77777777" w:rsidR="00E9354F" w:rsidRPr="00D01E86" w:rsidRDefault="00E9354F">
      <w:pPr>
        <w:spacing w:after="200" w:line="276" w:lineRule="auto"/>
        <w:rPr>
          <w:sz w:val="26"/>
          <w:szCs w:val="26"/>
        </w:rPr>
      </w:pPr>
      <w:r w:rsidRPr="00D01E86">
        <w:rPr>
          <w:sz w:val="26"/>
          <w:szCs w:val="26"/>
        </w:rPr>
        <w:br w:type="page"/>
      </w:r>
    </w:p>
    <w:p w14:paraId="4E18BF6A" w14:textId="77777777" w:rsidR="00E9354F" w:rsidRPr="00D01E86" w:rsidRDefault="00E9354F" w:rsidP="00E9354F">
      <w:pPr>
        <w:spacing w:before="120" w:after="280" w:afterAutospacing="1"/>
        <w:rPr>
          <w:sz w:val="26"/>
          <w:szCs w:val="26"/>
          <w:lang w:val="vi-VN"/>
        </w:rPr>
      </w:pPr>
      <w:r w:rsidRPr="00D01E86">
        <w:rPr>
          <w:b/>
          <w:bCs/>
          <w:sz w:val="26"/>
          <w:szCs w:val="26"/>
          <w:lang w:val="vi-VN"/>
        </w:rPr>
        <w:lastRenderedPageBreak/>
        <w:t>MẪU 03C: ĐƠN ĐỀ NGHỊ CẤP GIẤY ĐĂNG KÝ DƯỢC LIỆU</w:t>
      </w:r>
    </w:p>
    <w:p w14:paraId="267420EC" w14:textId="77777777" w:rsidR="00E9354F" w:rsidRPr="00D01E86" w:rsidRDefault="00E9354F" w:rsidP="00E9354F">
      <w:pPr>
        <w:spacing w:before="120" w:after="280" w:afterAutospacing="1"/>
        <w:jc w:val="both"/>
        <w:rPr>
          <w:sz w:val="26"/>
          <w:szCs w:val="26"/>
          <w:lang w:val="vi-VN"/>
        </w:rPr>
      </w:pPr>
      <w:r w:rsidRPr="00D01E86">
        <w:rPr>
          <w:b/>
          <w:bCs/>
          <w:sz w:val="26"/>
          <w:szCs w:val="26"/>
          <w:lang w:val="vi-VN"/>
        </w:rPr>
        <w:t>I. Thông tin về cơ sở đăng ký và cơ sở sản xuất</w:t>
      </w:r>
    </w:p>
    <w:p w14:paraId="501FC84A" w14:textId="77777777" w:rsidR="00E9354F" w:rsidRPr="00D01E86" w:rsidRDefault="00E9354F" w:rsidP="00E9354F">
      <w:pPr>
        <w:spacing w:before="120" w:after="280" w:afterAutospacing="1"/>
        <w:jc w:val="both"/>
        <w:rPr>
          <w:sz w:val="26"/>
          <w:szCs w:val="26"/>
          <w:lang w:val="vi-VN"/>
        </w:rPr>
      </w:pPr>
      <w:r w:rsidRPr="00D01E86">
        <w:rPr>
          <w:b/>
          <w:bCs/>
          <w:sz w:val="26"/>
          <w:szCs w:val="26"/>
          <w:lang w:val="vi-VN"/>
        </w:rPr>
        <w:t>1. Cơ sở đăng ký (cơ sở sở hữu giấy đăng ký lưu hành)</w:t>
      </w:r>
    </w:p>
    <w:p w14:paraId="6E538E74" w14:textId="77777777" w:rsidR="00E9354F" w:rsidRPr="00D01E86" w:rsidRDefault="00E9354F" w:rsidP="00E9354F">
      <w:pPr>
        <w:spacing w:before="120" w:after="280" w:afterAutospacing="1"/>
        <w:jc w:val="both"/>
        <w:rPr>
          <w:sz w:val="26"/>
          <w:szCs w:val="26"/>
          <w:lang w:val="vi-VN"/>
        </w:rPr>
      </w:pPr>
      <w:r w:rsidRPr="00D01E86">
        <w:rPr>
          <w:sz w:val="26"/>
          <w:szCs w:val="26"/>
          <w:lang w:val="vi-VN"/>
        </w:rPr>
        <w:t>1.1. Tên cơ sở đăng ký:</w:t>
      </w:r>
    </w:p>
    <w:p w14:paraId="168CF499" w14:textId="77777777" w:rsidR="00E9354F" w:rsidRPr="00D01E86" w:rsidRDefault="00E9354F" w:rsidP="00E9354F">
      <w:pPr>
        <w:spacing w:before="120" w:after="280" w:afterAutospacing="1"/>
        <w:jc w:val="both"/>
        <w:rPr>
          <w:sz w:val="26"/>
          <w:szCs w:val="26"/>
        </w:rPr>
      </w:pPr>
      <w:r w:rsidRPr="00D01E86">
        <w:rPr>
          <w:sz w:val="26"/>
          <w:szCs w:val="26"/>
          <w:lang w:val="vi-VN"/>
        </w:rPr>
        <w:t>1.2. Địa ch</w:t>
      </w:r>
      <w:r w:rsidRPr="00D01E86">
        <w:rPr>
          <w:sz w:val="26"/>
          <w:szCs w:val="26"/>
        </w:rPr>
        <w:t>ỉ</w:t>
      </w:r>
      <w:r w:rsidRPr="00D01E86">
        <w:rPr>
          <w:sz w:val="26"/>
          <w:szCs w:val="26"/>
          <w:lang w:val="vi-VN"/>
        </w:rPr>
        <w:t xml:space="preserve">: </w:t>
      </w:r>
      <w:r w:rsidRPr="00D01E86">
        <w:rPr>
          <w:sz w:val="26"/>
          <w:szCs w:val="26"/>
        </w:rPr>
        <w:t>                                                               </w:t>
      </w:r>
      <w:r w:rsidRPr="00D01E86">
        <w:rPr>
          <w:sz w:val="26"/>
          <w:szCs w:val="26"/>
          <w:lang w:val="vi-VN"/>
        </w:rPr>
        <w:t xml:space="preserve">Website </w:t>
      </w:r>
      <w:r w:rsidRPr="00D01E86">
        <w:rPr>
          <w:i/>
          <w:iCs/>
          <w:sz w:val="26"/>
          <w:szCs w:val="26"/>
          <w:lang w:val="vi-VN"/>
        </w:rPr>
        <w:t>(nếu c</w:t>
      </w:r>
      <w:r w:rsidRPr="00D01E86">
        <w:rPr>
          <w:i/>
          <w:iCs/>
          <w:sz w:val="26"/>
          <w:szCs w:val="26"/>
        </w:rPr>
        <w:t>ó</w:t>
      </w:r>
      <w:r w:rsidRPr="00D01E86">
        <w:rPr>
          <w:i/>
          <w:iCs/>
          <w:sz w:val="26"/>
          <w:szCs w:val="26"/>
          <w:lang w:val="vi-VN"/>
        </w:rPr>
        <w:t>)</w:t>
      </w:r>
    </w:p>
    <w:p w14:paraId="3890602F" w14:textId="77777777" w:rsidR="00E9354F" w:rsidRPr="00D01E86" w:rsidRDefault="00E9354F" w:rsidP="00E9354F">
      <w:pPr>
        <w:spacing w:before="120" w:after="280" w:afterAutospacing="1"/>
        <w:jc w:val="both"/>
        <w:rPr>
          <w:sz w:val="26"/>
          <w:szCs w:val="26"/>
        </w:rPr>
      </w:pPr>
      <w:r w:rsidRPr="00D01E86">
        <w:rPr>
          <w:sz w:val="26"/>
          <w:szCs w:val="26"/>
          <w:lang w:val="vi-VN"/>
        </w:rPr>
        <w:t xml:space="preserve">1.3. Số điện thoại: </w:t>
      </w:r>
      <w:r w:rsidRPr="00D01E86">
        <w:rPr>
          <w:sz w:val="26"/>
          <w:szCs w:val="26"/>
        </w:rPr>
        <w:t>                                                     </w:t>
      </w:r>
      <w:r w:rsidRPr="00D01E86">
        <w:rPr>
          <w:sz w:val="26"/>
          <w:szCs w:val="26"/>
          <w:lang w:val="vi-VN"/>
        </w:rPr>
        <w:t>Số fax:</w:t>
      </w:r>
    </w:p>
    <w:p w14:paraId="15C6B34F" w14:textId="77777777" w:rsidR="00E9354F" w:rsidRPr="00D01E86" w:rsidRDefault="00E9354F" w:rsidP="00E9354F">
      <w:pPr>
        <w:spacing w:before="120" w:after="280" w:afterAutospacing="1"/>
        <w:jc w:val="both"/>
        <w:rPr>
          <w:sz w:val="26"/>
          <w:szCs w:val="26"/>
        </w:rPr>
      </w:pPr>
      <w:r w:rsidRPr="00D01E86">
        <w:rPr>
          <w:sz w:val="26"/>
          <w:szCs w:val="26"/>
          <w:lang w:val="vi-VN"/>
        </w:rPr>
        <w:t>e-mail:</w:t>
      </w:r>
    </w:p>
    <w:p w14:paraId="02D99513" w14:textId="77777777" w:rsidR="00E9354F" w:rsidRPr="00D01E86" w:rsidRDefault="00E9354F" w:rsidP="00E9354F">
      <w:pPr>
        <w:spacing w:before="120" w:after="280" w:afterAutospacing="1"/>
        <w:jc w:val="both"/>
        <w:rPr>
          <w:sz w:val="26"/>
          <w:szCs w:val="26"/>
        </w:rPr>
      </w:pPr>
      <w:r w:rsidRPr="00D01E86">
        <w:rPr>
          <w:sz w:val="26"/>
          <w:szCs w:val="26"/>
          <w:lang w:val="vi-VN"/>
        </w:rPr>
        <w:t>1.4. Tên và địa chỉ văn phòng đại diện hoặc người liên lạc ở Việt Nam (nếu c</w:t>
      </w:r>
      <w:r w:rsidRPr="00D01E86">
        <w:rPr>
          <w:sz w:val="26"/>
          <w:szCs w:val="26"/>
        </w:rPr>
        <w:t>ó</w:t>
      </w:r>
      <w:r w:rsidRPr="00D01E86">
        <w:rPr>
          <w:sz w:val="26"/>
          <w:szCs w:val="26"/>
          <w:lang w:val="vi-VN"/>
        </w:rPr>
        <w:t>):</w:t>
      </w:r>
    </w:p>
    <w:p w14:paraId="7038B64B" w14:textId="77777777" w:rsidR="00E9354F" w:rsidRPr="00D01E86" w:rsidRDefault="00E9354F" w:rsidP="00E9354F">
      <w:pPr>
        <w:spacing w:before="120" w:after="280" w:afterAutospacing="1"/>
        <w:jc w:val="both"/>
        <w:rPr>
          <w:sz w:val="26"/>
          <w:szCs w:val="26"/>
        </w:rPr>
      </w:pPr>
      <w:r w:rsidRPr="00D01E86">
        <w:rPr>
          <w:sz w:val="26"/>
          <w:szCs w:val="26"/>
          <w:lang w:val="vi-VN"/>
        </w:rPr>
        <w:t>Tên:</w:t>
      </w:r>
    </w:p>
    <w:p w14:paraId="4AB64486" w14:textId="77777777" w:rsidR="00E9354F" w:rsidRPr="00D01E86" w:rsidRDefault="00E9354F" w:rsidP="00E9354F">
      <w:pPr>
        <w:spacing w:before="120" w:after="280" w:afterAutospacing="1"/>
        <w:jc w:val="both"/>
        <w:rPr>
          <w:sz w:val="26"/>
          <w:szCs w:val="26"/>
        </w:rPr>
      </w:pPr>
      <w:r w:rsidRPr="00D01E86">
        <w:rPr>
          <w:sz w:val="26"/>
          <w:szCs w:val="26"/>
          <w:lang w:val="vi-VN"/>
        </w:rPr>
        <w:t>ĐT cố định:</w:t>
      </w:r>
      <w:r w:rsidRPr="00D01E86">
        <w:rPr>
          <w:sz w:val="26"/>
          <w:szCs w:val="26"/>
        </w:rPr>
        <w:t>                                                            </w:t>
      </w:r>
      <w:r w:rsidRPr="00D01E86">
        <w:rPr>
          <w:sz w:val="26"/>
          <w:szCs w:val="26"/>
          <w:lang w:val="vi-VN"/>
        </w:rPr>
        <w:t>ĐT di động:</w:t>
      </w:r>
    </w:p>
    <w:p w14:paraId="4D6F9B06" w14:textId="77777777" w:rsidR="00E9354F" w:rsidRDefault="00E9354F" w:rsidP="00E9354F">
      <w:pPr>
        <w:spacing w:before="120" w:after="280" w:afterAutospacing="1"/>
        <w:jc w:val="both"/>
        <w:rPr>
          <w:sz w:val="26"/>
          <w:szCs w:val="26"/>
        </w:rPr>
      </w:pPr>
      <w:r w:rsidRPr="00D01E86">
        <w:rPr>
          <w:sz w:val="26"/>
          <w:szCs w:val="26"/>
          <w:lang w:val="vi-VN"/>
        </w:rPr>
        <w:t>Địa chỉ liên lạc:</w:t>
      </w:r>
    </w:p>
    <w:p w14:paraId="2B8EC219" w14:textId="77777777" w:rsidR="005D3EE0" w:rsidRPr="00E43B54" w:rsidRDefault="005D3EE0" w:rsidP="005D3EE0">
      <w:pPr>
        <w:spacing w:before="120" w:after="280" w:afterAutospacing="1"/>
        <w:jc w:val="both"/>
        <w:rPr>
          <w:color w:val="FF0000"/>
          <w:sz w:val="26"/>
          <w:szCs w:val="26"/>
          <w:highlight w:val="yellow"/>
        </w:rPr>
      </w:pPr>
      <w:r w:rsidRPr="00E43B54">
        <w:rPr>
          <w:color w:val="FF0000"/>
          <w:sz w:val="26"/>
          <w:szCs w:val="26"/>
          <w:highlight w:val="yellow"/>
        </w:rPr>
        <w:t>1.5. Giấy chứng nhận đủ điều kiện kinh doanh dược:</w:t>
      </w:r>
    </w:p>
    <w:p w14:paraId="2B31AB8B" w14:textId="3A7437CC" w:rsidR="005D3EE0" w:rsidRPr="00D01E86" w:rsidRDefault="005D3EE0" w:rsidP="00E9354F">
      <w:pPr>
        <w:spacing w:before="120" w:after="280" w:afterAutospacing="1"/>
        <w:jc w:val="both"/>
        <w:rPr>
          <w:color w:val="FF0000"/>
          <w:sz w:val="26"/>
          <w:szCs w:val="26"/>
        </w:rPr>
      </w:pPr>
      <w:r w:rsidRPr="00E43B54">
        <w:rPr>
          <w:color w:val="FF0000"/>
          <w:sz w:val="26"/>
          <w:szCs w:val="26"/>
          <w:highlight w:val="yellow"/>
        </w:rPr>
        <w:t>Số giấy chứng nhận:……..cấp ngày…tháng…năm…cơ quan cấp…</w:t>
      </w:r>
    </w:p>
    <w:p w14:paraId="4D9B26EC" w14:textId="77777777" w:rsidR="00E9354F" w:rsidRPr="00D01E86" w:rsidRDefault="00E9354F" w:rsidP="00E9354F">
      <w:pPr>
        <w:spacing w:before="120" w:after="280" w:afterAutospacing="1"/>
        <w:jc w:val="both"/>
        <w:rPr>
          <w:sz w:val="26"/>
          <w:szCs w:val="26"/>
        </w:rPr>
      </w:pPr>
      <w:r w:rsidRPr="00D01E86">
        <w:rPr>
          <w:b/>
          <w:bCs/>
          <w:sz w:val="26"/>
          <w:szCs w:val="26"/>
          <w:lang w:val="vi-VN"/>
        </w:rPr>
        <w:t>2. Cơ sở sản xuất</w:t>
      </w:r>
      <w:r w:rsidRPr="00D01E86">
        <w:rPr>
          <w:b/>
          <w:bCs/>
          <w:sz w:val="26"/>
          <w:szCs w:val="26"/>
          <w:vertAlign w:val="superscript"/>
        </w:rPr>
        <w:t>1</w:t>
      </w:r>
    </w:p>
    <w:p w14:paraId="5430FB3B" w14:textId="77777777" w:rsidR="00E9354F" w:rsidRPr="00D01E86" w:rsidRDefault="00E9354F" w:rsidP="00E9354F">
      <w:pPr>
        <w:spacing w:before="120" w:after="280" w:afterAutospacing="1"/>
        <w:jc w:val="both"/>
        <w:rPr>
          <w:sz w:val="26"/>
          <w:szCs w:val="26"/>
        </w:rPr>
      </w:pPr>
      <w:r w:rsidRPr="00D01E86">
        <w:rPr>
          <w:sz w:val="26"/>
          <w:szCs w:val="26"/>
          <w:lang w:val="vi-VN"/>
        </w:rPr>
        <w:t>2.1. Tên cơ sở sản xuất</w:t>
      </w:r>
    </w:p>
    <w:p w14:paraId="7622FBEB" w14:textId="77777777" w:rsidR="00E9354F" w:rsidRPr="00D01E86" w:rsidRDefault="00E9354F" w:rsidP="00E9354F">
      <w:pPr>
        <w:spacing w:before="120" w:after="280" w:afterAutospacing="1"/>
        <w:jc w:val="both"/>
        <w:rPr>
          <w:sz w:val="26"/>
          <w:szCs w:val="26"/>
        </w:rPr>
      </w:pPr>
      <w:r w:rsidRPr="00D01E86">
        <w:rPr>
          <w:sz w:val="26"/>
          <w:szCs w:val="26"/>
          <w:lang w:val="vi-VN"/>
        </w:rPr>
        <w:t>2.2. Địa ch</w:t>
      </w:r>
      <w:r w:rsidRPr="00D01E86">
        <w:rPr>
          <w:sz w:val="26"/>
          <w:szCs w:val="26"/>
        </w:rPr>
        <w:t>ỉ</w:t>
      </w:r>
      <w:r w:rsidRPr="00D01E86">
        <w:rPr>
          <w:sz w:val="26"/>
          <w:szCs w:val="26"/>
          <w:lang w:val="vi-VN"/>
        </w:rPr>
        <w:t>:</w:t>
      </w:r>
      <w:r w:rsidRPr="00D01E86">
        <w:rPr>
          <w:sz w:val="26"/>
          <w:szCs w:val="26"/>
        </w:rPr>
        <w:t>                                                          </w:t>
      </w:r>
      <w:r w:rsidRPr="00D01E86">
        <w:rPr>
          <w:sz w:val="26"/>
          <w:szCs w:val="26"/>
          <w:lang w:val="vi-VN"/>
        </w:rPr>
        <w:t xml:space="preserve">Website </w:t>
      </w:r>
      <w:r w:rsidRPr="00D01E86">
        <w:rPr>
          <w:i/>
          <w:iCs/>
          <w:sz w:val="26"/>
          <w:szCs w:val="26"/>
          <w:lang w:val="vi-VN"/>
        </w:rPr>
        <w:t>(nếu có)</w:t>
      </w:r>
    </w:p>
    <w:p w14:paraId="37275F62" w14:textId="77777777" w:rsidR="00E9354F" w:rsidRPr="00D01E86" w:rsidRDefault="00E9354F" w:rsidP="00E9354F">
      <w:pPr>
        <w:spacing w:before="120" w:after="280" w:afterAutospacing="1"/>
        <w:jc w:val="both"/>
        <w:rPr>
          <w:sz w:val="26"/>
          <w:szCs w:val="26"/>
        </w:rPr>
      </w:pPr>
      <w:r w:rsidRPr="00D01E86">
        <w:rPr>
          <w:sz w:val="26"/>
          <w:szCs w:val="26"/>
          <w:lang w:val="vi-VN"/>
        </w:rPr>
        <w:t xml:space="preserve">2.3. Số điện thoại: </w:t>
      </w:r>
      <w:r w:rsidRPr="00D01E86">
        <w:rPr>
          <w:sz w:val="26"/>
          <w:szCs w:val="26"/>
        </w:rPr>
        <w:t>                                               </w:t>
      </w:r>
      <w:r w:rsidRPr="00D01E86">
        <w:rPr>
          <w:sz w:val="26"/>
          <w:szCs w:val="26"/>
          <w:lang w:val="vi-VN"/>
        </w:rPr>
        <w:t>Số fax:</w:t>
      </w:r>
    </w:p>
    <w:p w14:paraId="7C82F390" w14:textId="77777777" w:rsidR="00E9354F" w:rsidRPr="00D01E86" w:rsidRDefault="00E9354F" w:rsidP="00E9354F">
      <w:pPr>
        <w:spacing w:before="120" w:after="280" w:afterAutospacing="1"/>
        <w:jc w:val="both"/>
        <w:rPr>
          <w:sz w:val="26"/>
          <w:szCs w:val="26"/>
        </w:rPr>
      </w:pPr>
      <w:r w:rsidRPr="00D01E86">
        <w:rPr>
          <w:sz w:val="26"/>
          <w:szCs w:val="26"/>
          <w:lang w:val="vi-VN"/>
        </w:rPr>
        <w:t>e-mail:</w:t>
      </w:r>
    </w:p>
    <w:p w14:paraId="46C6C7A9" w14:textId="77777777" w:rsidR="00E9354F" w:rsidRPr="00D01E86" w:rsidRDefault="00E9354F" w:rsidP="00E9354F">
      <w:pPr>
        <w:spacing w:before="120" w:after="280" w:afterAutospacing="1"/>
        <w:jc w:val="both"/>
        <w:rPr>
          <w:sz w:val="26"/>
          <w:szCs w:val="26"/>
        </w:rPr>
      </w:pPr>
      <w:r w:rsidRPr="00D01E86">
        <w:rPr>
          <w:sz w:val="26"/>
          <w:szCs w:val="26"/>
          <w:lang w:val="vi-VN"/>
        </w:rPr>
        <w:t>2.4. Các cơ sở sản xuất khác:</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46"/>
        <w:gridCol w:w="4546"/>
      </w:tblGrid>
      <w:tr w:rsidR="00E6796B" w:rsidRPr="00723BF7" w14:paraId="23E8733B" w14:textId="77777777" w:rsidTr="00672FDD">
        <w:tc>
          <w:tcPr>
            <w:tcW w:w="250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14:paraId="52E66B0C" w14:textId="77777777" w:rsidR="00E9354F" w:rsidRPr="00D01E86" w:rsidRDefault="00E9354F" w:rsidP="00672FDD">
            <w:pPr>
              <w:spacing w:before="120"/>
              <w:jc w:val="center"/>
              <w:rPr>
                <w:sz w:val="26"/>
                <w:szCs w:val="26"/>
              </w:rPr>
            </w:pPr>
            <w:r w:rsidRPr="00D01E86">
              <w:rPr>
                <w:sz w:val="26"/>
                <w:szCs w:val="26"/>
                <w:lang w:val="vi-VN"/>
              </w:rPr>
              <w:t>Tên và địa chỉ</w:t>
            </w:r>
          </w:p>
        </w:tc>
        <w:tc>
          <w:tcPr>
            <w:tcW w:w="2500"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bottom"/>
          </w:tcPr>
          <w:p w14:paraId="6CA57E3A" w14:textId="77777777" w:rsidR="00E9354F" w:rsidRPr="00D01E86" w:rsidRDefault="00E9354F" w:rsidP="00672FDD">
            <w:pPr>
              <w:spacing w:before="120"/>
              <w:jc w:val="center"/>
              <w:rPr>
                <w:sz w:val="26"/>
                <w:szCs w:val="26"/>
              </w:rPr>
            </w:pPr>
            <w:r w:rsidRPr="00D01E86">
              <w:rPr>
                <w:sz w:val="26"/>
                <w:szCs w:val="26"/>
                <w:lang w:val="vi-VN"/>
              </w:rPr>
              <w:t>Vai trò</w:t>
            </w:r>
            <w:r w:rsidRPr="00D01E86">
              <w:rPr>
                <w:sz w:val="26"/>
                <w:szCs w:val="26"/>
                <w:vertAlign w:val="superscript"/>
                <w:lang w:val="vi-VN"/>
              </w:rPr>
              <w:t>2</w:t>
            </w:r>
          </w:p>
        </w:tc>
      </w:tr>
      <w:tr w:rsidR="00E6796B" w:rsidRPr="00723BF7" w14:paraId="79C5BEE8" w14:textId="77777777" w:rsidTr="00672FDD">
        <w:tblPrEx>
          <w:tblBorders>
            <w:top w:val="none" w:sz="0" w:space="0" w:color="auto"/>
            <w:bottom w:val="none" w:sz="0" w:space="0" w:color="auto"/>
            <w:insideH w:val="none" w:sz="0" w:space="0" w:color="auto"/>
            <w:insideV w:val="none" w:sz="0" w:space="0" w:color="auto"/>
          </w:tblBorders>
        </w:tblPrEx>
        <w:tc>
          <w:tcPr>
            <w:tcW w:w="250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7995129" w14:textId="77777777" w:rsidR="00E9354F" w:rsidRPr="00D01E86" w:rsidRDefault="00E9354F" w:rsidP="00672FDD">
            <w:pPr>
              <w:spacing w:before="120"/>
              <w:rPr>
                <w:sz w:val="26"/>
                <w:szCs w:val="26"/>
              </w:rPr>
            </w:pPr>
            <w:r w:rsidRPr="00D01E86">
              <w:rPr>
                <w:sz w:val="26"/>
                <w:szCs w:val="26"/>
                <w:lang w:val="vi-VN"/>
              </w:rPr>
              <w:t> </w:t>
            </w:r>
          </w:p>
        </w:tc>
        <w:tc>
          <w:tcPr>
            <w:tcW w:w="2500"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3FCB6A9C" w14:textId="77777777" w:rsidR="00E9354F" w:rsidRPr="00D01E86" w:rsidRDefault="00E9354F" w:rsidP="00672FDD">
            <w:pPr>
              <w:spacing w:before="120"/>
              <w:rPr>
                <w:sz w:val="26"/>
                <w:szCs w:val="26"/>
              </w:rPr>
            </w:pPr>
            <w:r w:rsidRPr="00D01E86">
              <w:rPr>
                <w:sz w:val="26"/>
                <w:szCs w:val="26"/>
                <w:lang w:val="vi-VN"/>
              </w:rPr>
              <w:t> </w:t>
            </w:r>
          </w:p>
        </w:tc>
      </w:tr>
      <w:tr w:rsidR="00E6796B" w:rsidRPr="00723BF7" w14:paraId="1FD90864" w14:textId="77777777" w:rsidTr="00672FDD">
        <w:tblPrEx>
          <w:tblBorders>
            <w:top w:val="none" w:sz="0" w:space="0" w:color="auto"/>
            <w:bottom w:val="none" w:sz="0" w:space="0" w:color="auto"/>
            <w:insideH w:val="none" w:sz="0" w:space="0" w:color="auto"/>
            <w:insideV w:val="none" w:sz="0" w:space="0" w:color="auto"/>
          </w:tblBorders>
        </w:tblPrEx>
        <w:tc>
          <w:tcPr>
            <w:tcW w:w="2500"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3239BB20" w14:textId="77777777" w:rsidR="00E9354F" w:rsidRPr="00D01E86" w:rsidRDefault="00E9354F" w:rsidP="00672FDD">
            <w:pPr>
              <w:spacing w:before="120"/>
              <w:rPr>
                <w:sz w:val="26"/>
                <w:szCs w:val="26"/>
              </w:rPr>
            </w:pPr>
            <w:r w:rsidRPr="00D01E86">
              <w:rPr>
                <w:sz w:val="26"/>
                <w:szCs w:val="26"/>
                <w:lang w:val="vi-VN"/>
              </w:rPr>
              <w:t> </w:t>
            </w:r>
          </w:p>
        </w:tc>
        <w:tc>
          <w:tcPr>
            <w:tcW w:w="2500"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6BCC8361" w14:textId="77777777" w:rsidR="00E9354F" w:rsidRPr="00D01E86" w:rsidRDefault="00E9354F" w:rsidP="00672FDD">
            <w:pPr>
              <w:spacing w:before="120"/>
              <w:rPr>
                <w:sz w:val="26"/>
                <w:szCs w:val="26"/>
              </w:rPr>
            </w:pPr>
            <w:r w:rsidRPr="00D01E86">
              <w:rPr>
                <w:sz w:val="26"/>
                <w:szCs w:val="26"/>
                <w:lang w:val="vi-VN"/>
              </w:rPr>
              <w:t> </w:t>
            </w:r>
          </w:p>
        </w:tc>
      </w:tr>
    </w:tbl>
    <w:p w14:paraId="73D53CFE" w14:textId="77777777" w:rsidR="005D3EE0" w:rsidRPr="00E43B54" w:rsidRDefault="005D3EE0" w:rsidP="005D3EE0">
      <w:pPr>
        <w:spacing w:before="120" w:after="280" w:afterAutospacing="1"/>
        <w:jc w:val="both"/>
        <w:rPr>
          <w:bCs/>
          <w:color w:val="FF0000"/>
          <w:sz w:val="26"/>
          <w:szCs w:val="26"/>
          <w:highlight w:val="yellow"/>
        </w:rPr>
      </w:pPr>
      <w:r w:rsidRPr="00E43B54">
        <w:rPr>
          <w:bCs/>
          <w:color w:val="FF0000"/>
          <w:sz w:val="26"/>
          <w:szCs w:val="26"/>
          <w:highlight w:val="yellow"/>
        </w:rPr>
        <w:t>2.5. Giấy chứng nhận đạt Thực hành tốt sản xuất thuốc, nguyên liệu làm thuốc (GMP):</w:t>
      </w:r>
    </w:p>
    <w:p w14:paraId="5691D1D6" w14:textId="77777777" w:rsidR="005D3EE0" w:rsidRPr="00E43B54" w:rsidRDefault="005D3EE0" w:rsidP="005D3EE0">
      <w:pPr>
        <w:spacing w:before="120" w:after="280" w:afterAutospacing="1"/>
        <w:jc w:val="both"/>
        <w:rPr>
          <w:color w:val="FF0000"/>
          <w:sz w:val="26"/>
          <w:szCs w:val="26"/>
          <w:highlight w:val="yellow"/>
        </w:rPr>
      </w:pPr>
      <w:r w:rsidRPr="00E43B54">
        <w:rPr>
          <w:color w:val="FF0000"/>
          <w:sz w:val="26"/>
          <w:szCs w:val="26"/>
          <w:highlight w:val="yellow"/>
        </w:rPr>
        <w:t>- Số giấy chứng nhận:……..cấp ngày…tháng…năm…cơ quan cấp…</w:t>
      </w:r>
    </w:p>
    <w:p w14:paraId="0B205E7B" w14:textId="341ADE0F" w:rsidR="005D3EE0" w:rsidRPr="00D01E86" w:rsidRDefault="005D3EE0" w:rsidP="00E9354F">
      <w:pPr>
        <w:spacing w:before="120" w:after="280" w:afterAutospacing="1"/>
        <w:jc w:val="both"/>
        <w:rPr>
          <w:color w:val="FF0000"/>
          <w:sz w:val="26"/>
          <w:szCs w:val="26"/>
        </w:rPr>
      </w:pPr>
      <w:r w:rsidRPr="00E43B54">
        <w:rPr>
          <w:color w:val="FF0000"/>
          <w:sz w:val="26"/>
          <w:szCs w:val="26"/>
          <w:highlight w:val="yellow"/>
        </w:rPr>
        <w:t>- Hiệu lực của giấy chứng nhận tại thời điểm nộp hồ sơ: ngày…tháng…năm…</w:t>
      </w:r>
    </w:p>
    <w:p w14:paraId="6423AA62" w14:textId="77777777" w:rsidR="00E9354F" w:rsidRPr="00D01E86" w:rsidRDefault="00E9354F" w:rsidP="00E9354F">
      <w:pPr>
        <w:spacing w:before="120" w:after="280" w:afterAutospacing="1"/>
        <w:jc w:val="both"/>
        <w:rPr>
          <w:sz w:val="26"/>
          <w:szCs w:val="26"/>
        </w:rPr>
      </w:pPr>
      <w:r w:rsidRPr="00D01E86">
        <w:rPr>
          <w:b/>
          <w:bCs/>
          <w:sz w:val="26"/>
          <w:szCs w:val="26"/>
          <w:lang w:val="vi-VN"/>
        </w:rPr>
        <w:t>II. Chi tiết về sản phẩm</w:t>
      </w:r>
    </w:p>
    <w:p w14:paraId="474C6B6F" w14:textId="77777777" w:rsidR="00E9354F" w:rsidRPr="00D01E86" w:rsidRDefault="00E9354F" w:rsidP="00E9354F">
      <w:pPr>
        <w:spacing w:before="120" w:after="280" w:afterAutospacing="1"/>
        <w:jc w:val="both"/>
        <w:rPr>
          <w:sz w:val="26"/>
          <w:szCs w:val="26"/>
        </w:rPr>
      </w:pPr>
      <w:r w:rsidRPr="00D01E86">
        <w:rPr>
          <w:b/>
          <w:bCs/>
          <w:sz w:val="26"/>
          <w:szCs w:val="26"/>
          <w:lang w:val="vi-VN"/>
        </w:rPr>
        <w:lastRenderedPageBreak/>
        <w:t>1. Tên sản phẩm:</w:t>
      </w:r>
    </w:p>
    <w:p w14:paraId="59C26880" w14:textId="77777777" w:rsidR="00E9354F" w:rsidRPr="00D01E86" w:rsidRDefault="00E9354F" w:rsidP="00E9354F">
      <w:pPr>
        <w:spacing w:before="120" w:after="280" w:afterAutospacing="1"/>
        <w:jc w:val="both"/>
        <w:rPr>
          <w:sz w:val="26"/>
          <w:szCs w:val="26"/>
        </w:rPr>
      </w:pPr>
      <w:r w:rsidRPr="00D01E86">
        <w:rPr>
          <w:b/>
          <w:bCs/>
          <w:sz w:val="26"/>
          <w:szCs w:val="26"/>
          <w:lang w:val="vi-VN"/>
        </w:rPr>
        <w:t>2. Mô tả sản phẩm:</w:t>
      </w:r>
    </w:p>
    <w:p w14:paraId="122FD4EA" w14:textId="77777777" w:rsidR="00E9354F" w:rsidRPr="00D01E86" w:rsidRDefault="00E9354F" w:rsidP="00E9354F">
      <w:pPr>
        <w:spacing w:before="120" w:after="280" w:afterAutospacing="1"/>
        <w:jc w:val="both"/>
        <w:rPr>
          <w:sz w:val="26"/>
          <w:szCs w:val="26"/>
        </w:rPr>
      </w:pPr>
      <w:r w:rsidRPr="00D01E86">
        <w:rPr>
          <w:sz w:val="26"/>
          <w:szCs w:val="26"/>
          <w:lang w:val="vi-VN"/>
        </w:rPr>
        <w:t>2.1. Mô tả quy cách đ</w:t>
      </w:r>
      <w:r w:rsidRPr="00D01E86">
        <w:rPr>
          <w:sz w:val="26"/>
          <w:szCs w:val="26"/>
        </w:rPr>
        <w:t>ó</w:t>
      </w:r>
      <w:r w:rsidRPr="00D01E86">
        <w:rPr>
          <w:sz w:val="26"/>
          <w:szCs w:val="26"/>
          <w:lang w:val="vi-VN"/>
        </w:rPr>
        <w:t>ng gói:</w:t>
      </w:r>
    </w:p>
    <w:p w14:paraId="5007C363" w14:textId="77777777" w:rsidR="00E9354F" w:rsidRPr="00D01E86" w:rsidRDefault="00E9354F" w:rsidP="00E9354F">
      <w:pPr>
        <w:spacing w:before="120" w:after="280" w:afterAutospacing="1"/>
        <w:jc w:val="both"/>
        <w:rPr>
          <w:sz w:val="26"/>
          <w:szCs w:val="26"/>
        </w:rPr>
      </w:pPr>
      <w:r w:rsidRPr="00D01E86">
        <w:rPr>
          <w:sz w:val="26"/>
          <w:szCs w:val="26"/>
          <w:lang w:val="vi-VN"/>
        </w:rPr>
        <w:t>2.2. Tiêu chuẩn chất lượng:</w:t>
      </w:r>
    </w:p>
    <w:p w14:paraId="54DF9783" w14:textId="77777777" w:rsidR="00E9354F" w:rsidRPr="00D01E86" w:rsidRDefault="00E9354F" w:rsidP="00E9354F">
      <w:pPr>
        <w:spacing w:before="120" w:after="280" w:afterAutospacing="1"/>
        <w:jc w:val="both"/>
        <w:rPr>
          <w:sz w:val="26"/>
          <w:szCs w:val="26"/>
        </w:rPr>
      </w:pPr>
      <w:r w:rsidRPr="00D01E86">
        <w:rPr>
          <w:sz w:val="26"/>
          <w:szCs w:val="26"/>
          <w:lang w:val="vi-VN"/>
        </w:rPr>
        <w:t>2.3. Hạn dùng:</w:t>
      </w:r>
    </w:p>
    <w:p w14:paraId="20C461AC" w14:textId="77777777" w:rsidR="00E9354F" w:rsidRPr="00D01E86" w:rsidRDefault="00E9354F" w:rsidP="00E9354F">
      <w:pPr>
        <w:spacing w:before="120" w:after="280" w:afterAutospacing="1"/>
        <w:jc w:val="both"/>
        <w:rPr>
          <w:sz w:val="26"/>
          <w:szCs w:val="26"/>
        </w:rPr>
      </w:pPr>
      <w:r w:rsidRPr="00D01E86">
        <w:rPr>
          <w:sz w:val="26"/>
          <w:szCs w:val="26"/>
          <w:lang w:val="vi-VN"/>
        </w:rPr>
        <w:t>2.4. Điều kiện bảo quản:</w:t>
      </w:r>
    </w:p>
    <w:p w14:paraId="28E3B83C" w14:textId="77777777" w:rsidR="00E9354F" w:rsidRPr="00D01E86" w:rsidRDefault="00E9354F" w:rsidP="00E9354F">
      <w:pPr>
        <w:spacing w:before="120" w:after="280" w:afterAutospacing="1"/>
        <w:jc w:val="both"/>
        <w:rPr>
          <w:sz w:val="26"/>
          <w:szCs w:val="26"/>
        </w:rPr>
      </w:pPr>
      <w:r w:rsidRPr="00D01E86">
        <w:rPr>
          <w:sz w:val="26"/>
          <w:szCs w:val="26"/>
          <w:lang w:val="vi-VN"/>
        </w:rPr>
        <w:t>2.5. Giấy đăng ký số</w:t>
      </w:r>
      <w:r w:rsidRPr="00D01E86">
        <w:rPr>
          <w:sz w:val="26"/>
          <w:szCs w:val="26"/>
          <w:vertAlign w:val="superscript"/>
          <w:lang w:val="vi-VN"/>
        </w:rPr>
        <w:t>3</w:t>
      </w:r>
      <w:r w:rsidRPr="00D01E86">
        <w:rPr>
          <w:sz w:val="26"/>
          <w:szCs w:val="26"/>
          <w:lang w:val="vi-VN"/>
        </w:rPr>
        <w:t xml:space="preserve">: </w:t>
      </w:r>
      <w:r w:rsidRPr="00D01E86">
        <w:rPr>
          <w:sz w:val="26"/>
          <w:szCs w:val="26"/>
        </w:rPr>
        <w:t>                        </w:t>
      </w:r>
      <w:r w:rsidRPr="00D01E86">
        <w:rPr>
          <w:sz w:val="26"/>
          <w:szCs w:val="26"/>
          <w:lang w:val="vi-VN"/>
        </w:rPr>
        <w:t xml:space="preserve">ngày cấp: </w:t>
      </w:r>
      <w:r w:rsidRPr="00D01E86">
        <w:rPr>
          <w:sz w:val="26"/>
          <w:szCs w:val="26"/>
        </w:rPr>
        <w:t>                                  </w:t>
      </w:r>
      <w:r w:rsidRPr="00D01E86">
        <w:rPr>
          <w:sz w:val="26"/>
          <w:szCs w:val="26"/>
          <w:lang w:val="vi-VN"/>
        </w:rPr>
        <w:t>ngày hết hạn:</w:t>
      </w:r>
    </w:p>
    <w:p w14:paraId="431FAAD7" w14:textId="77777777" w:rsidR="00E9354F" w:rsidRPr="00D01E86" w:rsidRDefault="00E9354F" w:rsidP="00E9354F">
      <w:pPr>
        <w:spacing w:before="60" w:after="60"/>
        <w:jc w:val="both"/>
        <w:rPr>
          <w:sz w:val="26"/>
          <w:szCs w:val="26"/>
        </w:rPr>
      </w:pPr>
      <w:r w:rsidRPr="00D01E86">
        <w:rPr>
          <w:b/>
          <w:bCs/>
          <w:sz w:val="26"/>
          <w:szCs w:val="26"/>
          <w:lang w:val="vi-VN"/>
        </w:rPr>
        <w:t xml:space="preserve">III. Các giấy tờ kèm theo </w:t>
      </w:r>
      <w:r w:rsidRPr="00D01E86">
        <w:rPr>
          <w:b/>
          <w:bCs/>
          <w:sz w:val="26"/>
          <w:szCs w:val="26"/>
        </w:rPr>
        <w:t>b</w:t>
      </w:r>
      <w:r w:rsidRPr="00D01E86">
        <w:rPr>
          <w:b/>
          <w:bCs/>
          <w:sz w:val="26"/>
          <w:szCs w:val="26"/>
          <w:lang w:val="vi-VN"/>
        </w:rPr>
        <w:t>ao gồm</w:t>
      </w:r>
    </w:p>
    <w:p w14:paraId="30E9DA2A" w14:textId="77777777" w:rsidR="00E9354F" w:rsidRPr="00D01E86" w:rsidRDefault="00E9354F" w:rsidP="00E9354F">
      <w:pPr>
        <w:spacing w:before="60" w:after="60"/>
        <w:jc w:val="both"/>
        <w:rPr>
          <w:sz w:val="26"/>
          <w:szCs w:val="26"/>
        </w:rPr>
      </w:pPr>
      <w:r w:rsidRPr="00D01E86">
        <w:rPr>
          <w:sz w:val="26"/>
          <w:szCs w:val="26"/>
          <w:lang w:val="vi-VN"/>
        </w:rPr>
        <w:t>1. Hồ sơ hành chính</w:t>
      </w:r>
    </w:p>
    <w:p w14:paraId="166351DB" w14:textId="77777777" w:rsidR="00E9354F" w:rsidRPr="00D01E86" w:rsidRDefault="00E9354F" w:rsidP="00E9354F">
      <w:pPr>
        <w:spacing w:before="60" w:after="60"/>
        <w:jc w:val="both"/>
        <w:rPr>
          <w:sz w:val="26"/>
          <w:szCs w:val="26"/>
        </w:rPr>
      </w:pPr>
      <w:r w:rsidRPr="00D01E86">
        <w:rPr>
          <w:sz w:val="26"/>
          <w:szCs w:val="26"/>
          <w:lang w:val="vi-VN"/>
        </w:rPr>
        <w:t>2. Hồ sơ kỹ thuật</w:t>
      </w:r>
    </w:p>
    <w:p w14:paraId="7B47F4CE" w14:textId="77777777" w:rsidR="00E9354F" w:rsidRPr="00D01E86" w:rsidRDefault="00E9354F" w:rsidP="00E9354F">
      <w:pPr>
        <w:spacing w:before="60" w:after="60"/>
        <w:jc w:val="both"/>
        <w:rPr>
          <w:sz w:val="26"/>
          <w:szCs w:val="26"/>
        </w:rPr>
      </w:pPr>
      <w:r w:rsidRPr="00D01E86">
        <w:rPr>
          <w:sz w:val="26"/>
          <w:szCs w:val="26"/>
          <w:lang w:val="vi-VN"/>
        </w:rPr>
        <w:t>3. Các tài liệu về sở hữu trí tuệ (nếu có)</w:t>
      </w:r>
    </w:p>
    <w:p w14:paraId="12877029" w14:textId="77777777" w:rsidR="00E9354F" w:rsidRPr="00D01E86" w:rsidRDefault="00E9354F" w:rsidP="00E9354F">
      <w:pPr>
        <w:spacing w:before="60" w:after="60"/>
        <w:jc w:val="both"/>
        <w:rPr>
          <w:sz w:val="26"/>
          <w:szCs w:val="26"/>
        </w:rPr>
      </w:pPr>
      <w:r w:rsidRPr="00D01E86">
        <w:rPr>
          <w:b/>
          <w:bCs/>
          <w:sz w:val="26"/>
          <w:szCs w:val="26"/>
          <w:lang w:val="vi-VN"/>
        </w:rPr>
        <w:t>IV. Cam kết của cơ sở đăng ký</w:t>
      </w:r>
    </w:p>
    <w:p w14:paraId="70E688F8" w14:textId="77777777" w:rsidR="00E9354F" w:rsidRPr="00D01E86" w:rsidRDefault="00E9354F" w:rsidP="00E9354F">
      <w:pPr>
        <w:spacing w:before="60" w:after="60"/>
        <w:jc w:val="both"/>
        <w:rPr>
          <w:sz w:val="26"/>
          <w:szCs w:val="26"/>
        </w:rPr>
      </w:pPr>
      <w:r w:rsidRPr="00D01E86">
        <w:rPr>
          <w:sz w:val="26"/>
          <w:szCs w:val="26"/>
          <w:lang w:val="vi-VN"/>
        </w:rPr>
        <w:t>Cơ sở đăng ký thuốc xin cam kết:</w:t>
      </w:r>
    </w:p>
    <w:p w14:paraId="57217526" w14:textId="77777777" w:rsidR="00E9354F" w:rsidRPr="00D01E86" w:rsidRDefault="00E9354F" w:rsidP="00E9354F">
      <w:pPr>
        <w:spacing w:before="60" w:after="60"/>
        <w:jc w:val="both"/>
        <w:rPr>
          <w:sz w:val="26"/>
          <w:szCs w:val="26"/>
          <w:lang w:val="vi-VN"/>
        </w:rPr>
      </w:pPr>
      <w:r w:rsidRPr="00D01E86">
        <w:rPr>
          <w:sz w:val="26"/>
          <w:szCs w:val="26"/>
          <w:lang w:val="vi-VN"/>
        </w:rPr>
        <w:t xml:space="preserve">1. </w:t>
      </w:r>
      <w:r w:rsidRPr="00D01E86">
        <w:rPr>
          <w:sz w:val="26"/>
          <w:szCs w:val="26"/>
        </w:rPr>
        <w:t>Đ</w:t>
      </w:r>
      <w:r w:rsidRPr="00D01E86">
        <w:rPr>
          <w:sz w:val="26"/>
          <w:szCs w:val="26"/>
          <w:lang w:val="vi-VN"/>
        </w:rPr>
        <w:t xml:space="preserve">ã kiểm </w:t>
      </w:r>
      <w:r w:rsidRPr="00D01E86">
        <w:rPr>
          <w:sz w:val="26"/>
          <w:szCs w:val="26"/>
        </w:rPr>
        <w:t>tr</w:t>
      </w:r>
      <w:r w:rsidRPr="00D01E86">
        <w:rPr>
          <w:sz w:val="26"/>
          <w:szCs w:val="26"/>
          <w:lang w:val="vi-VN"/>
        </w:rPr>
        <w:t xml:space="preserve">a, ký </w:t>
      </w:r>
      <w:r w:rsidRPr="00D01E86">
        <w:rPr>
          <w:sz w:val="26"/>
          <w:szCs w:val="26"/>
        </w:rPr>
        <w:t>đó</w:t>
      </w:r>
      <w:r w:rsidRPr="00D01E86">
        <w:rPr>
          <w:sz w:val="26"/>
          <w:szCs w:val="26"/>
          <w:lang w:val="vi-VN"/>
        </w:rPr>
        <w:t>ng dấu vào những phần liên quan ở tất cả các giấy tờ nộp trong hồ sơ đăng ký dược liệu này và xác nhận là đây là các giấy tờ hợp pháp, nội dung là đúng sự thật. Nếu có sự giả mạo, không đúng sự thật cơ sở đăng ký xin chịu hoàn toàn trách nhiệm và sẽ bị xử phạt theo quy định của pháp luật.</w:t>
      </w:r>
    </w:p>
    <w:p w14:paraId="399811BD" w14:textId="77777777" w:rsidR="00E9354F" w:rsidRPr="00D01E86" w:rsidRDefault="00E9354F" w:rsidP="00E9354F">
      <w:pPr>
        <w:spacing w:before="60" w:after="60"/>
        <w:jc w:val="both"/>
        <w:rPr>
          <w:sz w:val="26"/>
          <w:szCs w:val="26"/>
          <w:lang w:val="vi-VN"/>
        </w:rPr>
      </w:pPr>
      <w:r w:rsidRPr="00D01E86">
        <w:rPr>
          <w:sz w:val="26"/>
          <w:szCs w:val="26"/>
          <w:lang w:val="vi-VN"/>
        </w:rPr>
        <w:t>2. Bảo đảm dược liệu được sản xuất theo đúng hồ sơ đã nộp xin đăng ký dược liệu.</w:t>
      </w:r>
    </w:p>
    <w:p w14:paraId="19ED5ED2" w14:textId="77777777" w:rsidR="00E9354F" w:rsidRPr="00D01E86" w:rsidRDefault="00E9354F" w:rsidP="00E9354F">
      <w:pPr>
        <w:spacing w:before="60" w:after="60"/>
        <w:jc w:val="both"/>
        <w:rPr>
          <w:sz w:val="26"/>
          <w:szCs w:val="26"/>
          <w:lang w:val="vi-VN"/>
        </w:rPr>
      </w:pPr>
      <w:r w:rsidRPr="00D01E86">
        <w:rPr>
          <w:sz w:val="26"/>
          <w:szCs w:val="26"/>
          <w:lang w:val="vi-VN"/>
        </w:rPr>
        <w:t>3. Thông báo, xin phép cơ quan có thẩm quyền theo quy định khi có bất cứ thay đổi nào đối với hồ sơ đăng ký dược liệu khi dược liệu đã được cấp số đăng ký lưu hành.</w:t>
      </w:r>
    </w:p>
    <w:p w14:paraId="425B6BFD" w14:textId="77777777" w:rsidR="00E9354F" w:rsidRPr="00D01E86" w:rsidRDefault="00E9354F" w:rsidP="00E9354F">
      <w:pPr>
        <w:spacing w:before="60" w:after="60"/>
        <w:jc w:val="both"/>
        <w:rPr>
          <w:sz w:val="26"/>
          <w:szCs w:val="26"/>
          <w:lang w:val="vi-VN"/>
        </w:rPr>
      </w:pPr>
      <w:r w:rsidRPr="00D01E86">
        <w:rPr>
          <w:sz w:val="26"/>
          <w:szCs w:val="26"/>
          <w:lang w:val="vi-VN"/>
        </w:rPr>
        <w:t>4. Chịu trách nhiệm hoàn toàn về sở hữu trí tuệ liên quan đến dược liệu xin đăng ký.</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6796B" w:rsidRPr="00723BF7" w14:paraId="10B89B66" w14:textId="77777777" w:rsidTr="00672FDD">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484AB09C" w14:textId="77777777" w:rsidR="00E9354F" w:rsidRPr="00D01E86" w:rsidRDefault="00E9354F" w:rsidP="00672FDD">
            <w:pPr>
              <w:spacing w:before="120"/>
              <w:rPr>
                <w:sz w:val="26"/>
                <w:szCs w:val="26"/>
                <w:lang w:val="vi-VN"/>
              </w:rPr>
            </w:pPr>
            <w:r w:rsidRPr="00D01E86">
              <w:rPr>
                <w:sz w:val="26"/>
                <w:szCs w:val="26"/>
                <w:lang w:val="vi-VN"/>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7466397E" w14:textId="77777777" w:rsidR="00E9354F" w:rsidRPr="00D01E86" w:rsidRDefault="00E9354F" w:rsidP="00672FDD">
            <w:pPr>
              <w:spacing w:before="120"/>
              <w:jc w:val="center"/>
              <w:rPr>
                <w:sz w:val="26"/>
                <w:szCs w:val="26"/>
                <w:lang w:val="vi-VN"/>
              </w:rPr>
            </w:pPr>
            <w:r w:rsidRPr="00D01E86">
              <w:rPr>
                <w:sz w:val="26"/>
                <w:szCs w:val="26"/>
                <w:lang w:val="vi-VN"/>
              </w:rPr>
              <w:t>Ngày... tháng... năm</w:t>
            </w:r>
            <w:r w:rsidRPr="00D01E86">
              <w:rPr>
                <w:sz w:val="26"/>
                <w:szCs w:val="26"/>
                <w:lang w:val="vi-VN"/>
              </w:rPr>
              <w:br/>
            </w:r>
            <w:r w:rsidRPr="00D01E86">
              <w:rPr>
                <w:b/>
                <w:bCs/>
                <w:sz w:val="26"/>
                <w:szCs w:val="26"/>
                <w:lang w:val="vi-VN"/>
              </w:rPr>
              <w:t>Giám đốc cơ sở đăng ký</w:t>
            </w:r>
            <w:r w:rsidRPr="00D01E86">
              <w:rPr>
                <w:b/>
                <w:bCs/>
                <w:sz w:val="26"/>
                <w:szCs w:val="26"/>
                <w:lang w:val="vi-VN"/>
              </w:rPr>
              <w:br/>
            </w:r>
            <w:r w:rsidRPr="00D01E86">
              <w:rPr>
                <w:i/>
                <w:iCs/>
                <w:sz w:val="26"/>
                <w:szCs w:val="26"/>
                <w:lang w:val="vi-VN"/>
              </w:rPr>
              <w:t>(Ký trực tiếp, ghi rõ họ tên, đóng dấu)</w:t>
            </w:r>
          </w:p>
        </w:tc>
      </w:tr>
    </w:tbl>
    <w:p w14:paraId="152E5F04" w14:textId="77777777" w:rsidR="00E9354F" w:rsidRPr="00D01E86" w:rsidRDefault="00E9354F" w:rsidP="00E9354F">
      <w:pPr>
        <w:spacing w:before="120" w:after="280" w:afterAutospacing="1"/>
        <w:rPr>
          <w:sz w:val="26"/>
          <w:szCs w:val="26"/>
          <w:lang w:val="vi-VN"/>
        </w:rPr>
      </w:pPr>
      <w:r w:rsidRPr="00D01E86">
        <w:rPr>
          <w:sz w:val="26"/>
          <w:szCs w:val="26"/>
          <w:lang w:val="vi-VN"/>
        </w:rPr>
        <w:t>__________________________</w:t>
      </w:r>
    </w:p>
    <w:p w14:paraId="2EFFD074" w14:textId="77777777" w:rsidR="00E9354F" w:rsidRPr="00D01E86" w:rsidRDefault="00E9354F" w:rsidP="00E9354F">
      <w:pPr>
        <w:spacing w:before="120" w:after="280" w:afterAutospacing="1"/>
        <w:jc w:val="both"/>
        <w:rPr>
          <w:sz w:val="26"/>
          <w:szCs w:val="26"/>
          <w:lang w:val="vi-VN"/>
        </w:rPr>
      </w:pPr>
      <w:r w:rsidRPr="00D01E86">
        <w:rPr>
          <w:sz w:val="26"/>
          <w:szCs w:val="26"/>
          <w:vertAlign w:val="superscript"/>
          <w:lang w:val="vi-VN"/>
        </w:rPr>
        <w:t>1</w:t>
      </w:r>
      <w:r w:rsidRPr="00D01E86">
        <w:rPr>
          <w:sz w:val="26"/>
          <w:szCs w:val="26"/>
          <w:lang w:val="vi-VN"/>
        </w:rPr>
        <w:t xml:space="preserve"> </w:t>
      </w:r>
      <w:r w:rsidRPr="00D01E86">
        <w:rPr>
          <w:i/>
          <w:iCs/>
          <w:sz w:val="26"/>
          <w:szCs w:val="26"/>
          <w:lang w:val="vi-VN"/>
        </w:rPr>
        <w:t>Nhà sản xuất cuối cùng chịu trách nhiệm xuất lô sản phẩm. Trường hợp cơ sở sản xuất là cơ sở đăng ký thì không cần phải điền thông tin.</w:t>
      </w:r>
    </w:p>
    <w:p w14:paraId="26ECCE3B" w14:textId="77777777" w:rsidR="00E9354F" w:rsidRPr="00D01E86" w:rsidRDefault="00E9354F" w:rsidP="00E9354F">
      <w:pPr>
        <w:spacing w:before="120" w:after="280" w:afterAutospacing="1"/>
        <w:jc w:val="both"/>
        <w:rPr>
          <w:sz w:val="26"/>
          <w:szCs w:val="26"/>
          <w:lang w:val="vi-VN"/>
        </w:rPr>
      </w:pPr>
      <w:r w:rsidRPr="00D01E86">
        <w:rPr>
          <w:sz w:val="26"/>
          <w:szCs w:val="26"/>
          <w:vertAlign w:val="superscript"/>
          <w:lang w:val="vi-VN"/>
        </w:rPr>
        <w:t>2</w:t>
      </w:r>
      <w:r w:rsidRPr="00D01E86">
        <w:rPr>
          <w:sz w:val="26"/>
          <w:szCs w:val="26"/>
          <w:lang w:val="vi-VN"/>
        </w:rPr>
        <w:t xml:space="preserve"> </w:t>
      </w:r>
      <w:r w:rsidRPr="00D01E86">
        <w:rPr>
          <w:i/>
          <w:iCs/>
          <w:sz w:val="26"/>
          <w:szCs w:val="26"/>
          <w:lang w:val="vi-VN"/>
        </w:rPr>
        <w:t>Ghi rõ công đoạn bào chế, “hợp đồng tổ chức nghiên cứu”, nhượng quyền, ...</w:t>
      </w:r>
    </w:p>
    <w:p w14:paraId="65B069F9" w14:textId="77777777" w:rsidR="00E9354F" w:rsidRPr="00D01E86" w:rsidRDefault="00E9354F" w:rsidP="00E9354F">
      <w:pPr>
        <w:spacing w:before="120" w:after="280" w:afterAutospacing="1"/>
        <w:jc w:val="both"/>
        <w:rPr>
          <w:sz w:val="26"/>
          <w:szCs w:val="26"/>
          <w:lang w:val="vi-VN"/>
        </w:rPr>
      </w:pPr>
      <w:r w:rsidRPr="00D01E86">
        <w:rPr>
          <w:sz w:val="26"/>
          <w:szCs w:val="26"/>
          <w:vertAlign w:val="superscript"/>
          <w:lang w:val="vi-VN"/>
        </w:rPr>
        <w:t>3</w:t>
      </w:r>
      <w:r w:rsidRPr="00D01E86">
        <w:rPr>
          <w:sz w:val="26"/>
          <w:szCs w:val="26"/>
          <w:lang w:val="vi-VN"/>
        </w:rPr>
        <w:t xml:space="preserve"> </w:t>
      </w:r>
      <w:r w:rsidRPr="00D01E86">
        <w:rPr>
          <w:i/>
          <w:iCs/>
          <w:sz w:val="26"/>
          <w:szCs w:val="26"/>
          <w:lang w:val="vi-VN"/>
        </w:rPr>
        <w:t>Chỉ điền trong trường hợp đề nghị cấp giấy đăng ký lưu hành theo quy định tại điểm c Khoản 2 Điều 55 Luật dược.</w:t>
      </w:r>
    </w:p>
    <w:p w14:paraId="3BDE6CAB" w14:textId="77777777" w:rsidR="00E9354F" w:rsidRPr="00D01E86" w:rsidRDefault="00E9354F">
      <w:pPr>
        <w:spacing w:after="200" w:line="276" w:lineRule="auto"/>
        <w:rPr>
          <w:sz w:val="26"/>
          <w:szCs w:val="26"/>
        </w:rPr>
      </w:pPr>
      <w:r w:rsidRPr="00D01E86">
        <w:rPr>
          <w:sz w:val="26"/>
          <w:szCs w:val="26"/>
        </w:rPr>
        <w:br w:type="page"/>
      </w:r>
    </w:p>
    <w:p w14:paraId="5EFBB595" w14:textId="77777777" w:rsidR="00E9354F" w:rsidRPr="00D01E86" w:rsidRDefault="00E9354F" w:rsidP="00E9354F">
      <w:pPr>
        <w:spacing w:before="120" w:after="280" w:afterAutospacing="1"/>
        <w:jc w:val="center"/>
        <w:rPr>
          <w:b/>
          <w:bCs/>
          <w:sz w:val="26"/>
          <w:szCs w:val="26"/>
          <w:lang w:val="vi-VN"/>
        </w:rPr>
      </w:pPr>
      <w:r w:rsidRPr="00D01E86">
        <w:rPr>
          <w:b/>
          <w:bCs/>
          <w:sz w:val="26"/>
          <w:szCs w:val="26"/>
          <w:lang w:val="vi-VN"/>
        </w:rPr>
        <w:lastRenderedPageBreak/>
        <w:t>MẪU SỐ 04: ĐƠN ĐỀ NGHỊ GIA HẠN GIẤY ĐĂNG KÝ                          THUỐC CỔ TRUYỀN</w:t>
      </w:r>
    </w:p>
    <w:p w14:paraId="797210AF" w14:textId="77777777" w:rsidR="00E9354F" w:rsidRPr="00D01E86" w:rsidRDefault="00E9354F" w:rsidP="00E9354F">
      <w:pPr>
        <w:spacing w:before="120" w:after="120" w:line="360" w:lineRule="exact"/>
        <w:ind w:left="-284"/>
        <w:contextualSpacing/>
        <w:jc w:val="right"/>
        <w:rPr>
          <w:b/>
          <w:bCs/>
          <w:sz w:val="26"/>
          <w:szCs w:val="26"/>
          <w:lang w:val="nl-NL"/>
        </w:rPr>
      </w:pPr>
      <w:r w:rsidRPr="00D01E86">
        <w:rPr>
          <w:b/>
          <w:bCs/>
          <w:sz w:val="26"/>
          <w:szCs w:val="26"/>
          <w:lang w:val="nl-NL"/>
        </w:rPr>
        <w:t>BM 04A</w:t>
      </w:r>
      <w:r w:rsidRPr="00D01E86">
        <w:rPr>
          <w:rStyle w:val="FootnoteReference"/>
          <w:b/>
          <w:bCs/>
          <w:sz w:val="26"/>
          <w:szCs w:val="26"/>
          <w:lang w:val="nl-NL"/>
        </w:rPr>
        <w:footnoteReference w:id="1"/>
      </w:r>
    </w:p>
    <w:p w14:paraId="27F6F792" w14:textId="77777777" w:rsidR="00E9354F" w:rsidRPr="00D01E86" w:rsidRDefault="00E9354F" w:rsidP="00E9354F">
      <w:pPr>
        <w:spacing w:before="120" w:after="120" w:line="360" w:lineRule="exact"/>
        <w:ind w:left="-284"/>
        <w:contextualSpacing/>
        <w:jc w:val="center"/>
        <w:rPr>
          <w:b/>
          <w:bCs/>
          <w:sz w:val="26"/>
          <w:szCs w:val="26"/>
          <w:lang w:val="nl-NL"/>
        </w:rPr>
      </w:pPr>
      <w:r w:rsidRPr="00D01E86">
        <w:rPr>
          <w:b/>
          <w:bCs/>
          <w:sz w:val="26"/>
          <w:szCs w:val="26"/>
          <w:lang w:val="nl-NL"/>
        </w:rPr>
        <w:t>ĐƠN ĐỀ NGHỊ GIA HẠN GIẤY ĐĂNG KÝ THUỐC CỔ TRUYỀN</w:t>
      </w:r>
    </w:p>
    <w:p w14:paraId="48846864" w14:textId="77777777" w:rsidR="00E9354F" w:rsidRPr="00D01E86" w:rsidRDefault="00E9354F" w:rsidP="00E9354F">
      <w:pPr>
        <w:spacing w:before="120" w:after="120" w:line="360" w:lineRule="exact"/>
        <w:ind w:left="-284"/>
        <w:contextualSpacing/>
        <w:jc w:val="center"/>
        <w:rPr>
          <w:b/>
          <w:bCs/>
          <w:sz w:val="26"/>
          <w:szCs w:val="26"/>
          <w:lang w:val="nl-NL"/>
        </w:rPr>
      </w:pPr>
    </w:p>
    <w:p w14:paraId="1AA5A1B1" w14:textId="77777777" w:rsidR="00E9354F" w:rsidRPr="00D01E86" w:rsidRDefault="00E9354F" w:rsidP="00E9354F">
      <w:pPr>
        <w:spacing w:before="120" w:after="120" w:line="400" w:lineRule="exact"/>
        <w:ind w:left="-284"/>
        <w:contextualSpacing/>
        <w:rPr>
          <w:sz w:val="26"/>
          <w:szCs w:val="26"/>
          <w:lang w:val="nl-NL"/>
        </w:rPr>
      </w:pPr>
      <w:r w:rsidRPr="00D01E86">
        <w:rPr>
          <w:b/>
          <w:bCs/>
          <w:sz w:val="26"/>
          <w:szCs w:val="26"/>
          <w:lang w:val="nl-NL"/>
        </w:rPr>
        <w:t>I. Thông tin về cơ sở đăng ký và cơ sở sản xuất</w:t>
      </w:r>
    </w:p>
    <w:p w14:paraId="5F38C337" w14:textId="77777777" w:rsidR="00E9354F" w:rsidRPr="00D01E86" w:rsidRDefault="00E9354F" w:rsidP="00E9354F">
      <w:pPr>
        <w:spacing w:before="120" w:after="120" w:line="400" w:lineRule="exact"/>
        <w:ind w:left="-284"/>
        <w:contextualSpacing/>
        <w:rPr>
          <w:sz w:val="26"/>
          <w:szCs w:val="26"/>
          <w:lang w:val="nl-NL"/>
        </w:rPr>
      </w:pPr>
      <w:r w:rsidRPr="00D01E86">
        <w:rPr>
          <w:b/>
          <w:bCs/>
          <w:sz w:val="26"/>
          <w:szCs w:val="26"/>
          <w:lang w:val="nl-NL"/>
        </w:rPr>
        <w:t>1. Cơ sở đăng ký (cơ sở sở hữu giấy đăng ký lưu hành)</w:t>
      </w:r>
    </w:p>
    <w:p w14:paraId="1FA5EC80" w14:textId="77777777" w:rsidR="00E9354F" w:rsidRPr="00D01E86" w:rsidRDefault="00E9354F" w:rsidP="00E9354F">
      <w:pPr>
        <w:spacing w:before="120" w:after="120" w:line="400" w:lineRule="exact"/>
        <w:ind w:left="-284"/>
        <w:contextualSpacing/>
        <w:rPr>
          <w:sz w:val="26"/>
          <w:szCs w:val="26"/>
          <w:lang w:val="nl-NL"/>
        </w:rPr>
      </w:pPr>
      <w:r w:rsidRPr="00D01E86">
        <w:rPr>
          <w:sz w:val="26"/>
          <w:szCs w:val="26"/>
          <w:lang w:val="nl-NL"/>
        </w:rPr>
        <w:t>1.1. Tên cơ sở đăng ký:</w:t>
      </w:r>
    </w:p>
    <w:p w14:paraId="3B6EA3F8" w14:textId="77777777" w:rsidR="00E9354F" w:rsidRPr="00D01E86" w:rsidRDefault="00E9354F" w:rsidP="00E9354F">
      <w:pPr>
        <w:spacing w:before="120" w:after="120" w:line="400" w:lineRule="exact"/>
        <w:ind w:left="-284"/>
        <w:contextualSpacing/>
        <w:rPr>
          <w:sz w:val="26"/>
          <w:szCs w:val="26"/>
        </w:rPr>
      </w:pPr>
      <w:r w:rsidRPr="00D01E86">
        <w:rPr>
          <w:sz w:val="26"/>
          <w:szCs w:val="26"/>
        </w:rPr>
        <w:t xml:space="preserve">1.2. Địa chỉ:                                              Website </w:t>
      </w:r>
      <w:r w:rsidRPr="00D01E86">
        <w:rPr>
          <w:i/>
          <w:iCs/>
          <w:sz w:val="26"/>
          <w:szCs w:val="26"/>
        </w:rPr>
        <w:t>(nếu có)</w:t>
      </w:r>
      <w:r w:rsidRPr="00D01E86">
        <w:rPr>
          <w:sz w:val="26"/>
          <w:szCs w:val="26"/>
        </w:rPr>
        <w:t>:</w:t>
      </w:r>
    </w:p>
    <w:p w14:paraId="1E954726" w14:textId="77777777" w:rsidR="00E9354F" w:rsidRPr="00D01E86" w:rsidRDefault="00E9354F" w:rsidP="00E9354F">
      <w:pPr>
        <w:spacing w:before="120" w:after="120" w:line="400" w:lineRule="exact"/>
        <w:ind w:left="-284"/>
        <w:contextualSpacing/>
        <w:rPr>
          <w:sz w:val="26"/>
          <w:szCs w:val="26"/>
        </w:rPr>
      </w:pPr>
      <w:r w:rsidRPr="00D01E86">
        <w:rPr>
          <w:sz w:val="26"/>
          <w:szCs w:val="26"/>
        </w:rPr>
        <w:t>1.3. Số điện thoại:                                    Số fax:</w:t>
      </w:r>
    </w:p>
    <w:p w14:paraId="5FD73F6A" w14:textId="77777777" w:rsidR="00E9354F" w:rsidRPr="00D01E86" w:rsidRDefault="00E9354F" w:rsidP="00E9354F">
      <w:pPr>
        <w:spacing w:before="120" w:after="120" w:line="400" w:lineRule="exact"/>
        <w:ind w:left="-284"/>
        <w:contextualSpacing/>
        <w:rPr>
          <w:sz w:val="26"/>
          <w:szCs w:val="26"/>
        </w:rPr>
      </w:pPr>
      <w:r w:rsidRPr="00D01E86">
        <w:rPr>
          <w:sz w:val="26"/>
          <w:szCs w:val="26"/>
        </w:rPr>
        <w:t>e-mail:</w:t>
      </w:r>
    </w:p>
    <w:p w14:paraId="5FA8B1B4" w14:textId="77777777" w:rsidR="00E9354F" w:rsidRPr="00D01E86" w:rsidRDefault="00E9354F" w:rsidP="00E9354F">
      <w:pPr>
        <w:spacing w:before="120" w:after="120" w:line="400" w:lineRule="exact"/>
        <w:ind w:left="-284"/>
        <w:contextualSpacing/>
        <w:rPr>
          <w:sz w:val="26"/>
          <w:szCs w:val="26"/>
        </w:rPr>
      </w:pPr>
      <w:r w:rsidRPr="00D01E86">
        <w:rPr>
          <w:sz w:val="26"/>
          <w:szCs w:val="26"/>
        </w:rPr>
        <w:t>1.4. Tên và địa chỉ văn phòng đại diện hoặc người liên lạc ở Việt Nam (nếu có):</w:t>
      </w:r>
    </w:p>
    <w:p w14:paraId="65B62B51" w14:textId="77777777" w:rsidR="00E9354F" w:rsidRPr="00D01E86" w:rsidRDefault="00E9354F" w:rsidP="00E9354F">
      <w:pPr>
        <w:spacing w:before="120" w:after="120" w:line="400" w:lineRule="exact"/>
        <w:ind w:left="-284"/>
        <w:contextualSpacing/>
        <w:rPr>
          <w:sz w:val="26"/>
          <w:szCs w:val="26"/>
        </w:rPr>
      </w:pPr>
      <w:r w:rsidRPr="00D01E86">
        <w:rPr>
          <w:sz w:val="26"/>
          <w:szCs w:val="26"/>
        </w:rPr>
        <w:t>Tên:</w:t>
      </w:r>
    </w:p>
    <w:p w14:paraId="18A8B5F8" w14:textId="77777777" w:rsidR="00E9354F" w:rsidRPr="00D01E86" w:rsidRDefault="00E9354F" w:rsidP="00E9354F">
      <w:pPr>
        <w:spacing w:before="120" w:after="120" w:line="400" w:lineRule="exact"/>
        <w:ind w:left="-284"/>
        <w:contextualSpacing/>
        <w:rPr>
          <w:sz w:val="26"/>
          <w:szCs w:val="26"/>
        </w:rPr>
      </w:pPr>
      <w:r w:rsidRPr="00D01E86">
        <w:rPr>
          <w:sz w:val="26"/>
          <w:szCs w:val="26"/>
        </w:rPr>
        <w:t>Điện thoại cố định:                                                 Điện thoại di động:</w:t>
      </w:r>
    </w:p>
    <w:p w14:paraId="1B59A205" w14:textId="77777777" w:rsidR="00E9354F" w:rsidRPr="00D01E86" w:rsidRDefault="00E9354F" w:rsidP="00E9354F">
      <w:pPr>
        <w:spacing w:before="120" w:after="120" w:line="400" w:lineRule="exact"/>
        <w:ind w:left="-284"/>
        <w:contextualSpacing/>
        <w:rPr>
          <w:sz w:val="26"/>
          <w:szCs w:val="26"/>
        </w:rPr>
      </w:pPr>
      <w:r w:rsidRPr="00D01E86">
        <w:rPr>
          <w:sz w:val="26"/>
          <w:szCs w:val="26"/>
        </w:rPr>
        <w:t>Địa chỉ liên lạc:</w:t>
      </w:r>
    </w:p>
    <w:p w14:paraId="58A952C3" w14:textId="77777777" w:rsidR="00E9354F" w:rsidRPr="00D01E86" w:rsidRDefault="00E9354F" w:rsidP="00E9354F">
      <w:pPr>
        <w:spacing w:before="120" w:after="120" w:line="400" w:lineRule="exact"/>
        <w:ind w:left="-284"/>
        <w:contextualSpacing/>
        <w:rPr>
          <w:sz w:val="26"/>
          <w:szCs w:val="26"/>
        </w:rPr>
      </w:pPr>
      <w:r w:rsidRPr="00D01E86">
        <w:rPr>
          <w:b/>
          <w:bCs/>
          <w:sz w:val="26"/>
          <w:szCs w:val="26"/>
        </w:rPr>
        <w:t>2. Cơ sở sản xuất</w:t>
      </w:r>
      <w:r w:rsidRPr="00D01E86">
        <w:rPr>
          <w:b/>
          <w:bCs/>
          <w:sz w:val="26"/>
          <w:szCs w:val="26"/>
          <w:vertAlign w:val="superscript"/>
        </w:rPr>
        <w:t>1</w:t>
      </w:r>
    </w:p>
    <w:p w14:paraId="72D8DE79" w14:textId="77777777" w:rsidR="00E9354F" w:rsidRPr="00D01E86" w:rsidRDefault="00E9354F" w:rsidP="00E9354F">
      <w:pPr>
        <w:spacing w:before="120" w:after="120" w:line="400" w:lineRule="exact"/>
        <w:ind w:left="-284"/>
        <w:contextualSpacing/>
        <w:rPr>
          <w:sz w:val="26"/>
          <w:szCs w:val="26"/>
        </w:rPr>
      </w:pPr>
      <w:r w:rsidRPr="00D01E86">
        <w:rPr>
          <w:sz w:val="26"/>
          <w:szCs w:val="26"/>
        </w:rPr>
        <w:t>2.1. Tên cơ sở sản xuất:</w:t>
      </w:r>
    </w:p>
    <w:p w14:paraId="04DBCDC8" w14:textId="77777777" w:rsidR="00E9354F" w:rsidRPr="00D01E86" w:rsidRDefault="00E9354F" w:rsidP="00E9354F">
      <w:pPr>
        <w:spacing w:before="120" w:after="120" w:line="400" w:lineRule="exact"/>
        <w:ind w:left="-284"/>
        <w:contextualSpacing/>
        <w:rPr>
          <w:sz w:val="26"/>
          <w:szCs w:val="26"/>
          <w:lang w:val="pt-BR"/>
        </w:rPr>
      </w:pPr>
      <w:r w:rsidRPr="00D01E86">
        <w:rPr>
          <w:sz w:val="26"/>
          <w:szCs w:val="26"/>
        </w:rPr>
        <w:t xml:space="preserve">2.2. Địa chỉ:                                                   Website </w:t>
      </w:r>
      <w:r w:rsidRPr="00D01E86">
        <w:rPr>
          <w:i/>
          <w:iCs/>
          <w:sz w:val="26"/>
          <w:szCs w:val="26"/>
        </w:rPr>
        <w:t>(nếu có)</w:t>
      </w:r>
      <w:r w:rsidRPr="00D01E86">
        <w:rPr>
          <w:sz w:val="26"/>
          <w:szCs w:val="26"/>
          <w:lang w:val="pt-BR"/>
        </w:rPr>
        <w:t>:</w:t>
      </w:r>
    </w:p>
    <w:p w14:paraId="7F723503" w14:textId="77777777" w:rsidR="00E9354F" w:rsidRPr="00D01E86" w:rsidRDefault="00E9354F" w:rsidP="00E9354F">
      <w:pPr>
        <w:spacing w:before="120" w:after="120" w:line="400" w:lineRule="exact"/>
        <w:ind w:left="-284"/>
        <w:contextualSpacing/>
        <w:rPr>
          <w:sz w:val="26"/>
          <w:szCs w:val="26"/>
          <w:lang w:val="pt-BR"/>
        </w:rPr>
      </w:pPr>
      <w:r w:rsidRPr="00D01E86">
        <w:rPr>
          <w:sz w:val="26"/>
          <w:szCs w:val="26"/>
          <w:lang w:val="pt-BR"/>
        </w:rPr>
        <w:t>2.3. Số điện thoại:                                         Số fax:</w:t>
      </w:r>
    </w:p>
    <w:p w14:paraId="5B68BF9B" w14:textId="77777777" w:rsidR="00E9354F" w:rsidRPr="00D01E86" w:rsidRDefault="00E9354F" w:rsidP="00E9354F">
      <w:pPr>
        <w:spacing w:before="120" w:after="120" w:line="400" w:lineRule="exact"/>
        <w:ind w:left="-284" w:firstLine="426"/>
        <w:contextualSpacing/>
        <w:rPr>
          <w:sz w:val="26"/>
          <w:szCs w:val="26"/>
          <w:lang w:val="pt-BR"/>
        </w:rPr>
      </w:pPr>
      <w:r w:rsidRPr="00D01E86">
        <w:rPr>
          <w:sz w:val="26"/>
          <w:szCs w:val="26"/>
          <w:lang w:val="pt-BR"/>
        </w:rPr>
        <w:t>E-mail:</w:t>
      </w:r>
    </w:p>
    <w:p w14:paraId="5C8B7F8A" w14:textId="77777777" w:rsidR="00E9354F" w:rsidRPr="00D01E86" w:rsidRDefault="00E9354F" w:rsidP="00E9354F">
      <w:pPr>
        <w:spacing w:before="120" w:after="120" w:line="400" w:lineRule="exact"/>
        <w:ind w:left="-284"/>
        <w:contextualSpacing/>
        <w:rPr>
          <w:sz w:val="26"/>
          <w:szCs w:val="26"/>
          <w:lang w:val="pt-BR"/>
        </w:rPr>
      </w:pPr>
      <w:r w:rsidRPr="00D01E86">
        <w:rPr>
          <w:sz w:val="26"/>
          <w:szCs w:val="26"/>
          <w:lang w:val="pt-BR"/>
        </w:rPr>
        <w:t>2.4. Các cơ sở sản xuất khác:</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46"/>
        <w:gridCol w:w="4546"/>
      </w:tblGrid>
      <w:tr w:rsidR="00E6796B" w:rsidRPr="00723BF7" w14:paraId="07B15621" w14:textId="77777777" w:rsidTr="00672FDD">
        <w:tc>
          <w:tcPr>
            <w:tcW w:w="250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14:paraId="6EA8AFFD" w14:textId="77777777" w:rsidR="00E9354F" w:rsidRPr="00D01E86" w:rsidRDefault="00E9354F" w:rsidP="00672FDD">
            <w:pPr>
              <w:spacing w:before="120" w:after="120" w:line="360" w:lineRule="exact"/>
              <w:ind w:left="127"/>
              <w:contextualSpacing/>
              <w:jc w:val="center"/>
              <w:rPr>
                <w:sz w:val="26"/>
                <w:szCs w:val="26"/>
              </w:rPr>
            </w:pPr>
            <w:r w:rsidRPr="00D01E86">
              <w:rPr>
                <w:sz w:val="26"/>
                <w:szCs w:val="26"/>
              </w:rPr>
              <w:t>Tên và địa chỉ</w:t>
            </w:r>
          </w:p>
        </w:tc>
        <w:tc>
          <w:tcPr>
            <w:tcW w:w="2500"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bottom"/>
          </w:tcPr>
          <w:p w14:paraId="58747B76" w14:textId="77777777" w:rsidR="00E9354F" w:rsidRPr="00D01E86" w:rsidRDefault="00E9354F" w:rsidP="00672FDD">
            <w:pPr>
              <w:spacing w:before="120" w:after="120" w:line="360" w:lineRule="exact"/>
              <w:ind w:left="6" w:right="115"/>
              <w:contextualSpacing/>
              <w:jc w:val="center"/>
              <w:rPr>
                <w:sz w:val="26"/>
                <w:szCs w:val="26"/>
              </w:rPr>
            </w:pPr>
            <w:r w:rsidRPr="00D01E86">
              <w:rPr>
                <w:sz w:val="26"/>
                <w:szCs w:val="26"/>
              </w:rPr>
              <w:t>Vai trò</w:t>
            </w:r>
            <w:r w:rsidRPr="00D01E86">
              <w:rPr>
                <w:sz w:val="26"/>
                <w:szCs w:val="26"/>
                <w:vertAlign w:val="superscript"/>
              </w:rPr>
              <w:t>2</w:t>
            </w:r>
          </w:p>
        </w:tc>
      </w:tr>
      <w:tr w:rsidR="00E6796B" w:rsidRPr="00723BF7" w14:paraId="115EEC76" w14:textId="77777777" w:rsidTr="00672FDD">
        <w:tblPrEx>
          <w:tblBorders>
            <w:top w:val="none" w:sz="0" w:space="0" w:color="auto"/>
            <w:bottom w:val="none" w:sz="0" w:space="0" w:color="auto"/>
            <w:insideH w:val="none" w:sz="0" w:space="0" w:color="auto"/>
            <w:insideV w:val="none" w:sz="0" w:space="0" w:color="auto"/>
          </w:tblBorders>
        </w:tblPrEx>
        <w:tc>
          <w:tcPr>
            <w:tcW w:w="250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941F7EC" w14:textId="77777777" w:rsidR="00E9354F" w:rsidRPr="00D01E86" w:rsidRDefault="00E9354F" w:rsidP="00672FDD">
            <w:pPr>
              <w:spacing w:before="120" w:after="120" w:line="360" w:lineRule="exact"/>
              <w:ind w:left="-284"/>
              <w:contextualSpacing/>
              <w:rPr>
                <w:sz w:val="26"/>
                <w:szCs w:val="26"/>
              </w:rPr>
            </w:pPr>
            <w:r w:rsidRPr="00D01E86">
              <w:rPr>
                <w:sz w:val="26"/>
                <w:szCs w:val="26"/>
              </w:rPr>
              <w:t> </w:t>
            </w:r>
          </w:p>
        </w:tc>
        <w:tc>
          <w:tcPr>
            <w:tcW w:w="2500"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32D0DA99" w14:textId="77777777" w:rsidR="00E9354F" w:rsidRPr="00D01E86" w:rsidRDefault="00E9354F" w:rsidP="00672FDD">
            <w:pPr>
              <w:spacing w:before="120" w:after="120" w:line="360" w:lineRule="exact"/>
              <w:ind w:left="-284"/>
              <w:contextualSpacing/>
              <w:rPr>
                <w:sz w:val="26"/>
                <w:szCs w:val="26"/>
              </w:rPr>
            </w:pPr>
            <w:r w:rsidRPr="00D01E86">
              <w:rPr>
                <w:sz w:val="26"/>
                <w:szCs w:val="26"/>
              </w:rPr>
              <w:t> </w:t>
            </w:r>
          </w:p>
        </w:tc>
      </w:tr>
      <w:tr w:rsidR="00E6796B" w:rsidRPr="00723BF7" w14:paraId="495647A2" w14:textId="77777777" w:rsidTr="00672FDD">
        <w:tblPrEx>
          <w:tblBorders>
            <w:top w:val="none" w:sz="0" w:space="0" w:color="auto"/>
            <w:bottom w:val="none" w:sz="0" w:space="0" w:color="auto"/>
            <w:insideH w:val="none" w:sz="0" w:space="0" w:color="auto"/>
            <w:insideV w:val="none" w:sz="0" w:space="0" w:color="auto"/>
          </w:tblBorders>
        </w:tblPrEx>
        <w:tc>
          <w:tcPr>
            <w:tcW w:w="2500"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01A22C49" w14:textId="77777777" w:rsidR="00E9354F" w:rsidRPr="00D01E86" w:rsidRDefault="00E9354F" w:rsidP="00672FDD">
            <w:pPr>
              <w:spacing w:before="120" w:after="120" w:line="360" w:lineRule="exact"/>
              <w:ind w:left="-284"/>
              <w:contextualSpacing/>
              <w:rPr>
                <w:sz w:val="26"/>
                <w:szCs w:val="26"/>
              </w:rPr>
            </w:pPr>
            <w:r w:rsidRPr="00D01E86">
              <w:rPr>
                <w:sz w:val="26"/>
                <w:szCs w:val="26"/>
              </w:rPr>
              <w:t> </w:t>
            </w:r>
          </w:p>
        </w:tc>
        <w:tc>
          <w:tcPr>
            <w:tcW w:w="2500"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45898F96" w14:textId="77777777" w:rsidR="00E9354F" w:rsidRPr="00D01E86" w:rsidRDefault="00E9354F" w:rsidP="00672FDD">
            <w:pPr>
              <w:spacing w:before="120" w:after="120" w:line="360" w:lineRule="exact"/>
              <w:ind w:left="-284"/>
              <w:contextualSpacing/>
              <w:rPr>
                <w:sz w:val="26"/>
                <w:szCs w:val="26"/>
              </w:rPr>
            </w:pPr>
            <w:r w:rsidRPr="00D01E86">
              <w:rPr>
                <w:sz w:val="26"/>
                <w:szCs w:val="26"/>
              </w:rPr>
              <w:t> </w:t>
            </w:r>
          </w:p>
        </w:tc>
      </w:tr>
    </w:tbl>
    <w:p w14:paraId="0E06E480" w14:textId="77777777" w:rsidR="00E9354F" w:rsidRPr="00D01E86" w:rsidRDefault="00E9354F" w:rsidP="00E9354F">
      <w:pPr>
        <w:spacing w:before="120" w:after="120" w:line="400" w:lineRule="exact"/>
        <w:ind w:left="-284"/>
        <w:contextualSpacing/>
        <w:rPr>
          <w:sz w:val="26"/>
          <w:szCs w:val="26"/>
        </w:rPr>
      </w:pPr>
      <w:r w:rsidRPr="00D01E86">
        <w:rPr>
          <w:b/>
          <w:bCs/>
          <w:sz w:val="26"/>
          <w:szCs w:val="26"/>
        </w:rPr>
        <w:t>II. Chi tiết về sản phẩm</w:t>
      </w:r>
    </w:p>
    <w:p w14:paraId="3978C363" w14:textId="77777777" w:rsidR="00E9354F" w:rsidRPr="00D01E86" w:rsidRDefault="00E9354F" w:rsidP="00E9354F">
      <w:pPr>
        <w:spacing w:before="120" w:after="120" w:line="400" w:lineRule="exact"/>
        <w:ind w:left="-284"/>
        <w:contextualSpacing/>
        <w:rPr>
          <w:sz w:val="26"/>
          <w:szCs w:val="26"/>
        </w:rPr>
      </w:pPr>
      <w:r w:rsidRPr="00D01E86">
        <w:rPr>
          <w:b/>
          <w:bCs/>
          <w:sz w:val="26"/>
          <w:szCs w:val="26"/>
        </w:rPr>
        <w:t>1. Tên sản phẩm, dạng bào chế:</w:t>
      </w:r>
    </w:p>
    <w:p w14:paraId="68EC9257" w14:textId="77777777" w:rsidR="00E9354F" w:rsidRPr="00D01E86" w:rsidRDefault="00E9354F" w:rsidP="00E9354F">
      <w:pPr>
        <w:spacing w:before="120" w:after="120" w:line="400" w:lineRule="exact"/>
        <w:ind w:left="-284"/>
        <w:contextualSpacing/>
        <w:rPr>
          <w:sz w:val="26"/>
          <w:szCs w:val="26"/>
        </w:rPr>
      </w:pPr>
      <w:r w:rsidRPr="00D01E86">
        <w:rPr>
          <w:sz w:val="26"/>
          <w:szCs w:val="26"/>
        </w:rPr>
        <w:t>1.1. Tên thương mại (đã được cấp):</w:t>
      </w:r>
    </w:p>
    <w:p w14:paraId="56B70A97" w14:textId="77777777" w:rsidR="00E9354F" w:rsidRPr="00D01E86" w:rsidRDefault="00E9354F" w:rsidP="00E9354F">
      <w:pPr>
        <w:spacing w:before="120" w:after="120" w:line="400" w:lineRule="exact"/>
        <w:ind w:left="-284"/>
        <w:contextualSpacing/>
        <w:rPr>
          <w:sz w:val="26"/>
          <w:szCs w:val="26"/>
        </w:rPr>
      </w:pPr>
      <w:r w:rsidRPr="00D01E86">
        <w:rPr>
          <w:sz w:val="26"/>
          <w:szCs w:val="26"/>
        </w:rPr>
        <w:t>1.2. Tên thương mại (đề nghị thay đổi nếu có):</w:t>
      </w:r>
    </w:p>
    <w:p w14:paraId="471E2DC7" w14:textId="77777777" w:rsidR="00E9354F" w:rsidRPr="00D01E86" w:rsidRDefault="00E9354F" w:rsidP="00E9354F">
      <w:pPr>
        <w:spacing w:before="120" w:after="120" w:line="400" w:lineRule="exact"/>
        <w:ind w:left="-284"/>
        <w:contextualSpacing/>
        <w:rPr>
          <w:sz w:val="26"/>
          <w:szCs w:val="26"/>
        </w:rPr>
      </w:pPr>
      <w:r w:rsidRPr="00D01E86">
        <w:rPr>
          <w:sz w:val="26"/>
          <w:szCs w:val="26"/>
        </w:rPr>
        <w:t>1.3. Dạng bào chế:</w:t>
      </w:r>
    </w:p>
    <w:p w14:paraId="6BCF0CD9" w14:textId="77777777" w:rsidR="00E9354F" w:rsidRPr="00D01E86" w:rsidRDefault="00E9354F" w:rsidP="00E9354F">
      <w:pPr>
        <w:spacing w:before="120" w:after="120" w:line="400" w:lineRule="exact"/>
        <w:ind w:left="-284"/>
        <w:contextualSpacing/>
        <w:rPr>
          <w:sz w:val="26"/>
          <w:szCs w:val="26"/>
        </w:rPr>
      </w:pPr>
      <w:r w:rsidRPr="00D01E86">
        <w:rPr>
          <w:sz w:val="26"/>
          <w:szCs w:val="26"/>
        </w:rPr>
        <w:t>1.4. Đường dùng:</w:t>
      </w:r>
    </w:p>
    <w:p w14:paraId="012CCDB5" w14:textId="77777777" w:rsidR="00E9354F" w:rsidRPr="00D01E86" w:rsidRDefault="00E9354F" w:rsidP="00E9354F">
      <w:pPr>
        <w:spacing w:before="120" w:after="120" w:line="400" w:lineRule="exact"/>
        <w:ind w:left="-284"/>
        <w:contextualSpacing/>
        <w:rPr>
          <w:sz w:val="26"/>
          <w:szCs w:val="26"/>
        </w:rPr>
      </w:pPr>
      <w:r w:rsidRPr="00D01E86">
        <w:rPr>
          <w:sz w:val="26"/>
          <w:szCs w:val="26"/>
        </w:rPr>
        <w:t>1.5. Giấy đăng ký số:                      ngày cấp:                                  ngày hết hạn:</w:t>
      </w:r>
    </w:p>
    <w:p w14:paraId="2EDC4962" w14:textId="77777777" w:rsidR="00E9354F" w:rsidRPr="00D01E86" w:rsidRDefault="00E9354F" w:rsidP="00E9354F">
      <w:pPr>
        <w:spacing w:before="120" w:after="120" w:line="400" w:lineRule="exact"/>
        <w:ind w:left="-284"/>
        <w:contextualSpacing/>
        <w:rPr>
          <w:sz w:val="26"/>
          <w:szCs w:val="26"/>
        </w:rPr>
      </w:pPr>
      <w:r w:rsidRPr="00D01E86">
        <w:rPr>
          <w:b/>
          <w:bCs/>
          <w:sz w:val="26"/>
          <w:szCs w:val="26"/>
        </w:rPr>
        <w:t>2. Mô tả sản phẩm:</w:t>
      </w:r>
    </w:p>
    <w:p w14:paraId="53F80A05" w14:textId="77777777" w:rsidR="00E9354F" w:rsidRPr="00D01E86" w:rsidRDefault="00E9354F" w:rsidP="00E9354F">
      <w:pPr>
        <w:spacing w:before="120" w:after="120" w:line="400" w:lineRule="exact"/>
        <w:ind w:left="-284"/>
        <w:contextualSpacing/>
        <w:rPr>
          <w:sz w:val="26"/>
          <w:szCs w:val="26"/>
        </w:rPr>
      </w:pPr>
      <w:r w:rsidRPr="00D01E86">
        <w:rPr>
          <w:sz w:val="26"/>
          <w:szCs w:val="26"/>
        </w:rPr>
        <w:t>2.1. Mô tả dạng bào chế:</w:t>
      </w:r>
    </w:p>
    <w:p w14:paraId="6DA549DA" w14:textId="77777777" w:rsidR="00E9354F" w:rsidRPr="00D01E86" w:rsidRDefault="00E9354F" w:rsidP="00E9354F">
      <w:pPr>
        <w:spacing w:before="120" w:after="120" w:line="400" w:lineRule="exact"/>
        <w:ind w:left="-284"/>
        <w:contextualSpacing/>
        <w:rPr>
          <w:sz w:val="26"/>
          <w:szCs w:val="26"/>
        </w:rPr>
      </w:pPr>
      <w:r w:rsidRPr="00D01E86">
        <w:rPr>
          <w:sz w:val="26"/>
          <w:szCs w:val="26"/>
        </w:rPr>
        <w:t>2.2. Mô tả quy cách đóng gói:</w:t>
      </w:r>
    </w:p>
    <w:p w14:paraId="790F253B" w14:textId="77777777" w:rsidR="00E9354F" w:rsidRPr="00D01E86" w:rsidRDefault="00E9354F" w:rsidP="00E9354F">
      <w:pPr>
        <w:spacing w:before="120" w:after="120" w:line="400" w:lineRule="exact"/>
        <w:ind w:left="-284"/>
        <w:contextualSpacing/>
        <w:rPr>
          <w:sz w:val="26"/>
          <w:szCs w:val="26"/>
        </w:rPr>
      </w:pPr>
      <w:r w:rsidRPr="00D01E86">
        <w:rPr>
          <w:sz w:val="26"/>
          <w:szCs w:val="26"/>
        </w:rPr>
        <w:lastRenderedPageBreak/>
        <w:t>2.3. Tiêu chuẩn chất lượng:</w:t>
      </w:r>
    </w:p>
    <w:p w14:paraId="55143E25" w14:textId="77777777" w:rsidR="00E9354F" w:rsidRPr="00D01E86" w:rsidRDefault="00E9354F" w:rsidP="00E9354F">
      <w:pPr>
        <w:spacing w:before="120" w:after="120" w:line="400" w:lineRule="exact"/>
        <w:ind w:left="-284"/>
        <w:contextualSpacing/>
        <w:rPr>
          <w:sz w:val="26"/>
          <w:szCs w:val="26"/>
        </w:rPr>
      </w:pPr>
      <w:r w:rsidRPr="00D01E86">
        <w:rPr>
          <w:sz w:val="26"/>
          <w:szCs w:val="26"/>
        </w:rPr>
        <w:t>2.4. Hạn dùng:</w:t>
      </w:r>
    </w:p>
    <w:p w14:paraId="04A0F912" w14:textId="77777777" w:rsidR="00E9354F" w:rsidRPr="00D01E86" w:rsidRDefault="00E9354F" w:rsidP="00E9354F">
      <w:pPr>
        <w:spacing w:before="120" w:after="120" w:line="400" w:lineRule="exact"/>
        <w:ind w:left="-284"/>
        <w:contextualSpacing/>
        <w:rPr>
          <w:sz w:val="26"/>
          <w:szCs w:val="26"/>
        </w:rPr>
      </w:pPr>
      <w:r w:rsidRPr="00D01E86">
        <w:rPr>
          <w:sz w:val="26"/>
          <w:szCs w:val="26"/>
        </w:rPr>
        <w:t>2.5. Điều kiện bảo quản:</w:t>
      </w:r>
    </w:p>
    <w:p w14:paraId="2E7FE309" w14:textId="77777777" w:rsidR="00E9354F" w:rsidRPr="00D01E86" w:rsidRDefault="00E9354F" w:rsidP="00E9354F">
      <w:pPr>
        <w:spacing w:before="120" w:after="120" w:line="400" w:lineRule="exact"/>
        <w:ind w:left="-284"/>
        <w:contextualSpacing/>
        <w:rPr>
          <w:sz w:val="26"/>
          <w:szCs w:val="26"/>
        </w:rPr>
      </w:pPr>
      <w:r w:rsidRPr="00D01E86">
        <w:rPr>
          <w:b/>
          <w:bCs/>
          <w:sz w:val="26"/>
          <w:szCs w:val="26"/>
        </w:rPr>
        <w:t>3. Công thức (bao gồm hàm lượng dược liệu và tá dược) cho một đơn vị chia liều nhỏ nhất hoặc cho một đơn vị đóng gói nhỏ nhất</w:t>
      </w:r>
    </w:p>
    <w:tbl>
      <w:tblPr>
        <w:tblW w:w="9642" w:type="dxa"/>
        <w:tblInd w:w="-294" w:type="dxa"/>
        <w:tblBorders>
          <w:top w:val="nil"/>
          <w:bottom w:val="nil"/>
          <w:insideH w:val="nil"/>
          <w:insideV w:val="nil"/>
        </w:tblBorders>
        <w:tblCellMar>
          <w:left w:w="0" w:type="dxa"/>
          <w:right w:w="0" w:type="dxa"/>
        </w:tblCellMar>
        <w:tblLook w:val="04A0" w:firstRow="1" w:lastRow="0" w:firstColumn="1" w:lastColumn="0" w:noHBand="0" w:noVBand="1"/>
      </w:tblPr>
      <w:tblGrid>
        <w:gridCol w:w="568"/>
        <w:gridCol w:w="2333"/>
        <w:gridCol w:w="1498"/>
        <w:gridCol w:w="1697"/>
        <w:gridCol w:w="1878"/>
        <w:gridCol w:w="1668"/>
      </w:tblGrid>
      <w:tr w:rsidR="00E6796B" w:rsidRPr="00723BF7" w14:paraId="2490A782" w14:textId="77777777" w:rsidTr="00672FDD">
        <w:tc>
          <w:tcPr>
            <w:tcW w:w="568"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B358C49" w14:textId="77777777" w:rsidR="00E9354F" w:rsidRPr="00D01E86" w:rsidRDefault="00E9354F" w:rsidP="00672FDD">
            <w:pPr>
              <w:spacing w:before="120" w:after="120" w:line="360" w:lineRule="exact"/>
              <w:ind w:left="1"/>
              <w:contextualSpacing/>
              <w:jc w:val="center"/>
              <w:rPr>
                <w:sz w:val="26"/>
                <w:szCs w:val="26"/>
              </w:rPr>
            </w:pPr>
            <w:r w:rsidRPr="00D01E86">
              <w:rPr>
                <w:sz w:val="26"/>
                <w:szCs w:val="26"/>
              </w:rPr>
              <w:t>TT</w:t>
            </w:r>
          </w:p>
        </w:tc>
        <w:tc>
          <w:tcPr>
            <w:tcW w:w="2333"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053B951" w14:textId="77777777" w:rsidR="00E9354F" w:rsidRPr="00D01E86" w:rsidRDefault="00E9354F" w:rsidP="00672FDD">
            <w:pPr>
              <w:spacing w:before="120" w:after="120" w:line="360" w:lineRule="exact"/>
              <w:ind w:right="58"/>
              <w:contextualSpacing/>
              <w:jc w:val="center"/>
              <w:rPr>
                <w:sz w:val="26"/>
                <w:szCs w:val="26"/>
              </w:rPr>
            </w:pPr>
            <w:r w:rsidRPr="00D01E86">
              <w:rPr>
                <w:sz w:val="26"/>
                <w:szCs w:val="26"/>
              </w:rPr>
              <w:t>Thành phần</w:t>
            </w:r>
          </w:p>
        </w:tc>
        <w:tc>
          <w:tcPr>
            <w:tcW w:w="1498"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6F92860" w14:textId="77777777" w:rsidR="00E9354F" w:rsidRPr="00D01E86" w:rsidRDefault="00E9354F" w:rsidP="00672FDD">
            <w:pPr>
              <w:spacing w:before="120" w:after="120" w:line="360" w:lineRule="exact"/>
              <w:contextualSpacing/>
              <w:jc w:val="center"/>
              <w:rPr>
                <w:sz w:val="26"/>
                <w:szCs w:val="26"/>
              </w:rPr>
            </w:pPr>
            <w:r w:rsidRPr="00D01E86">
              <w:rPr>
                <w:sz w:val="26"/>
                <w:szCs w:val="26"/>
              </w:rPr>
              <w:t>Hàm lượng</w:t>
            </w:r>
          </w:p>
        </w:tc>
        <w:tc>
          <w:tcPr>
            <w:tcW w:w="1697"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0F8EBD73" w14:textId="77777777" w:rsidR="00E9354F" w:rsidRPr="00D01E86" w:rsidRDefault="00E9354F" w:rsidP="00672FDD">
            <w:pPr>
              <w:spacing w:before="120" w:after="120" w:line="360" w:lineRule="exact"/>
              <w:contextualSpacing/>
              <w:jc w:val="center"/>
              <w:rPr>
                <w:sz w:val="26"/>
                <w:szCs w:val="26"/>
              </w:rPr>
            </w:pPr>
            <w:r w:rsidRPr="00D01E86">
              <w:rPr>
                <w:sz w:val="26"/>
                <w:szCs w:val="26"/>
              </w:rPr>
              <w:t>Xác định dược liệu/ tá dược</w:t>
            </w:r>
          </w:p>
        </w:tc>
        <w:tc>
          <w:tcPr>
            <w:tcW w:w="1878"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2069EB2" w14:textId="77777777" w:rsidR="00E9354F" w:rsidRPr="00D01E86" w:rsidRDefault="00E9354F" w:rsidP="00672FDD">
            <w:pPr>
              <w:spacing w:before="120" w:after="120" w:line="360" w:lineRule="exact"/>
              <w:contextualSpacing/>
              <w:jc w:val="center"/>
              <w:rPr>
                <w:sz w:val="26"/>
                <w:szCs w:val="26"/>
              </w:rPr>
            </w:pPr>
            <w:r w:rsidRPr="00D01E86">
              <w:rPr>
                <w:sz w:val="26"/>
                <w:szCs w:val="26"/>
              </w:rPr>
              <w:t>Nhà sản xuất (tên, địa chỉ)</w:t>
            </w:r>
          </w:p>
        </w:tc>
        <w:tc>
          <w:tcPr>
            <w:tcW w:w="1668"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0302FC2B" w14:textId="77777777" w:rsidR="00E9354F" w:rsidRPr="00D01E86" w:rsidRDefault="00E9354F" w:rsidP="00672FDD">
            <w:pPr>
              <w:spacing w:before="120" w:after="120" w:line="360" w:lineRule="exact"/>
              <w:contextualSpacing/>
              <w:jc w:val="center"/>
              <w:rPr>
                <w:sz w:val="26"/>
                <w:szCs w:val="26"/>
                <w:vertAlign w:val="superscript"/>
              </w:rPr>
            </w:pPr>
            <w:r w:rsidRPr="00D01E86">
              <w:rPr>
                <w:sz w:val="26"/>
                <w:szCs w:val="26"/>
              </w:rPr>
              <w:t>Tiêu chuẩn</w:t>
            </w:r>
            <w:r w:rsidRPr="00D01E86">
              <w:rPr>
                <w:sz w:val="26"/>
                <w:szCs w:val="26"/>
                <w:vertAlign w:val="superscript"/>
              </w:rPr>
              <w:t>3</w:t>
            </w:r>
          </w:p>
        </w:tc>
      </w:tr>
      <w:tr w:rsidR="00E6796B" w:rsidRPr="00723BF7" w14:paraId="58C13193" w14:textId="77777777" w:rsidTr="00672FDD">
        <w:tblPrEx>
          <w:tblBorders>
            <w:top w:val="none" w:sz="0" w:space="0" w:color="auto"/>
            <w:bottom w:val="none" w:sz="0" w:space="0" w:color="auto"/>
            <w:insideH w:val="none" w:sz="0" w:space="0" w:color="auto"/>
            <w:insideV w:val="none" w:sz="0" w:space="0" w:color="auto"/>
          </w:tblBorders>
        </w:tblPrEx>
        <w:tc>
          <w:tcPr>
            <w:tcW w:w="568"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C76EE4F" w14:textId="77777777" w:rsidR="00E9354F" w:rsidRPr="00D01E86" w:rsidRDefault="00E9354F" w:rsidP="00672FDD">
            <w:pPr>
              <w:spacing w:before="120" w:after="120" w:line="360" w:lineRule="exact"/>
              <w:ind w:left="-284"/>
              <w:contextualSpacing/>
              <w:rPr>
                <w:sz w:val="26"/>
                <w:szCs w:val="26"/>
              </w:rPr>
            </w:pPr>
            <w:r w:rsidRPr="00D01E86">
              <w:rPr>
                <w:sz w:val="26"/>
                <w:szCs w:val="26"/>
              </w:rPr>
              <w:t>1</w:t>
            </w:r>
          </w:p>
        </w:tc>
        <w:tc>
          <w:tcPr>
            <w:tcW w:w="2333"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9A13380" w14:textId="77777777" w:rsidR="00E9354F" w:rsidRPr="00D01E86" w:rsidRDefault="00E9354F" w:rsidP="00672FDD">
            <w:pPr>
              <w:spacing w:before="120" w:after="120" w:line="360" w:lineRule="exact"/>
              <w:ind w:left="-284"/>
              <w:contextualSpacing/>
              <w:jc w:val="center"/>
              <w:rPr>
                <w:sz w:val="26"/>
                <w:szCs w:val="26"/>
              </w:rPr>
            </w:pPr>
            <w:r w:rsidRPr="00D01E86">
              <w:rPr>
                <w:sz w:val="26"/>
                <w:szCs w:val="26"/>
              </w:rPr>
              <w:t> </w:t>
            </w:r>
          </w:p>
        </w:tc>
        <w:tc>
          <w:tcPr>
            <w:tcW w:w="1498"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1841976F" w14:textId="77777777" w:rsidR="00E9354F" w:rsidRPr="00D01E86" w:rsidRDefault="00E9354F" w:rsidP="00672FDD">
            <w:pPr>
              <w:spacing w:before="120" w:after="120" w:line="360" w:lineRule="exact"/>
              <w:ind w:left="-284"/>
              <w:contextualSpacing/>
              <w:jc w:val="center"/>
              <w:rPr>
                <w:sz w:val="26"/>
                <w:szCs w:val="26"/>
              </w:rPr>
            </w:pPr>
            <w:r w:rsidRPr="00D01E86">
              <w:rPr>
                <w:sz w:val="26"/>
                <w:szCs w:val="26"/>
              </w:rPr>
              <w:t> </w:t>
            </w:r>
          </w:p>
        </w:tc>
        <w:tc>
          <w:tcPr>
            <w:tcW w:w="1697"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75B4050" w14:textId="77777777" w:rsidR="00E9354F" w:rsidRPr="00D01E86" w:rsidRDefault="00E9354F" w:rsidP="00672FDD">
            <w:pPr>
              <w:spacing w:before="120" w:after="120" w:line="360" w:lineRule="exact"/>
              <w:ind w:left="-284"/>
              <w:contextualSpacing/>
              <w:jc w:val="center"/>
              <w:rPr>
                <w:sz w:val="26"/>
                <w:szCs w:val="26"/>
              </w:rPr>
            </w:pPr>
            <w:r w:rsidRPr="00D01E86">
              <w:rPr>
                <w:sz w:val="26"/>
                <w:szCs w:val="26"/>
              </w:rPr>
              <w:t> </w:t>
            </w:r>
          </w:p>
        </w:tc>
        <w:tc>
          <w:tcPr>
            <w:tcW w:w="1878"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2BEFF5F" w14:textId="77777777" w:rsidR="00E9354F" w:rsidRPr="00D01E86" w:rsidRDefault="00E9354F" w:rsidP="00672FDD">
            <w:pPr>
              <w:spacing w:before="120" w:after="120" w:line="360" w:lineRule="exact"/>
              <w:ind w:left="-284"/>
              <w:contextualSpacing/>
              <w:jc w:val="center"/>
              <w:rPr>
                <w:sz w:val="26"/>
                <w:szCs w:val="26"/>
              </w:rPr>
            </w:pPr>
            <w:r w:rsidRPr="00D01E86">
              <w:rPr>
                <w:sz w:val="26"/>
                <w:szCs w:val="26"/>
              </w:rPr>
              <w:t> </w:t>
            </w:r>
          </w:p>
        </w:tc>
        <w:tc>
          <w:tcPr>
            <w:tcW w:w="1668"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2457D633" w14:textId="77777777" w:rsidR="00E9354F" w:rsidRPr="00D01E86" w:rsidRDefault="00E9354F" w:rsidP="00672FDD">
            <w:pPr>
              <w:spacing w:before="120" w:after="120" w:line="360" w:lineRule="exact"/>
              <w:ind w:left="-284"/>
              <w:contextualSpacing/>
              <w:jc w:val="center"/>
              <w:rPr>
                <w:sz w:val="26"/>
                <w:szCs w:val="26"/>
              </w:rPr>
            </w:pPr>
            <w:r w:rsidRPr="00D01E86">
              <w:rPr>
                <w:sz w:val="26"/>
                <w:szCs w:val="26"/>
              </w:rPr>
              <w:t> </w:t>
            </w:r>
          </w:p>
        </w:tc>
      </w:tr>
      <w:tr w:rsidR="00E6796B" w:rsidRPr="00723BF7" w14:paraId="4799DE31" w14:textId="77777777" w:rsidTr="00672FDD">
        <w:tblPrEx>
          <w:tblBorders>
            <w:top w:val="none" w:sz="0" w:space="0" w:color="auto"/>
            <w:bottom w:val="none" w:sz="0" w:space="0" w:color="auto"/>
            <w:insideH w:val="none" w:sz="0" w:space="0" w:color="auto"/>
            <w:insideV w:val="none" w:sz="0" w:space="0" w:color="auto"/>
          </w:tblBorders>
        </w:tblPrEx>
        <w:tc>
          <w:tcPr>
            <w:tcW w:w="568"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0697C672" w14:textId="77777777" w:rsidR="00E9354F" w:rsidRPr="00D01E86" w:rsidRDefault="00E9354F" w:rsidP="00672FDD">
            <w:pPr>
              <w:spacing w:before="120" w:after="120" w:line="360" w:lineRule="exact"/>
              <w:ind w:left="-284"/>
              <w:contextualSpacing/>
              <w:rPr>
                <w:sz w:val="26"/>
                <w:szCs w:val="26"/>
              </w:rPr>
            </w:pPr>
            <w:r w:rsidRPr="00D01E86">
              <w:rPr>
                <w:sz w:val="26"/>
                <w:szCs w:val="26"/>
              </w:rPr>
              <w:t>2</w:t>
            </w:r>
          </w:p>
        </w:tc>
        <w:tc>
          <w:tcPr>
            <w:tcW w:w="2333"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07A4C86D" w14:textId="77777777" w:rsidR="00E9354F" w:rsidRPr="00D01E86" w:rsidRDefault="00E9354F" w:rsidP="00672FDD">
            <w:pPr>
              <w:spacing w:before="120" w:after="120" w:line="360" w:lineRule="exact"/>
              <w:ind w:left="-284"/>
              <w:contextualSpacing/>
              <w:jc w:val="center"/>
              <w:rPr>
                <w:sz w:val="26"/>
                <w:szCs w:val="26"/>
              </w:rPr>
            </w:pPr>
            <w:r w:rsidRPr="00D01E86">
              <w:rPr>
                <w:sz w:val="26"/>
                <w:szCs w:val="26"/>
              </w:rPr>
              <w:t> </w:t>
            </w:r>
          </w:p>
        </w:tc>
        <w:tc>
          <w:tcPr>
            <w:tcW w:w="1498"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57A9BC3D" w14:textId="77777777" w:rsidR="00E9354F" w:rsidRPr="00D01E86" w:rsidRDefault="00E9354F" w:rsidP="00672FDD">
            <w:pPr>
              <w:spacing w:before="120" w:after="120" w:line="360" w:lineRule="exact"/>
              <w:ind w:left="-284"/>
              <w:contextualSpacing/>
              <w:jc w:val="center"/>
              <w:rPr>
                <w:sz w:val="26"/>
                <w:szCs w:val="26"/>
              </w:rPr>
            </w:pPr>
            <w:r w:rsidRPr="00D01E86">
              <w:rPr>
                <w:sz w:val="26"/>
                <w:szCs w:val="26"/>
              </w:rPr>
              <w:t> </w:t>
            </w:r>
          </w:p>
        </w:tc>
        <w:tc>
          <w:tcPr>
            <w:tcW w:w="1697"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25A7444E" w14:textId="77777777" w:rsidR="00E9354F" w:rsidRPr="00D01E86" w:rsidRDefault="00E9354F" w:rsidP="00672FDD">
            <w:pPr>
              <w:spacing w:before="120" w:after="120" w:line="360" w:lineRule="exact"/>
              <w:ind w:left="-284"/>
              <w:contextualSpacing/>
              <w:jc w:val="center"/>
              <w:rPr>
                <w:sz w:val="26"/>
                <w:szCs w:val="26"/>
              </w:rPr>
            </w:pPr>
            <w:r w:rsidRPr="00D01E86">
              <w:rPr>
                <w:sz w:val="26"/>
                <w:szCs w:val="26"/>
              </w:rPr>
              <w:t> </w:t>
            </w:r>
          </w:p>
        </w:tc>
        <w:tc>
          <w:tcPr>
            <w:tcW w:w="1878"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1CF43D81" w14:textId="77777777" w:rsidR="00E9354F" w:rsidRPr="00D01E86" w:rsidRDefault="00E9354F" w:rsidP="00672FDD">
            <w:pPr>
              <w:spacing w:before="120" w:after="120" w:line="360" w:lineRule="exact"/>
              <w:ind w:left="-284"/>
              <w:contextualSpacing/>
              <w:jc w:val="center"/>
              <w:rPr>
                <w:sz w:val="26"/>
                <w:szCs w:val="26"/>
              </w:rPr>
            </w:pPr>
            <w:r w:rsidRPr="00D01E86">
              <w:rPr>
                <w:sz w:val="26"/>
                <w:szCs w:val="26"/>
              </w:rPr>
              <w:t> </w:t>
            </w:r>
          </w:p>
        </w:tc>
        <w:tc>
          <w:tcPr>
            <w:tcW w:w="1668" w:type="dxa"/>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60E8372F" w14:textId="77777777" w:rsidR="00E9354F" w:rsidRPr="00D01E86" w:rsidRDefault="00E9354F" w:rsidP="00672FDD">
            <w:pPr>
              <w:spacing w:before="120" w:after="120" w:line="360" w:lineRule="exact"/>
              <w:ind w:left="-284"/>
              <w:contextualSpacing/>
              <w:jc w:val="center"/>
              <w:rPr>
                <w:sz w:val="26"/>
                <w:szCs w:val="26"/>
              </w:rPr>
            </w:pPr>
            <w:r w:rsidRPr="00D01E86">
              <w:rPr>
                <w:sz w:val="26"/>
                <w:szCs w:val="26"/>
              </w:rPr>
              <w:t> </w:t>
            </w:r>
          </w:p>
        </w:tc>
      </w:tr>
    </w:tbl>
    <w:p w14:paraId="74EDC8A7" w14:textId="77777777" w:rsidR="00E9354F" w:rsidRPr="00D01E86" w:rsidRDefault="00E9354F" w:rsidP="00E9354F">
      <w:pPr>
        <w:spacing w:before="120" w:after="120" w:line="400" w:lineRule="exact"/>
        <w:ind w:left="-284"/>
        <w:contextualSpacing/>
        <w:rPr>
          <w:rFonts w:eastAsia="Calibri"/>
          <w:b/>
          <w:iCs/>
          <w:sz w:val="26"/>
          <w:szCs w:val="26"/>
          <w:lang w:val="fr-FR"/>
        </w:rPr>
      </w:pPr>
      <w:r w:rsidRPr="00D01E86">
        <w:rPr>
          <w:rFonts w:eastAsia="Calibri"/>
          <w:b/>
          <w:iCs/>
          <w:sz w:val="26"/>
          <w:szCs w:val="26"/>
          <w:lang w:val="fr-FR"/>
        </w:rPr>
        <w:t xml:space="preserve">4. Tình hình </w:t>
      </w:r>
      <w:r w:rsidRPr="00D01E86">
        <w:rPr>
          <w:b/>
          <w:bCs/>
          <w:sz w:val="26"/>
          <w:szCs w:val="26"/>
        </w:rPr>
        <w:t>đăng</w:t>
      </w:r>
      <w:r w:rsidRPr="00D01E86">
        <w:rPr>
          <w:rFonts w:eastAsia="Calibri"/>
          <w:b/>
          <w:iCs/>
          <w:sz w:val="26"/>
          <w:szCs w:val="26"/>
          <w:lang w:val="fr-FR"/>
        </w:rPr>
        <w:t xml:space="preserve"> ký lưu hành tại Việt Nam :</w:t>
      </w:r>
    </w:p>
    <w:tbl>
      <w:tblPr>
        <w:tblStyle w:val="TableGrid2"/>
        <w:tblW w:w="9614" w:type="dxa"/>
        <w:tblInd w:w="-162" w:type="dxa"/>
        <w:tblLook w:val="04A0" w:firstRow="1" w:lastRow="0" w:firstColumn="1" w:lastColumn="0" w:noHBand="0" w:noVBand="1"/>
      </w:tblPr>
      <w:tblGrid>
        <w:gridCol w:w="1511"/>
        <w:gridCol w:w="1749"/>
        <w:gridCol w:w="1920"/>
        <w:gridCol w:w="2067"/>
        <w:gridCol w:w="2367"/>
      </w:tblGrid>
      <w:tr w:rsidR="00E6796B" w:rsidRPr="00723BF7" w14:paraId="7381E71B" w14:textId="77777777" w:rsidTr="00672FDD">
        <w:trPr>
          <w:trHeight w:val="901"/>
        </w:trPr>
        <w:tc>
          <w:tcPr>
            <w:tcW w:w="1511" w:type="dxa"/>
          </w:tcPr>
          <w:p w14:paraId="61379A1D" w14:textId="77777777" w:rsidR="00E9354F" w:rsidRPr="00D01E86" w:rsidRDefault="00E9354F" w:rsidP="00672FDD">
            <w:pPr>
              <w:spacing w:before="120" w:after="120"/>
              <w:jc w:val="both"/>
              <w:rPr>
                <w:rFonts w:eastAsia="Calibri"/>
                <w:b/>
                <w:iCs/>
                <w:sz w:val="26"/>
                <w:szCs w:val="26"/>
                <w:lang w:val="fr-FR"/>
              </w:rPr>
            </w:pPr>
            <w:r w:rsidRPr="00D01E86">
              <w:rPr>
                <w:rFonts w:eastAsia="Calibri"/>
                <w:b/>
                <w:iCs/>
                <w:sz w:val="26"/>
                <w:szCs w:val="26"/>
                <w:lang w:val="fr-FR"/>
              </w:rPr>
              <w:t>STT</w:t>
            </w:r>
          </w:p>
        </w:tc>
        <w:tc>
          <w:tcPr>
            <w:tcW w:w="1749" w:type="dxa"/>
          </w:tcPr>
          <w:p w14:paraId="2D2036A8" w14:textId="77777777" w:rsidR="00E9354F" w:rsidRPr="00D01E86" w:rsidRDefault="00E9354F" w:rsidP="00672FDD">
            <w:pPr>
              <w:spacing w:before="120" w:after="120"/>
              <w:jc w:val="both"/>
              <w:rPr>
                <w:rFonts w:eastAsia="Calibri"/>
                <w:b/>
                <w:iCs/>
                <w:sz w:val="26"/>
                <w:szCs w:val="26"/>
                <w:lang w:val="fr-FR"/>
              </w:rPr>
            </w:pPr>
            <w:r w:rsidRPr="00D01E86">
              <w:rPr>
                <w:rFonts w:eastAsia="Calibri"/>
                <w:b/>
                <w:iCs/>
                <w:sz w:val="26"/>
                <w:szCs w:val="26"/>
                <w:lang w:val="fr-FR"/>
              </w:rPr>
              <w:t>Lần cấp GĐKLH</w:t>
            </w:r>
          </w:p>
        </w:tc>
        <w:tc>
          <w:tcPr>
            <w:tcW w:w="1920" w:type="dxa"/>
          </w:tcPr>
          <w:p w14:paraId="47DDA8FE" w14:textId="77777777" w:rsidR="00E9354F" w:rsidRPr="00D01E86" w:rsidRDefault="00E9354F" w:rsidP="00672FDD">
            <w:pPr>
              <w:spacing w:before="120" w:after="120"/>
              <w:jc w:val="both"/>
              <w:rPr>
                <w:rFonts w:eastAsia="Calibri"/>
                <w:b/>
                <w:iCs/>
                <w:sz w:val="26"/>
                <w:szCs w:val="26"/>
                <w:lang w:val="fr-FR"/>
              </w:rPr>
            </w:pPr>
            <w:r w:rsidRPr="00D01E86">
              <w:rPr>
                <w:rFonts w:eastAsia="Calibri"/>
                <w:b/>
                <w:iCs/>
                <w:sz w:val="26"/>
                <w:szCs w:val="26"/>
                <w:lang w:val="fr-FR"/>
              </w:rPr>
              <w:t>Ngày cấp</w:t>
            </w:r>
          </w:p>
        </w:tc>
        <w:tc>
          <w:tcPr>
            <w:tcW w:w="2067" w:type="dxa"/>
          </w:tcPr>
          <w:p w14:paraId="1DA8E993" w14:textId="77777777" w:rsidR="00E9354F" w:rsidRPr="00D01E86" w:rsidRDefault="00E9354F" w:rsidP="00672FDD">
            <w:pPr>
              <w:spacing w:before="120" w:after="120"/>
              <w:jc w:val="both"/>
              <w:rPr>
                <w:rFonts w:eastAsia="Calibri"/>
                <w:b/>
                <w:iCs/>
                <w:sz w:val="26"/>
                <w:szCs w:val="26"/>
                <w:lang w:val="fr-FR"/>
              </w:rPr>
            </w:pPr>
            <w:r w:rsidRPr="00D01E86">
              <w:rPr>
                <w:rFonts w:eastAsia="Calibri"/>
                <w:b/>
                <w:iCs/>
                <w:sz w:val="26"/>
                <w:szCs w:val="26"/>
                <w:lang w:val="fr-FR"/>
              </w:rPr>
              <w:t>Số Quyết định</w:t>
            </w:r>
          </w:p>
        </w:tc>
        <w:tc>
          <w:tcPr>
            <w:tcW w:w="2367" w:type="dxa"/>
          </w:tcPr>
          <w:p w14:paraId="741562F3" w14:textId="77777777" w:rsidR="00E9354F" w:rsidRPr="00D01E86" w:rsidRDefault="00E9354F" w:rsidP="00672FDD">
            <w:pPr>
              <w:spacing w:before="120" w:after="120"/>
              <w:jc w:val="both"/>
              <w:rPr>
                <w:rFonts w:eastAsia="Calibri"/>
                <w:b/>
                <w:iCs/>
                <w:sz w:val="26"/>
                <w:szCs w:val="26"/>
                <w:lang w:val="fr-FR"/>
              </w:rPr>
            </w:pPr>
            <w:r w:rsidRPr="00D01E86">
              <w:rPr>
                <w:rFonts w:eastAsia="Calibri"/>
                <w:b/>
                <w:iCs/>
                <w:sz w:val="26"/>
                <w:szCs w:val="26"/>
                <w:lang w:val="fr-FR"/>
              </w:rPr>
              <w:t>Ghi chú</w:t>
            </w:r>
          </w:p>
        </w:tc>
      </w:tr>
      <w:tr w:rsidR="00E6796B" w:rsidRPr="00723BF7" w14:paraId="46515CFD" w14:textId="77777777" w:rsidTr="00672FDD">
        <w:trPr>
          <w:trHeight w:val="577"/>
        </w:trPr>
        <w:tc>
          <w:tcPr>
            <w:tcW w:w="1511" w:type="dxa"/>
          </w:tcPr>
          <w:p w14:paraId="598BE720" w14:textId="77777777" w:rsidR="00E9354F" w:rsidRPr="00D01E86" w:rsidRDefault="00E9354F" w:rsidP="00672FDD">
            <w:pPr>
              <w:spacing w:before="120" w:after="120"/>
              <w:jc w:val="both"/>
              <w:rPr>
                <w:rFonts w:eastAsia="Calibri"/>
                <w:iCs/>
                <w:sz w:val="26"/>
                <w:szCs w:val="26"/>
                <w:lang w:val="fr-FR"/>
              </w:rPr>
            </w:pPr>
            <w:r w:rsidRPr="00D01E86">
              <w:rPr>
                <w:rFonts w:eastAsia="Calibri"/>
                <w:iCs/>
                <w:sz w:val="26"/>
                <w:szCs w:val="26"/>
                <w:lang w:val="fr-FR"/>
              </w:rPr>
              <w:t xml:space="preserve">1. </w:t>
            </w:r>
          </w:p>
        </w:tc>
        <w:tc>
          <w:tcPr>
            <w:tcW w:w="1749" w:type="dxa"/>
          </w:tcPr>
          <w:p w14:paraId="672E9B40" w14:textId="77777777" w:rsidR="00E9354F" w:rsidRPr="00D01E86" w:rsidRDefault="00E9354F" w:rsidP="00672FDD">
            <w:pPr>
              <w:spacing w:before="120" w:after="120"/>
              <w:jc w:val="both"/>
              <w:rPr>
                <w:rFonts w:eastAsia="Calibri"/>
                <w:iCs/>
                <w:sz w:val="26"/>
                <w:szCs w:val="26"/>
                <w:lang w:val="fr-FR"/>
              </w:rPr>
            </w:pPr>
            <w:r w:rsidRPr="00D01E86">
              <w:rPr>
                <w:rFonts w:eastAsia="Calibri"/>
                <w:iCs/>
                <w:sz w:val="26"/>
                <w:szCs w:val="26"/>
                <w:lang w:val="fr-FR"/>
              </w:rPr>
              <w:t>Lần đầu</w:t>
            </w:r>
          </w:p>
        </w:tc>
        <w:tc>
          <w:tcPr>
            <w:tcW w:w="1920" w:type="dxa"/>
          </w:tcPr>
          <w:p w14:paraId="0206E449" w14:textId="77777777" w:rsidR="00E9354F" w:rsidRPr="00D01E86" w:rsidRDefault="00E9354F" w:rsidP="00672FDD">
            <w:pPr>
              <w:spacing w:before="120" w:after="120"/>
              <w:jc w:val="both"/>
              <w:rPr>
                <w:rFonts w:eastAsia="Calibri"/>
                <w:b/>
                <w:iCs/>
                <w:sz w:val="26"/>
                <w:szCs w:val="26"/>
                <w:lang w:val="fr-FR"/>
              </w:rPr>
            </w:pPr>
          </w:p>
        </w:tc>
        <w:tc>
          <w:tcPr>
            <w:tcW w:w="2067" w:type="dxa"/>
          </w:tcPr>
          <w:p w14:paraId="5D706590" w14:textId="77777777" w:rsidR="00E9354F" w:rsidRPr="00D01E86" w:rsidRDefault="00E9354F" w:rsidP="00672FDD">
            <w:pPr>
              <w:spacing w:before="120" w:after="120"/>
              <w:jc w:val="both"/>
              <w:rPr>
                <w:rFonts w:eastAsia="Calibri"/>
                <w:b/>
                <w:iCs/>
                <w:sz w:val="26"/>
                <w:szCs w:val="26"/>
                <w:lang w:val="fr-FR"/>
              </w:rPr>
            </w:pPr>
          </w:p>
        </w:tc>
        <w:tc>
          <w:tcPr>
            <w:tcW w:w="2367" w:type="dxa"/>
          </w:tcPr>
          <w:p w14:paraId="3BF52320" w14:textId="77777777" w:rsidR="00E9354F" w:rsidRPr="00D01E86" w:rsidRDefault="00E9354F" w:rsidP="00672FDD">
            <w:pPr>
              <w:spacing w:before="120" w:after="120"/>
              <w:jc w:val="both"/>
              <w:rPr>
                <w:rFonts w:eastAsia="Calibri"/>
                <w:b/>
                <w:iCs/>
                <w:sz w:val="26"/>
                <w:szCs w:val="26"/>
                <w:lang w:val="fr-FR"/>
              </w:rPr>
            </w:pPr>
          </w:p>
        </w:tc>
      </w:tr>
      <w:tr w:rsidR="00E6796B" w:rsidRPr="00723BF7" w14:paraId="4E906AD7" w14:textId="77777777" w:rsidTr="00672FDD">
        <w:trPr>
          <w:trHeight w:val="565"/>
        </w:trPr>
        <w:tc>
          <w:tcPr>
            <w:tcW w:w="1511" w:type="dxa"/>
          </w:tcPr>
          <w:p w14:paraId="3A6931FF" w14:textId="77777777" w:rsidR="00E9354F" w:rsidRPr="00D01E86" w:rsidRDefault="00E9354F" w:rsidP="00672FDD">
            <w:pPr>
              <w:spacing w:before="120" w:after="120"/>
              <w:jc w:val="both"/>
              <w:rPr>
                <w:rFonts w:eastAsia="Calibri"/>
                <w:iCs/>
                <w:sz w:val="26"/>
                <w:szCs w:val="26"/>
                <w:lang w:val="fr-FR"/>
              </w:rPr>
            </w:pPr>
            <w:r w:rsidRPr="00D01E86">
              <w:rPr>
                <w:rFonts w:eastAsia="Calibri"/>
                <w:iCs/>
                <w:sz w:val="26"/>
                <w:szCs w:val="26"/>
                <w:lang w:val="fr-FR"/>
              </w:rPr>
              <w:t>2</w:t>
            </w:r>
          </w:p>
        </w:tc>
        <w:tc>
          <w:tcPr>
            <w:tcW w:w="1749" w:type="dxa"/>
          </w:tcPr>
          <w:p w14:paraId="70AFE68A" w14:textId="77777777" w:rsidR="00E9354F" w:rsidRPr="00D01E86" w:rsidRDefault="00E9354F" w:rsidP="00672FDD">
            <w:pPr>
              <w:spacing w:before="120" w:after="120"/>
              <w:jc w:val="both"/>
              <w:rPr>
                <w:rFonts w:eastAsia="Calibri"/>
                <w:iCs/>
                <w:sz w:val="26"/>
                <w:szCs w:val="26"/>
                <w:lang w:val="fr-FR"/>
              </w:rPr>
            </w:pPr>
            <w:r w:rsidRPr="00D01E86">
              <w:rPr>
                <w:rFonts w:eastAsia="Calibri"/>
                <w:iCs/>
                <w:sz w:val="26"/>
                <w:szCs w:val="26"/>
                <w:lang w:val="fr-FR"/>
              </w:rPr>
              <w:t>Gia hạn lần 1</w:t>
            </w:r>
          </w:p>
        </w:tc>
        <w:tc>
          <w:tcPr>
            <w:tcW w:w="1920" w:type="dxa"/>
          </w:tcPr>
          <w:p w14:paraId="272C3358" w14:textId="77777777" w:rsidR="00E9354F" w:rsidRPr="00D01E86" w:rsidRDefault="00E9354F" w:rsidP="00672FDD">
            <w:pPr>
              <w:spacing w:before="120" w:after="120"/>
              <w:jc w:val="both"/>
              <w:rPr>
                <w:rFonts w:eastAsia="Calibri"/>
                <w:b/>
                <w:iCs/>
                <w:sz w:val="26"/>
                <w:szCs w:val="26"/>
                <w:lang w:val="fr-FR"/>
              </w:rPr>
            </w:pPr>
          </w:p>
        </w:tc>
        <w:tc>
          <w:tcPr>
            <w:tcW w:w="2067" w:type="dxa"/>
          </w:tcPr>
          <w:p w14:paraId="65BA9082" w14:textId="77777777" w:rsidR="00E9354F" w:rsidRPr="00D01E86" w:rsidRDefault="00E9354F" w:rsidP="00672FDD">
            <w:pPr>
              <w:spacing w:before="120" w:after="120"/>
              <w:jc w:val="both"/>
              <w:rPr>
                <w:rFonts w:eastAsia="Calibri"/>
                <w:b/>
                <w:iCs/>
                <w:sz w:val="26"/>
                <w:szCs w:val="26"/>
                <w:lang w:val="fr-FR"/>
              </w:rPr>
            </w:pPr>
          </w:p>
        </w:tc>
        <w:tc>
          <w:tcPr>
            <w:tcW w:w="2367" w:type="dxa"/>
          </w:tcPr>
          <w:p w14:paraId="4146A763" w14:textId="77777777" w:rsidR="00E9354F" w:rsidRPr="00D01E86" w:rsidRDefault="00E9354F" w:rsidP="00672FDD">
            <w:pPr>
              <w:spacing w:before="120" w:after="120"/>
              <w:jc w:val="both"/>
              <w:rPr>
                <w:rFonts w:eastAsia="Calibri"/>
                <w:b/>
                <w:iCs/>
                <w:sz w:val="26"/>
                <w:szCs w:val="26"/>
                <w:lang w:val="fr-FR"/>
              </w:rPr>
            </w:pPr>
          </w:p>
        </w:tc>
      </w:tr>
      <w:tr w:rsidR="00E6796B" w:rsidRPr="00723BF7" w14:paraId="5A11E76A" w14:textId="77777777" w:rsidTr="00672FDD">
        <w:trPr>
          <w:trHeight w:val="577"/>
        </w:trPr>
        <w:tc>
          <w:tcPr>
            <w:tcW w:w="1511" w:type="dxa"/>
          </w:tcPr>
          <w:p w14:paraId="155F86D6" w14:textId="77777777" w:rsidR="00E9354F" w:rsidRPr="00D01E86" w:rsidRDefault="00E9354F" w:rsidP="00672FDD">
            <w:pPr>
              <w:spacing w:before="120" w:after="120"/>
              <w:jc w:val="both"/>
              <w:rPr>
                <w:rFonts w:eastAsia="Calibri"/>
                <w:iCs/>
                <w:sz w:val="26"/>
                <w:szCs w:val="26"/>
                <w:lang w:val="fr-FR"/>
              </w:rPr>
            </w:pPr>
            <w:r w:rsidRPr="00D01E86">
              <w:rPr>
                <w:rFonts w:eastAsia="Calibri"/>
                <w:iCs/>
                <w:sz w:val="26"/>
                <w:szCs w:val="26"/>
                <w:lang w:val="fr-FR"/>
              </w:rPr>
              <w:t>3</w:t>
            </w:r>
          </w:p>
        </w:tc>
        <w:tc>
          <w:tcPr>
            <w:tcW w:w="1749" w:type="dxa"/>
          </w:tcPr>
          <w:p w14:paraId="0CC47339" w14:textId="77777777" w:rsidR="00E9354F" w:rsidRPr="00D01E86" w:rsidRDefault="00E9354F" w:rsidP="00672FDD">
            <w:pPr>
              <w:spacing w:before="120" w:after="120"/>
              <w:jc w:val="both"/>
              <w:rPr>
                <w:rFonts w:eastAsia="Calibri"/>
                <w:iCs/>
                <w:sz w:val="26"/>
                <w:szCs w:val="26"/>
                <w:lang w:val="fr-FR"/>
              </w:rPr>
            </w:pPr>
            <w:r w:rsidRPr="00D01E86">
              <w:rPr>
                <w:rFonts w:eastAsia="Calibri"/>
                <w:iCs/>
                <w:sz w:val="26"/>
                <w:szCs w:val="26"/>
                <w:lang w:val="fr-FR"/>
              </w:rPr>
              <w:t>Gia hạn lần 2</w:t>
            </w:r>
          </w:p>
        </w:tc>
        <w:tc>
          <w:tcPr>
            <w:tcW w:w="1920" w:type="dxa"/>
          </w:tcPr>
          <w:p w14:paraId="6784FD03" w14:textId="77777777" w:rsidR="00E9354F" w:rsidRPr="00D01E86" w:rsidRDefault="00E9354F" w:rsidP="00672FDD">
            <w:pPr>
              <w:spacing w:before="120" w:after="120"/>
              <w:jc w:val="both"/>
              <w:rPr>
                <w:rFonts w:eastAsia="Calibri"/>
                <w:b/>
                <w:iCs/>
                <w:sz w:val="26"/>
                <w:szCs w:val="26"/>
                <w:lang w:val="fr-FR"/>
              </w:rPr>
            </w:pPr>
          </w:p>
        </w:tc>
        <w:tc>
          <w:tcPr>
            <w:tcW w:w="2067" w:type="dxa"/>
          </w:tcPr>
          <w:p w14:paraId="73EB5BD7" w14:textId="77777777" w:rsidR="00E9354F" w:rsidRPr="00D01E86" w:rsidRDefault="00E9354F" w:rsidP="00672FDD">
            <w:pPr>
              <w:spacing w:before="120" w:after="120"/>
              <w:jc w:val="both"/>
              <w:rPr>
                <w:rFonts w:eastAsia="Calibri"/>
                <w:b/>
                <w:iCs/>
                <w:sz w:val="26"/>
                <w:szCs w:val="26"/>
                <w:lang w:val="fr-FR"/>
              </w:rPr>
            </w:pPr>
          </w:p>
        </w:tc>
        <w:tc>
          <w:tcPr>
            <w:tcW w:w="2367" w:type="dxa"/>
          </w:tcPr>
          <w:p w14:paraId="272F3BB2" w14:textId="77777777" w:rsidR="00E9354F" w:rsidRPr="00D01E86" w:rsidRDefault="00E9354F" w:rsidP="00672FDD">
            <w:pPr>
              <w:spacing w:before="120" w:after="120"/>
              <w:jc w:val="both"/>
              <w:rPr>
                <w:rFonts w:eastAsia="Calibri"/>
                <w:b/>
                <w:iCs/>
                <w:sz w:val="26"/>
                <w:szCs w:val="26"/>
                <w:lang w:val="fr-FR"/>
              </w:rPr>
            </w:pPr>
          </w:p>
        </w:tc>
      </w:tr>
      <w:tr w:rsidR="00E6796B" w:rsidRPr="00723BF7" w14:paraId="07210503" w14:textId="77777777" w:rsidTr="00672FDD">
        <w:trPr>
          <w:trHeight w:val="577"/>
        </w:trPr>
        <w:tc>
          <w:tcPr>
            <w:tcW w:w="1511" w:type="dxa"/>
          </w:tcPr>
          <w:p w14:paraId="7BE7BFD8" w14:textId="77777777" w:rsidR="00E9354F" w:rsidRPr="00D01E86" w:rsidRDefault="00E9354F" w:rsidP="00672FDD">
            <w:pPr>
              <w:spacing w:before="120" w:after="120"/>
              <w:jc w:val="both"/>
              <w:rPr>
                <w:rFonts w:eastAsia="Calibri"/>
                <w:iCs/>
                <w:sz w:val="26"/>
                <w:szCs w:val="26"/>
                <w:lang w:val="fr-FR"/>
              </w:rPr>
            </w:pPr>
          </w:p>
        </w:tc>
        <w:tc>
          <w:tcPr>
            <w:tcW w:w="1749" w:type="dxa"/>
          </w:tcPr>
          <w:p w14:paraId="04B7C8B8" w14:textId="77777777" w:rsidR="00E9354F" w:rsidRPr="00D01E86" w:rsidRDefault="00E9354F" w:rsidP="00672FDD">
            <w:pPr>
              <w:spacing w:before="120" w:after="120"/>
              <w:jc w:val="both"/>
              <w:rPr>
                <w:rFonts w:eastAsia="Calibri"/>
                <w:iCs/>
                <w:sz w:val="26"/>
                <w:szCs w:val="26"/>
                <w:lang w:val="fr-FR"/>
              </w:rPr>
            </w:pPr>
            <w:r w:rsidRPr="00D01E86">
              <w:rPr>
                <w:rFonts w:eastAsia="Calibri"/>
                <w:iCs/>
                <w:sz w:val="26"/>
                <w:szCs w:val="26"/>
                <w:lang w:val="fr-FR"/>
              </w:rPr>
              <w:t>…</w:t>
            </w:r>
          </w:p>
        </w:tc>
        <w:tc>
          <w:tcPr>
            <w:tcW w:w="1920" w:type="dxa"/>
          </w:tcPr>
          <w:p w14:paraId="199BE914" w14:textId="77777777" w:rsidR="00E9354F" w:rsidRPr="00D01E86" w:rsidRDefault="00E9354F" w:rsidP="00672FDD">
            <w:pPr>
              <w:spacing w:before="120" w:after="120"/>
              <w:jc w:val="both"/>
              <w:rPr>
                <w:rFonts w:eastAsia="Calibri"/>
                <w:b/>
                <w:iCs/>
                <w:sz w:val="26"/>
                <w:szCs w:val="26"/>
                <w:lang w:val="fr-FR"/>
              </w:rPr>
            </w:pPr>
          </w:p>
        </w:tc>
        <w:tc>
          <w:tcPr>
            <w:tcW w:w="2067" w:type="dxa"/>
          </w:tcPr>
          <w:p w14:paraId="0D495A84" w14:textId="77777777" w:rsidR="00E9354F" w:rsidRPr="00D01E86" w:rsidRDefault="00E9354F" w:rsidP="00672FDD">
            <w:pPr>
              <w:spacing w:before="120" w:after="120"/>
              <w:jc w:val="both"/>
              <w:rPr>
                <w:rFonts w:eastAsia="Calibri"/>
                <w:b/>
                <w:iCs/>
                <w:sz w:val="26"/>
                <w:szCs w:val="26"/>
                <w:lang w:val="fr-FR"/>
              </w:rPr>
            </w:pPr>
          </w:p>
        </w:tc>
        <w:tc>
          <w:tcPr>
            <w:tcW w:w="2367" w:type="dxa"/>
          </w:tcPr>
          <w:p w14:paraId="522240E9" w14:textId="77777777" w:rsidR="00E9354F" w:rsidRPr="00D01E86" w:rsidRDefault="00E9354F" w:rsidP="00672FDD">
            <w:pPr>
              <w:spacing w:before="120" w:after="120"/>
              <w:jc w:val="both"/>
              <w:rPr>
                <w:rFonts w:eastAsia="Calibri"/>
                <w:b/>
                <w:iCs/>
                <w:sz w:val="26"/>
                <w:szCs w:val="26"/>
                <w:lang w:val="fr-FR"/>
              </w:rPr>
            </w:pPr>
          </w:p>
        </w:tc>
      </w:tr>
    </w:tbl>
    <w:p w14:paraId="18C9F9D1" w14:textId="77777777" w:rsidR="00E9354F" w:rsidRPr="00D01E86" w:rsidRDefault="00E9354F" w:rsidP="00E9354F">
      <w:pPr>
        <w:spacing w:before="120" w:after="120" w:line="400" w:lineRule="exact"/>
        <w:rPr>
          <w:b/>
          <w:bCs/>
          <w:sz w:val="26"/>
          <w:szCs w:val="26"/>
        </w:rPr>
      </w:pPr>
      <w:r w:rsidRPr="00D01E86">
        <w:rPr>
          <w:b/>
          <w:bCs/>
          <w:sz w:val="26"/>
          <w:szCs w:val="26"/>
        </w:rPr>
        <w:t>5</w:t>
      </w:r>
      <w:r w:rsidRPr="00D01E86">
        <w:rPr>
          <w:b/>
          <w:bCs/>
          <w:sz w:val="26"/>
          <w:szCs w:val="26"/>
          <w:lang w:val="vi-VN"/>
        </w:rPr>
        <w:t xml:space="preserve">. </w:t>
      </w:r>
      <w:r w:rsidRPr="00D01E86">
        <w:rPr>
          <w:b/>
          <w:bCs/>
          <w:sz w:val="26"/>
          <w:szCs w:val="26"/>
        </w:rPr>
        <w:t>Thay đổi, bổ sung trong thời gian giấy đăng ký lưu hành còn hiệu lực:</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417"/>
        <w:gridCol w:w="1730"/>
        <w:gridCol w:w="2693"/>
        <w:gridCol w:w="2977"/>
      </w:tblGrid>
      <w:tr w:rsidR="00E6796B" w:rsidRPr="00723BF7" w14:paraId="47758A0A" w14:textId="77777777" w:rsidTr="00672FDD">
        <w:tc>
          <w:tcPr>
            <w:tcW w:w="710" w:type="dxa"/>
            <w:shd w:val="clear" w:color="auto" w:fill="auto"/>
          </w:tcPr>
          <w:p w14:paraId="17818378" w14:textId="77777777" w:rsidR="00E9354F" w:rsidRPr="00D01E86" w:rsidRDefault="00E9354F" w:rsidP="00672FDD">
            <w:pPr>
              <w:spacing w:after="200" w:line="276" w:lineRule="auto"/>
              <w:jc w:val="center"/>
              <w:rPr>
                <w:rFonts w:eastAsia="Calibri"/>
                <w:b/>
                <w:sz w:val="26"/>
                <w:szCs w:val="26"/>
              </w:rPr>
            </w:pPr>
            <w:r w:rsidRPr="00D01E86">
              <w:rPr>
                <w:rFonts w:eastAsia="Calibri"/>
                <w:b/>
                <w:sz w:val="26"/>
                <w:szCs w:val="26"/>
              </w:rPr>
              <w:t>STT</w:t>
            </w:r>
          </w:p>
        </w:tc>
        <w:tc>
          <w:tcPr>
            <w:tcW w:w="1417" w:type="dxa"/>
            <w:shd w:val="clear" w:color="auto" w:fill="auto"/>
          </w:tcPr>
          <w:p w14:paraId="5E9D6371" w14:textId="77777777" w:rsidR="00E9354F" w:rsidRPr="00D01E86" w:rsidRDefault="00E9354F" w:rsidP="00672FDD">
            <w:pPr>
              <w:spacing w:after="200" w:line="276" w:lineRule="auto"/>
              <w:jc w:val="center"/>
              <w:rPr>
                <w:rFonts w:eastAsia="Calibri"/>
                <w:b/>
                <w:sz w:val="26"/>
                <w:szCs w:val="26"/>
              </w:rPr>
            </w:pPr>
            <w:r w:rsidRPr="00D01E86">
              <w:rPr>
                <w:rFonts w:eastAsia="Calibri"/>
                <w:b/>
                <w:sz w:val="26"/>
                <w:szCs w:val="26"/>
              </w:rPr>
              <w:t>Thay đổi, bổ sung đã nộp</w:t>
            </w:r>
          </w:p>
        </w:tc>
        <w:tc>
          <w:tcPr>
            <w:tcW w:w="1730" w:type="dxa"/>
            <w:shd w:val="clear" w:color="auto" w:fill="auto"/>
          </w:tcPr>
          <w:p w14:paraId="56FCBF84" w14:textId="77777777" w:rsidR="00E9354F" w:rsidRPr="00D01E86" w:rsidRDefault="00E9354F" w:rsidP="00672FDD">
            <w:pPr>
              <w:spacing w:after="200" w:line="276" w:lineRule="auto"/>
              <w:jc w:val="center"/>
              <w:rPr>
                <w:rFonts w:eastAsia="Calibri"/>
                <w:b/>
                <w:sz w:val="26"/>
                <w:szCs w:val="26"/>
              </w:rPr>
            </w:pPr>
            <w:r w:rsidRPr="00D01E86">
              <w:rPr>
                <w:rFonts w:eastAsia="Calibri"/>
                <w:b/>
                <w:sz w:val="26"/>
                <w:szCs w:val="26"/>
              </w:rPr>
              <w:t>Chi tiết các nội dung thay đổi</w:t>
            </w:r>
          </w:p>
        </w:tc>
        <w:tc>
          <w:tcPr>
            <w:tcW w:w="2693" w:type="dxa"/>
            <w:shd w:val="clear" w:color="auto" w:fill="auto"/>
          </w:tcPr>
          <w:p w14:paraId="394C0026" w14:textId="77777777" w:rsidR="00E9354F" w:rsidRPr="00D01E86" w:rsidRDefault="00E9354F" w:rsidP="00672FDD">
            <w:pPr>
              <w:spacing w:after="200" w:line="276" w:lineRule="auto"/>
              <w:jc w:val="center"/>
              <w:rPr>
                <w:rFonts w:eastAsia="Calibri"/>
                <w:b/>
                <w:sz w:val="26"/>
                <w:szCs w:val="26"/>
              </w:rPr>
            </w:pPr>
            <w:r w:rsidRPr="00D01E86">
              <w:rPr>
                <w:rFonts w:eastAsia="Calibri"/>
                <w:b/>
                <w:sz w:val="26"/>
                <w:szCs w:val="26"/>
              </w:rPr>
              <w:t>Có công văn phê duyệt (</w:t>
            </w:r>
            <w:r w:rsidRPr="00D01E86">
              <w:rPr>
                <w:b/>
                <w:i/>
                <w:sz w:val="26"/>
                <w:szCs w:val="26"/>
                <w:lang w:val="sv-SE"/>
              </w:rPr>
              <w:t>ghi rõ Số Công văn và ngày được phê duyệt và kèm bản sao công văn cho phép thay đổi, bổ sung)</w:t>
            </w:r>
          </w:p>
        </w:tc>
        <w:tc>
          <w:tcPr>
            <w:tcW w:w="2977" w:type="dxa"/>
            <w:shd w:val="clear" w:color="auto" w:fill="auto"/>
          </w:tcPr>
          <w:p w14:paraId="33AE7970" w14:textId="77777777" w:rsidR="00E9354F" w:rsidRPr="00D01E86" w:rsidRDefault="00E9354F" w:rsidP="00672FDD">
            <w:pPr>
              <w:spacing w:after="200" w:line="276" w:lineRule="auto"/>
              <w:jc w:val="center"/>
              <w:rPr>
                <w:rFonts w:eastAsia="Calibri"/>
                <w:b/>
                <w:sz w:val="26"/>
                <w:szCs w:val="26"/>
              </w:rPr>
            </w:pPr>
            <w:r w:rsidRPr="00D01E86">
              <w:rPr>
                <w:rFonts w:eastAsia="Calibri"/>
                <w:b/>
                <w:sz w:val="26"/>
                <w:szCs w:val="26"/>
              </w:rPr>
              <w:t xml:space="preserve">Chưa có công văn phê duyệt </w:t>
            </w:r>
            <w:r w:rsidRPr="00D01E86">
              <w:rPr>
                <w:rFonts w:eastAsia="Calibri"/>
                <w:b/>
                <w:i/>
                <w:sz w:val="26"/>
                <w:szCs w:val="26"/>
              </w:rPr>
              <w:t>(ghi rõ Số tiếp nhận và ngày tiếp nhận)</w:t>
            </w:r>
          </w:p>
        </w:tc>
      </w:tr>
      <w:tr w:rsidR="00E6796B" w:rsidRPr="00723BF7" w14:paraId="326970AD" w14:textId="77777777" w:rsidTr="00672FDD">
        <w:tc>
          <w:tcPr>
            <w:tcW w:w="710" w:type="dxa"/>
            <w:shd w:val="clear" w:color="auto" w:fill="auto"/>
          </w:tcPr>
          <w:p w14:paraId="033D7EFF" w14:textId="77777777" w:rsidR="00E9354F" w:rsidRPr="00D01E86" w:rsidRDefault="00E9354F" w:rsidP="00672FDD">
            <w:pPr>
              <w:spacing w:after="200" w:line="276" w:lineRule="auto"/>
              <w:jc w:val="both"/>
              <w:rPr>
                <w:rFonts w:eastAsia="Calibri"/>
                <w:sz w:val="26"/>
                <w:szCs w:val="26"/>
              </w:rPr>
            </w:pPr>
          </w:p>
        </w:tc>
        <w:tc>
          <w:tcPr>
            <w:tcW w:w="1417" w:type="dxa"/>
            <w:shd w:val="clear" w:color="auto" w:fill="auto"/>
          </w:tcPr>
          <w:p w14:paraId="693DBC8C" w14:textId="77777777" w:rsidR="00E9354F" w:rsidRPr="00D01E86" w:rsidRDefault="00E9354F" w:rsidP="00672FDD">
            <w:pPr>
              <w:spacing w:after="200" w:line="276" w:lineRule="auto"/>
              <w:jc w:val="both"/>
              <w:rPr>
                <w:rFonts w:eastAsia="Calibri"/>
                <w:sz w:val="26"/>
                <w:szCs w:val="26"/>
              </w:rPr>
            </w:pPr>
          </w:p>
        </w:tc>
        <w:tc>
          <w:tcPr>
            <w:tcW w:w="1730" w:type="dxa"/>
            <w:shd w:val="clear" w:color="auto" w:fill="auto"/>
          </w:tcPr>
          <w:p w14:paraId="007744BF" w14:textId="77777777" w:rsidR="00E9354F" w:rsidRPr="00D01E86" w:rsidRDefault="00E9354F" w:rsidP="00672FDD">
            <w:pPr>
              <w:spacing w:after="200" w:line="276" w:lineRule="auto"/>
              <w:jc w:val="both"/>
              <w:rPr>
                <w:rFonts w:eastAsia="Calibri"/>
                <w:sz w:val="26"/>
                <w:szCs w:val="26"/>
              </w:rPr>
            </w:pPr>
          </w:p>
        </w:tc>
        <w:tc>
          <w:tcPr>
            <w:tcW w:w="2693" w:type="dxa"/>
            <w:shd w:val="clear" w:color="auto" w:fill="auto"/>
          </w:tcPr>
          <w:p w14:paraId="7A94FD7E" w14:textId="77777777" w:rsidR="00E9354F" w:rsidRPr="00D01E86" w:rsidRDefault="00E9354F" w:rsidP="00672FDD">
            <w:pPr>
              <w:spacing w:after="200" w:line="276" w:lineRule="auto"/>
              <w:jc w:val="both"/>
              <w:rPr>
                <w:rFonts w:eastAsia="Calibri"/>
                <w:sz w:val="26"/>
                <w:szCs w:val="26"/>
              </w:rPr>
            </w:pPr>
          </w:p>
        </w:tc>
        <w:tc>
          <w:tcPr>
            <w:tcW w:w="2977" w:type="dxa"/>
            <w:shd w:val="clear" w:color="auto" w:fill="auto"/>
          </w:tcPr>
          <w:p w14:paraId="40CDCE20" w14:textId="77777777" w:rsidR="00E9354F" w:rsidRPr="00D01E86" w:rsidRDefault="00E9354F" w:rsidP="00672FDD">
            <w:pPr>
              <w:spacing w:after="200" w:line="276" w:lineRule="auto"/>
              <w:jc w:val="both"/>
              <w:rPr>
                <w:rFonts w:eastAsia="Calibri"/>
                <w:sz w:val="26"/>
                <w:szCs w:val="26"/>
              </w:rPr>
            </w:pPr>
          </w:p>
        </w:tc>
      </w:tr>
    </w:tbl>
    <w:p w14:paraId="12146887" w14:textId="77777777" w:rsidR="00E9354F" w:rsidRPr="00D01E86" w:rsidRDefault="00E9354F" w:rsidP="00E9354F">
      <w:pPr>
        <w:tabs>
          <w:tab w:val="left" w:pos="851"/>
          <w:tab w:val="left" w:pos="8288"/>
        </w:tabs>
        <w:spacing w:line="276" w:lineRule="auto"/>
        <w:jc w:val="both"/>
        <w:rPr>
          <w:b/>
          <w:bCs/>
          <w:sz w:val="26"/>
          <w:szCs w:val="26"/>
        </w:rPr>
      </w:pPr>
    </w:p>
    <w:p w14:paraId="33FAC80E" w14:textId="77777777" w:rsidR="00E9354F" w:rsidRPr="00D01E86" w:rsidRDefault="00E9354F" w:rsidP="00E9354F">
      <w:pPr>
        <w:tabs>
          <w:tab w:val="left" w:pos="851"/>
          <w:tab w:val="left" w:pos="8288"/>
        </w:tabs>
        <w:spacing w:line="276" w:lineRule="auto"/>
        <w:ind w:left="-270"/>
        <w:jc w:val="both"/>
        <w:rPr>
          <w:b/>
          <w:sz w:val="26"/>
          <w:szCs w:val="26"/>
          <w:lang w:val="nl-NL"/>
        </w:rPr>
      </w:pPr>
      <w:r w:rsidRPr="00D01E86">
        <w:rPr>
          <w:b/>
          <w:bCs/>
          <w:sz w:val="26"/>
          <w:szCs w:val="26"/>
        </w:rPr>
        <w:t xml:space="preserve">III. </w:t>
      </w:r>
      <w:r w:rsidRPr="00D01E86">
        <w:rPr>
          <w:b/>
          <w:sz w:val="26"/>
          <w:szCs w:val="26"/>
          <w:lang w:val="nl-NL"/>
        </w:rPr>
        <w:t>Bảng tổng hợp thông tin về tình hình báo cáo an toàn hiệu quả</w:t>
      </w:r>
      <w:r w:rsidRPr="00D01E86">
        <w:rPr>
          <w:b/>
          <w:i/>
          <w:iCs/>
          <w:sz w:val="26"/>
          <w:szCs w:val="26"/>
          <w:lang w:val="nl-NL"/>
        </w:rPr>
        <w:t xml:space="preserve"> </w:t>
      </w:r>
      <w:r w:rsidRPr="00D01E86">
        <w:rPr>
          <w:b/>
          <w:sz w:val="26"/>
          <w:szCs w:val="26"/>
          <w:lang w:val="nl-NL"/>
        </w:rPr>
        <w:t>trong quá trình lưu hành:</w:t>
      </w:r>
    </w:p>
    <w:tbl>
      <w:tblPr>
        <w:tblStyle w:val="TableGrid"/>
        <w:tblW w:w="9782" w:type="dxa"/>
        <w:tblInd w:w="-318" w:type="dxa"/>
        <w:tblLook w:val="04A0" w:firstRow="1" w:lastRow="0" w:firstColumn="1" w:lastColumn="0" w:noHBand="0" w:noVBand="1"/>
      </w:tblPr>
      <w:tblGrid>
        <w:gridCol w:w="1135"/>
        <w:gridCol w:w="2693"/>
        <w:gridCol w:w="2977"/>
        <w:gridCol w:w="2977"/>
      </w:tblGrid>
      <w:tr w:rsidR="00E6796B" w:rsidRPr="00723BF7" w14:paraId="1B5FC23E" w14:textId="77777777" w:rsidTr="00672FDD">
        <w:tc>
          <w:tcPr>
            <w:tcW w:w="1135" w:type="dxa"/>
            <w:vAlign w:val="center"/>
          </w:tcPr>
          <w:p w14:paraId="36D97FBA" w14:textId="77777777" w:rsidR="00E9354F" w:rsidRPr="00D01E86" w:rsidRDefault="00E9354F" w:rsidP="00672FDD">
            <w:pPr>
              <w:pStyle w:val="ListParagraph"/>
              <w:tabs>
                <w:tab w:val="left" w:pos="851"/>
                <w:tab w:val="left" w:pos="8288"/>
              </w:tabs>
              <w:spacing w:line="276" w:lineRule="auto"/>
              <w:ind w:left="0"/>
              <w:jc w:val="center"/>
              <w:rPr>
                <w:b/>
                <w:sz w:val="26"/>
                <w:szCs w:val="26"/>
                <w:lang w:val="nl-NL"/>
              </w:rPr>
            </w:pPr>
            <w:r w:rsidRPr="00D01E86">
              <w:rPr>
                <w:b/>
                <w:sz w:val="26"/>
                <w:szCs w:val="26"/>
                <w:lang w:val="nl-NL"/>
              </w:rPr>
              <w:t>STT</w:t>
            </w:r>
          </w:p>
        </w:tc>
        <w:tc>
          <w:tcPr>
            <w:tcW w:w="2693" w:type="dxa"/>
            <w:vAlign w:val="center"/>
          </w:tcPr>
          <w:p w14:paraId="5105D6B7" w14:textId="77777777" w:rsidR="00E9354F" w:rsidRPr="00D01E86" w:rsidRDefault="00E9354F" w:rsidP="00672FDD">
            <w:pPr>
              <w:pStyle w:val="ListParagraph"/>
              <w:tabs>
                <w:tab w:val="left" w:pos="851"/>
                <w:tab w:val="left" w:pos="8288"/>
              </w:tabs>
              <w:spacing w:line="276" w:lineRule="auto"/>
              <w:ind w:left="0"/>
              <w:jc w:val="center"/>
              <w:rPr>
                <w:b/>
                <w:sz w:val="26"/>
                <w:szCs w:val="26"/>
                <w:lang w:val="nl-NL"/>
              </w:rPr>
            </w:pPr>
            <w:r w:rsidRPr="00D01E86">
              <w:rPr>
                <w:b/>
                <w:sz w:val="26"/>
                <w:szCs w:val="26"/>
                <w:lang w:val="nl-NL"/>
              </w:rPr>
              <w:t>Số hiệu                 báo cáo</w:t>
            </w:r>
          </w:p>
        </w:tc>
        <w:tc>
          <w:tcPr>
            <w:tcW w:w="2977" w:type="dxa"/>
            <w:vAlign w:val="center"/>
          </w:tcPr>
          <w:p w14:paraId="680B03A5" w14:textId="77777777" w:rsidR="00E9354F" w:rsidRPr="00D01E86" w:rsidRDefault="00E9354F" w:rsidP="00672FDD">
            <w:pPr>
              <w:pStyle w:val="ListParagraph"/>
              <w:tabs>
                <w:tab w:val="left" w:pos="851"/>
                <w:tab w:val="left" w:pos="8288"/>
              </w:tabs>
              <w:spacing w:line="276" w:lineRule="auto"/>
              <w:ind w:left="0"/>
              <w:jc w:val="center"/>
              <w:rPr>
                <w:b/>
                <w:sz w:val="26"/>
                <w:szCs w:val="26"/>
                <w:lang w:val="nl-NL"/>
              </w:rPr>
            </w:pPr>
            <w:r w:rsidRPr="00D01E86">
              <w:rPr>
                <w:b/>
                <w:sz w:val="26"/>
                <w:szCs w:val="26"/>
                <w:lang w:val="nl-NL"/>
              </w:rPr>
              <w:t>Ngày báo báo cáo</w:t>
            </w:r>
          </w:p>
        </w:tc>
        <w:tc>
          <w:tcPr>
            <w:tcW w:w="2977" w:type="dxa"/>
            <w:vAlign w:val="center"/>
          </w:tcPr>
          <w:p w14:paraId="0997B0A1" w14:textId="77777777" w:rsidR="00E9354F" w:rsidRPr="00D01E86" w:rsidRDefault="00E9354F" w:rsidP="00672FDD">
            <w:pPr>
              <w:pStyle w:val="ListParagraph"/>
              <w:tabs>
                <w:tab w:val="left" w:pos="851"/>
                <w:tab w:val="left" w:pos="8288"/>
              </w:tabs>
              <w:spacing w:line="276" w:lineRule="auto"/>
              <w:ind w:left="0"/>
              <w:jc w:val="center"/>
              <w:rPr>
                <w:b/>
                <w:sz w:val="26"/>
                <w:szCs w:val="26"/>
                <w:vertAlign w:val="superscript"/>
                <w:lang w:val="nl-NL"/>
              </w:rPr>
            </w:pPr>
            <w:r w:rsidRPr="00D01E86">
              <w:rPr>
                <w:b/>
                <w:sz w:val="26"/>
                <w:szCs w:val="26"/>
                <w:lang w:val="nl-NL"/>
              </w:rPr>
              <w:t>Ghi chú</w:t>
            </w:r>
            <w:r w:rsidRPr="00D01E86">
              <w:rPr>
                <w:b/>
                <w:sz w:val="26"/>
                <w:szCs w:val="26"/>
                <w:vertAlign w:val="superscript"/>
                <w:lang w:val="nl-NL"/>
              </w:rPr>
              <w:t>4</w:t>
            </w:r>
          </w:p>
        </w:tc>
      </w:tr>
      <w:tr w:rsidR="00E6796B" w:rsidRPr="00723BF7" w14:paraId="709FC1D2" w14:textId="77777777" w:rsidTr="00672FDD">
        <w:tc>
          <w:tcPr>
            <w:tcW w:w="1135" w:type="dxa"/>
            <w:vAlign w:val="center"/>
          </w:tcPr>
          <w:p w14:paraId="43AB8F60"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r w:rsidRPr="00D01E86">
              <w:rPr>
                <w:sz w:val="26"/>
                <w:szCs w:val="26"/>
                <w:lang w:val="nl-NL"/>
              </w:rPr>
              <w:t>1</w:t>
            </w:r>
          </w:p>
        </w:tc>
        <w:tc>
          <w:tcPr>
            <w:tcW w:w="2693" w:type="dxa"/>
            <w:vAlign w:val="center"/>
          </w:tcPr>
          <w:p w14:paraId="27A84153"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p>
        </w:tc>
        <w:tc>
          <w:tcPr>
            <w:tcW w:w="2977" w:type="dxa"/>
            <w:vAlign w:val="center"/>
          </w:tcPr>
          <w:p w14:paraId="7CDED2C2"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p>
        </w:tc>
        <w:tc>
          <w:tcPr>
            <w:tcW w:w="2977" w:type="dxa"/>
            <w:vAlign w:val="center"/>
          </w:tcPr>
          <w:p w14:paraId="0B4852DE"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p>
        </w:tc>
      </w:tr>
      <w:tr w:rsidR="00E6796B" w:rsidRPr="00723BF7" w14:paraId="6A978126" w14:textId="77777777" w:rsidTr="00672FDD">
        <w:tc>
          <w:tcPr>
            <w:tcW w:w="1135" w:type="dxa"/>
            <w:vAlign w:val="center"/>
          </w:tcPr>
          <w:p w14:paraId="3BDB97D1"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r w:rsidRPr="00D01E86">
              <w:rPr>
                <w:sz w:val="26"/>
                <w:szCs w:val="26"/>
                <w:lang w:val="nl-NL"/>
              </w:rPr>
              <w:t>2</w:t>
            </w:r>
          </w:p>
        </w:tc>
        <w:tc>
          <w:tcPr>
            <w:tcW w:w="2693" w:type="dxa"/>
            <w:vAlign w:val="center"/>
          </w:tcPr>
          <w:p w14:paraId="725BF095"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p>
        </w:tc>
        <w:tc>
          <w:tcPr>
            <w:tcW w:w="2977" w:type="dxa"/>
            <w:vAlign w:val="center"/>
          </w:tcPr>
          <w:p w14:paraId="4C298528"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p>
        </w:tc>
        <w:tc>
          <w:tcPr>
            <w:tcW w:w="2977" w:type="dxa"/>
            <w:vAlign w:val="center"/>
          </w:tcPr>
          <w:p w14:paraId="6FE62147"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p>
        </w:tc>
      </w:tr>
      <w:tr w:rsidR="00E6796B" w:rsidRPr="00723BF7" w14:paraId="6DC8C073" w14:textId="77777777" w:rsidTr="00672FDD">
        <w:tc>
          <w:tcPr>
            <w:tcW w:w="1135" w:type="dxa"/>
            <w:vAlign w:val="center"/>
          </w:tcPr>
          <w:p w14:paraId="51427F6C"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r w:rsidRPr="00D01E86">
              <w:rPr>
                <w:sz w:val="26"/>
                <w:szCs w:val="26"/>
                <w:lang w:val="nl-NL"/>
              </w:rPr>
              <w:t>3</w:t>
            </w:r>
          </w:p>
        </w:tc>
        <w:tc>
          <w:tcPr>
            <w:tcW w:w="2693" w:type="dxa"/>
            <w:vAlign w:val="center"/>
          </w:tcPr>
          <w:p w14:paraId="7F1F2C4B"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p>
        </w:tc>
        <w:tc>
          <w:tcPr>
            <w:tcW w:w="2977" w:type="dxa"/>
            <w:vAlign w:val="center"/>
          </w:tcPr>
          <w:p w14:paraId="69F3462F"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p>
        </w:tc>
        <w:tc>
          <w:tcPr>
            <w:tcW w:w="2977" w:type="dxa"/>
            <w:vAlign w:val="center"/>
          </w:tcPr>
          <w:p w14:paraId="34D86C8A"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p>
        </w:tc>
      </w:tr>
      <w:tr w:rsidR="00E6796B" w:rsidRPr="00723BF7" w14:paraId="14E84634" w14:textId="77777777" w:rsidTr="00672FDD">
        <w:tc>
          <w:tcPr>
            <w:tcW w:w="1135" w:type="dxa"/>
            <w:vAlign w:val="center"/>
          </w:tcPr>
          <w:p w14:paraId="498BDF35"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r w:rsidRPr="00D01E86">
              <w:rPr>
                <w:sz w:val="26"/>
                <w:szCs w:val="26"/>
                <w:lang w:val="nl-NL"/>
              </w:rPr>
              <w:t>4</w:t>
            </w:r>
          </w:p>
        </w:tc>
        <w:tc>
          <w:tcPr>
            <w:tcW w:w="2693" w:type="dxa"/>
            <w:vAlign w:val="center"/>
          </w:tcPr>
          <w:p w14:paraId="15FECF98"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p>
        </w:tc>
        <w:tc>
          <w:tcPr>
            <w:tcW w:w="2977" w:type="dxa"/>
            <w:vAlign w:val="center"/>
          </w:tcPr>
          <w:p w14:paraId="6B6EBDCD"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p>
        </w:tc>
        <w:tc>
          <w:tcPr>
            <w:tcW w:w="2977" w:type="dxa"/>
            <w:vAlign w:val="center"/>
          </w:tcPr>
          <w:p w14:paraId="12745B89"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p>
        </w:tc>
      </w:tr>
      <w:tr w:rsidR="00E6796B" w:rsidRPr="00723BF7" w14:paraId="7F2ED861" w14:textId="77777777" w:rsidTr="00672FDD">
        <w:tc>
          <w:tcPr>
            <w:tcW w:w="1135" w:type="dxa"/>
            <w:vAlign w:val="center"/>
          </w:tcPr>
          <w:p w14:paraId="2DD9EB8B"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r w:rsidRPr="00D01E86">
              <w:rPr>
                <w:sz w:val="26"/>
                <w:szCs w:val="26"/>
                <w:lang w:val="nl-NL"/>
              </w:rPr>
              <w:t>5</w:t>
            </w:r>
          </w:p>
        </w:tc>
        <w:tc>
          <w:tcPr>
            <w:tcW w:w="2693" w:type="dxa"/>
            <w:vAlign w:val="center"/>
          </w:tcPr>
          <w:p w14:paraId="1C2E053F"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p>
        </w:tc>
        <w:tc>
          <w:tcPr>
            <w:tcW w:w="2977" w:type="dxa"/>
            <w:vAlign w:val="center"/>
          </w:tcPr>
          <w:p w14:paraId="2C8BFBE2"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p>
        </w:tc>
        <w:tc>
          <w:tcPr>
            <w:tcW w:w="2977" w:type="dxa"/>
            <w:vAlign w:val="center"/>
          </w:tcPr>
          <w:p w14:paraId="114AD735"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p>
        </w:tc>
      </w:tr>
      <w:tr w:rsidR="00E6796B" w:rsidRPr="00723BF7" w14:paraId="4B43158C" w14:textId="77777777" w:rsidTr="00672FDD">
        <w:tc>
          <w:tcPr>
            <w:tcW w:w="1135" w:type="dxa"/>
            <w:vAlign w:val="center"/>
          </w:tcPr>
          <w:p w14:paraId="432FF00F"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r w:rsidRPr="00D01E86">
              <w:rPr>
                <w:sz w:val="26"/>
                <w:szCs w:val="26"/>
                <w:lang w:val="nl-NL"/>
              </w:rPr>
              <w:t>6</w:t>
            </w:r>
          </w:p>
        </w:tc>
        <w:tc>
          <w:tcPr>
            <w:tcW w:w="2693" w:type="dxa"/>
            <w:vAlign w:val="center"/>
          </w:tcPr>
          <w:p w14:paraId="21193BCE"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p>
        </w:tc>
        <w:tc>
          <w:tcPr>
            <w:tcW w:w="2977" w:type="dxa"/>
            <w:vAlign w:val="center"/>
          </w:tcPr>
          <w:p w14:paraId="601804D5"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p>
        </w:tc>
        <w:tc>
          <w:tcPr>
            <w:tcW w:w="2977" w:type="dxa"/>
            <w:vAlign w:val="center"/>
          </w:tcPr>
          <w:p w14:paraId="147E45A9" w14:textId="77777777" w:rsidR="00E9354F" w:rsidRPr="00D01E86" w:rsidRDefault="00E9354F" w:rsidP="00672FDD">
            <w:pPr>
              <w:pStyle w:val="ListParagraph"/>
              <w:tabs>
                <w:tab w:val="left" w:pos="851"/>
                <w:tab w:val="left" w:pos="8288"/>
              </w:tabs>
              <w:spacing w:line="276" w:lineRule="auto"/>
              <w:ind w:left="0"/>
              <w:jc w:val="center"/>
              <w:rPr>
                <w:sz w:val="26"/>
                <w:szCs w:val="26"/>
                <w:lang w:val="nl-NL"/>
              </w:rPr>
            </w:pPr>
          </w:p>
        </w:tc>
      </w:tr>
    </w:tbl>
    <w:p w14:paraId="679E7BB1" w14:textId="77777777" w:rsidR="00E9354F" w:rsidRPr="00D01E86" w:rsidRDefault="00E9354F" w:rsidP="00E9354F">
      <w:pPr>
        <w:spacing w:before="120" w:after="120" w:line="360" w:lineRule="exact"/>
        <w:ind w:left="-284"/>
        <w:contextualSpacing/>
        <w:rPr>
          <w:b/>
          <w:bCs/>
          <w:sz w:val="26"/>
          <w:szCs w:val="26"/>
        </w:rPr>
      </w:pPr>
    </w:p>
    <w:p w14:paraId="45FC1B5A" w14:textId="77777777" w:rsidR="00E9354F" w:rsidRPr="00D01E86" w:rsidRDefault="00E9354F" w:rsidP="00E9354F">
      <w:pPr>
        <w:spacing w:before="120" w:after="120" w:line="360" w:lineRule="exact"/>
        <w:ind w:left="-284"/>
        <w:contextualSpacing/>
        <w:rPr>
          <w:sz w:val="26"/>
          <w:szCs w:val="26"/>
        </w:rPr>
      </w:pPr>
      <w:r w:rsidRPr="00D01E86">
        <w:rPr>
          <w:b/>
          <w:bCs/>
          <w:sz w:val="26"/>
          <w:szCs w:val="26"/>
        </w:rPr>
        <w:t>IV. Cam kết của cơ sở đăng ký</w:t>
      </w:r>
    </w:p>
    <w:p w14:paraId="73B234AB" w14:textId="77777777" w:rsidR="00E9354F" w:rsidRPr="00D01E86" w:rsidRDefault="00E9354F" w:rsidP="00E9354F">
      <w:pPr>
        <w:spacing w:before="120" w:after="120" w:line="360" w:lineRule="exact"/>
        <w:ind w:left="-284"/>
        <w:contextualSpacing/>
        <w:rPr>
          <w:sz w:val="26"/>
          <w:szCs w:val="26"/>
        </w:rPr>
      </w:pPr>
      <w:r w:rsidRPr="00D01E86">
        <w:rPr>
          <w:sz w:val="26"/>
          <w:szCs w:val="26"/>
        </w:rPr>
        <w:t>Cơ sở đăng ký thuốc xin cam kết:</w:t>
      </w:r>
    </w:p>
    <w:p w14:paraId="169B7052" w14:textId="77777777" w:rsidR="00E9354F" w:rsidRPr="00D01E86" w:rsidRDefault="00E9354F" w:rsidP="00E9354F">
      <w:pPr>
        <w:spacing w:before="120" w:after="120" w:line="360" w:lineRule="exact"/>
        <w:ind w:left="-284"/>
        <w:contextualSpacing/>
        <w:rPr>
          <w:sz w:val="26"/>
          <w:szCs w:val="26"/>
        </w:rPr>
      </w:pPr>
      <w:r w:rsidRPr="00D01E86">
        <w:rPr>
          <w:sz w:val="26"/>
          <w:szCs w:val="26"/>
        </w:rPr>
        <w:t>1. Thuốc thực tế có lưu hành trên thị trường.</w:t>
      </w:r>
    </w:p>
    <w:p w14:paraId="6430B85A" w14:textId="77777777" w:rsidR="00E9354F" w:rsidRPr="00D01E86" w:rsidRDefault="00E9354F" w:rsidP="00E9354F">
      <w:pPr>
        <w:spacing w:before="120" w:after="120" w:line="360" w:lineRule="exact"/>
        <w:ind w:left="-284"/>
        <w:contextualSpacing/>
        <w:rPr>
          <w:sz w:val="26"/>
          <w:szCs w:val="26"/>
        </w:rPr>
      </w:pPr>
      <w:r w:rsidRPr="00D01E86">
        <w:rPr>
          <w:sz w:val="26"/>
          <w:szCs w:val="26"/>
        </w:rPr>
        <w:t>2. Trong quá trình lưu hành, thuốc không vi phạm các quy định pháp luật về dược.</w:t>
      </w:r>
    </w:p>
    <w:p w14:paraId="3C1D483C" w14:textId="77777777" w:rsidR="00E9354F" w:rsidRPr="00D01E86" w:rsidRDefault="00E9354F" w:rsidP="00E9354F">
      <w:pPr>
        <w:spacing w:before="120" w:after="120" w:line="360" w:lineRule="exact"/>
        <w:ind w:left="-284"/>
        <w:contextualSpacing/>
        <w:rPr>
          <w:sz w:val="26"/>
          <w:szCs w:val="26"/>
        </w:rPr>
      </w:pPr>
      <w:r w:rsidRPr="00D01E86">
        <w:rPr>
          <w:sz w:val="26"/>
          <w:szCs w:val="26"/>
        </w:rPr>
        <w:t xml:space="preserve">3. Đã kiểm tra và xác nhận các nội dung trên là đúng sự thật. Tài liệu nộp kèm theo đúng với các tài liệu đã nộp tại Cục Quản lý Y, Dược cổ truyền. </w:t>
      </w:r>
    </w:p>
    <w:p w14:paraId="4A690315" w14:textId="77777777" w:rsidR="00E9354F" w:rsidRPr="00D01E86" w:rsidRDefault="00E9354F" w:rsidP="00E9354F">
      <w:pPr>
        <w:spacing w:before="120" w:after="120" w:line="360" w:lineRule="exact"/>
        <w:ind w:left="-284"/>
        <w:contextualSpacing/>
        <w:rPr>
          <w:sz w:val="26"/>
          <w:szCs w:val="26"/>
        </w:rPr>
      </w:pPr>
      <w:r w:rsidRPr="00D01E86">
        <w:rPr>
          <w:sz w:val="26"/>
          <w:szCs w:val="26"/>
        </w:rPr>
        <w:t>4. Nếu có sự giả mạo, không đúng sự thật cơ sở đăng ký xin chịu hoàn toàn trách nhiệm và sẽ bị xử phạt theo quy định của pháp luật.</w:t>
      </w:r>
    </w:p>
    <w:p w14:paraId="39A81BF0" w14:textId="77777777" w:rsidR="00E9354F" w:rsidRPr="00D01E86" w:rsidRDefault="00E9354F" w:rsidP="00E9354F">
      <w:pPr>
        <w:spacing w:before="120" w:after="120" w:line="360" w:lineRule="exact"/>
        <w:ind w:left="-284"/>
        <w:contextualSpacing/>
        <w:rPr>
          <w:sz w:val="26"/>
          <w:szCs w:val="26"/>
        </w:rPr>
      </w:pPr>
      <w:r w:rsidRPr="00D01E86">
        <w:rPr>
          <w:sz w:val="26"/>
          <w:szCs w:val="26"/>
        </w:rPr>
        <w:t>5. Chịu trách nhiệm hoàn toàn về sở hữu trí tuệ liên quan đến thuốc xin đăng ký.</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686"/>
        <w:gridCol w:w="5386"/>
      </w:tblGrid>
      <w:tr w:rsidR="00E6796B" w:rsidRPr="00723BF7" w14:paraId="5DAE4ABF" w14:textId="77777777" w:rsidTr="00672FDD">
        <w:tc>
          <w:tcPr>
            <w:tcW w:w="3686" w:type="dxa"/>
            <w:tcBorders>
              <w:top w:val="nil"/>
              <w:left w:val="nil"/>
              <w:bottom w:val="nil"/>
              <w:right w:val="nil"/>
              <w:tl2br w:val="nil"/>
              <w:tr2bl w:val="nil"/>
            </w:tcBorders>
            <w:shd w:val="clear" w:color="auto" w:fill="auto"/>
            <w:tcMar>
              <w:top w:w="0" w:type="dxa"/>
              <w:left w:w="108" w:type="dxa"/>
              <w:bottom w:w="0" w:type="dxa"/>
              <w:right w:w="108" w:type="dxa"/>
            </w:tcMar>
          </w:tcPr>
          <w:p w14:paraId="0144A1D4" w14:textId="77777777" w:rsidR="00E9354F" w:rsidRPr="00D01E86" w:rsidRDefault="00E9354F" w:rsidP="00672FDD">
            <w:pPr>
              <w:spacing w:before="120" w:after="120" w:line="360" w:lineRule="exact"/>
              <w:ind w:left="-284"/>
              <w:contextualSpacing/>
              <w:rPr>
                <w:sz w:val="26"/>
                <w:szCs w:val="26"/>
              </w:rPr>
            </w:pPr>
            <w:r w:rsidRPr="00D01E86">
              <w:rPr>
                <w:sz w:val="26"/>
                <w:szCs w:val="26"/>
              </w:rPr>
              <w:t>  </w:t>
            </w:r>
          </w:p>
        </w:tc>
        <w:tc>
          <w:tcPr>
            <w:tcW w:w="5386" w:type="dxa"/>
            <w:tcBorders>
              <w:top w:val="nil"/>
              <w:left w:val="nil"/>
              <w:bottom w:val="nil"/>
              <w:right w:val="nil"/>
              <w:tl2br w:val="nil"/>
              <w:tr2bl w:val="nil"/>
            </w:tcBorders>
            <w:shd w:val="clear" w:color="auto" w:fill="auto"/>
            <w:tcMar>
              <w:top w:w="0" w:type="dxa"/>
              <w:left w:w="108" w:type="dxa"/>
              <w:bottom w:w="0" w:type="dxa"/>
              <w:right w:w="108" w:type="dxa"/>
            </w:tcMar>
          </w:tcPr>
          <w:p w14:paraId="4100FB1C" w14:textId="77777777" w:rsidR="00E9354F" w:rsidRPr="00D01E86" w:rsidRDefault="00E9354F" w:rsidP="00672FDD">
            <w:pPr>
              <w:spacing w:before="120" w:after="120" w:line="360" w:lineRule="exact"/>
              <w:ind w:left="31" w:right="-70"/>
              <w:contextualSpacing/>
              <w:jc w:val="center"/>
              <w:rPr>
                <w:sz w:val="26"/>
                <w:szCs w:val="26"/>
              </w:rPr>
            </w:pPr>
            <w:r w:rsidRPr="00D01E86">
              <w:rPr>
                <w:sz w:val="26"/>
                <w:szCs w:val="26"/>
              </w:rPr>
              <w:t>Ngày... tháng... năm</w:t>
            </w:r>
            <w:r w:rsidRPr="00D01E86">
              <w:rPr>
                <w:b/>
                <w:bCs/>
                <w:sz w:val="26"/>
                <w:szCs w:val="26"/>
              </w:rPr>
              <w:br/>
            </w:r>
            <w:r w:rsidRPr="00D01E86">
              <w:rPr>
                <w:b/>
                <w:sz w:val="26"/>
                <w:szCs w:val="26"/>
                <w:lang w:val="pt-BR"/>
              </w:rPr>
              <w:t>Đại diện hợp pháp của</w:t>
            </w:r>
            <w:r w:rsidRPr="00D01E86">
              <w:rPr>
                <w:b/>
                <w:sz w:val="26"/>
                <w:szCs w:val="26"/>
                <w:lang w:val="es-ES"/>
              </w:rPr>
              <w:t xml:space="preserve"> cơ sở đăng ký</w:t>
            </w:r>
            <w:r w:rsidRPr="00D01E86">
              <w:rPr>
                <w:b/>
                <w:bCs/>
                <w:sz w:val="26"/>
                <w:szCs w:val="26"/>
              </w:rPr>
              <w:br/>
            </w:r>
            <w:r w:rsidRPr="00D01E86">
              <w:rPr>
                <w:i/>
                <w:iCs/>
                <w:sz w:val="26"/>
                <w:szCs w:val="26"/>
              </w:rPr>
              <w:t xml:space="preserve"> (Ký trực tiếp, ghi rõ họ tên, đóng dấu)</w:t>
            </w:r>
          </w:p>
        </w:tc>
      </w:tr>
      <w:tr w:rsidR="00E6796B" w:rsidRPr="00723BF7" w14:paraId="47BD62AA" w14:textId="77777777" w:rsidTr="00672FDD">
        <w:tc>
          <w:tcPr>
            <w:tcW w:w="3686" w:type="dxa"/>
            <w:tcBorders>
              <w:top w:val="nil"/>
              <w:left w:val="nil"/>
              <w:bottom w:val="nil"/>
              <w:right w:val="nil"/>
              <w:tl2br w:val="nil"/>
              <w:tr2bl w:val="nil"/>
            </w:tcBorders>
            <w:shd w:val="clear" w:color="auto" w:fill="auto"/>
            <w:tcMar>
              <w:top w:w="0" w:type="dxa"/>
              <w:left w:w="108" w:type="dxa"/>
              <w:bottom w:w="0" w:type="dxa"/>
              <w:right w:w="108" w:type="dxa"/>
            </w:tcMar>
          </w:tcPr>
          <w:p w14:paraId="02766412" w14:textId="77777777" w:rsidR="00E9354F" w:rsidRPr="00D01E86" w:rsidRDefault="00E9354F" w:rsidP="00672FDD">
            <w:pPr>
              <w:spacing w:before="120" w:after="120" w:line="360" w:lineRule="exact"/>
              <w:ind w:left="-284"/>
              <w:contextualSpacing/>
              <w:rPr>
                <w:sz w:val="26"/>
                <w:szCs w:val="26"/>
              </w:rPr>
            </w:pPr>
          </w:p>
          <w:p w14:paraId="12E9C27C" w14:textId="77777777" w:rsidR="00E9354F" w:rsidRPr="00D01E86" w:rsidRDefault="00E9354F" w:rsidP="00672FDD">
            <w:pPr>
              <w:spacing w:before="120" w:after="120" w:line="360" w:lineRule="exact"/>
              <w:ind w:left="-284"/>
              <w:contextualSpacing/>
              <w:rPr>
                <w:sz w:val="26"/>
                <w:szCs w:val="26"/>
              </w:rPr>
            </w:pPr>
          </w:p>
        </w:tc>
        <w:tc>
          <w:tcPr>
            <w:tcW w:w="5386" w:type="dxa"/>
            <w:tcBorders>
              <w:top w:val="nil"/>
              <w:left w:val="nil"/>
              <w:bottom w:val="nil"/>
              <w:right w:val="nil"/>
              <w:tl2br w:val="nil"/>
              <w:tr2bl w:val="nil"/>
            </w:tcBorders>
            <w:shd w:val="clear" w:color="auto" w:fill="auto"/>
            <w:tcMar>
              <w:top w:w="0" w:type="dxa"/>
              <w:left w:w="108" w:type="dxa"/>
              <w:bottom w:w="0" w:type="dxa"/>
              <w:right w:w="108" w:type="dxa"/>
            </w:tcMar>
          </w:tcPr>
          <w:p w14:paraId="2CD6CE84" w14:textId="77777777" w:rsidR="00E9354F" w:rsidRPr="00D01E86" w:rsidRDefault="00E9354F" w:rsidP="00672FDD">
            <w:pPr>
              <w:spacing w:before="120" w:after="120" w:line="360" w:lineRule="exact"/>
              <w:ind w:left="-284"/>
              <w:contextualSpacing/>
              <w:jc w:val="center"/>
              <w:rPr>
                <w:sz w:val="26"/>
                <w:szCs w:val="26"/>
              </w:rPr>
            </w:pPr>
          </w:p>
        </w:tc>
      </w:tr>
    </w:tbl>
    <w:p w14:paraId="477EDCE3" w14:textId="77777777" w:rsidR="00E9354F" w:rsidRPr="00D01E86" w:rsidRDefault="00E9354F" w:rsidP="00E9354F">
      <w:pPr>
        <w:spacing w:before="120" w:after="120" w:line="360" w:lineRule="exact"/>
        <w:ind w:left="-284"/>
        <w:contextualSpacing/>
        <w:rPr>
          <w:sz w:val="26"/>
          <w:szCs w:val="26"/>
        </w:rPr>
      </w:pPr>
      <w:r w:rsidRPr="00D01E86">
        <w:rPr>
          <w:sz w:val="26"/>
          <w:szCs w:val="26"/>
        </w:rPr>
        <w:t>__________________________</w:t>
      </w:r>
    </w:p>
    <w:p w14:paraId="68ECD517" w14:textId="77777777" w:rsidR="00E9354F" w:rsidRPr="00D01E86" w:rsidRDefault="00E9354F" w:rsidP="00E9354F">
      <w:pPr>
        <w:spacing w:before="120" w:after="120" w:line="360" w:lineRule="exact"/>
        <w:ind w:left="-284"/>
        <w:contextualSpacing/>
        <w:rPr>
          <w:sz w:val="26"/>
          <w:szCs w:val="26"/>
        </w:rPr>
      </w:pPr>
      <w:r w:rsidRPr="00D01E86">
        <w:rPr>
          <w:sz w:val="26"/>
          <w:szCs w:val="26"/>
          <w:vertAlign w:val="superscript"/>
        </w:rPr>
        <w:t>1</w:t>
      </w:r>
      <w:r w:rsidRPr="00D01E86">
        <w:rPr>
          <w:sz w:val="26"/>
          <w:szCs w:val="26"/>
        </w:rPr>
        <w:t xml:space="preserve"> </w:t>
      </w:r>
      <w:r w:rsidRPr="00D01E86">
        <w:rPr>
          <w:i/>
          <w:iCs/>
          <w:sz w:val="26"/>
          <w:szCs w:val="26"/>
        </w:rPr>
        <w:t>Nhà sản xuất cuối cùng chịu trách nhiệm xuất lô sản phẩm. Trường hợp cơ sở sản xuất là cơ sở đăng ký thì không cần phải điền thông tin.</w:t>
      </w:r>
    </w:p>
    <w:p w14:paraId="60B7D162" w14:textId="77777777" w:rsidR="00E9354F" w:rsidRPr="00D01E86" w:rsidRDefault="00E9354F" w:rsidP="00E9354F">
      <w:pPr>
        <w:spacing w:before="120" w:after="120" w:line="360" w:lineRule="exact"/>
        <w:ind w:left="-284"/>
        <w:contextualSpacing/>
        <w:rPr>
          <w:sz w:val="26"/>
          <w:szCs w:val="26"/>
        </w:rPr>
      </w:pPr>
      <w:r w:rsidRPr="00D01E86">
        <w:rPr>
          <w:sz w:val="26"/>
          <w:szCs w:val="26"/>
          <w:vertAlign w:val="superscript"/>
        </w:rPr>
        <w:t>2</w:t>
      </w:r>
      <w:r w:rsidRPr="00D01E86">
        <w:rPr>
          <w:sz w:val="26"/>
          <w:szCs w:val="26"/>
        </w:rPr>
        <w:t xml:space="preserve"> </w:t>
      </w:r>
      <w:r w:rsidRPr="00D01E86">
        <w:rPr>
          <w:i/>
          <w:iCs/>
          <w:sz w:val="26"/>
          <w:szCs w:val="26"/>
        </w:rPr>
        <w:t>Ghi rõ công đoạn bào chế, “hợp đồng tổ chức nghiên cứu”, nhượng quyền, ...</w:t>
      </w:r>
    </w:p>
    <w:p w14:paraId="06E88A60" w14:textId="77777777" w:rsidR="00E9354F" w:rsidRPr="00D01E86" w:rsidRDefault="00E9354F" w:rsidP="00E9354F">
      <w:pPr>
        <w:spacing w:before="120" w:after="120" w:line="360" w:lineRule="exact"/>
        <w:ind w:left="-284"/>
        <w:contextualSpacing/>
        <w:rPr>
          <w:i/>
          <w:iCs/>
          <w:sz w:val="26"/>
          <w:szCs w:val="26"/>
          <w:vertAlign w:val="superscript"/>
        </w:rPr>
      </w:pPr>
      <w:r w:rsidRPr="00D01E86">
        <w:rPr>
          <w:sz w:val="26"/>
          <w:szCs w:val="26"/>
          <w:vertAlign w:val="superscript"/>
        </w:rPr>
        <w:t>3</w:t>
      </w:r>
      <w:r w:rsidRPr="00D01E86">
        <w:rPr>
          <w:sz w:val="26"/>
          <w:szCs w:val="26"/>
        </w:rPr>
        <w:t xml:space="preserve"> </w:t>
      </w:r>
      <w:r w:rsidRPr="00D01E86">
        <w:rPr>
          <w:i/>
          <w:iCs/>
          <w:sz w:val="26"/>
          <w:szCs w:val="26"/>
        </w:rPr>
        <w:t>Nếu là tiêu chuẩn Dược điển, đề nghị ghi rõ theo phiên bản nào.</w:t>
      </w:r>
    </w:p>
    <w:p w14:paraId="22113C53" w14:textId="77777777" w:rsidR="00E9354F" w:rsidRPr="00D01E86" w:rsidRDefault="00E9354F" w:rsidP="00E9354F">
      <w:pPr>
        <w:spacing w:before="120" w:after="120" w:line="360" w:lineRule="exact"/>
        <w:ind w:left="-284"/>
        <w:contextualSpacing/>
        <w:rPr>
          <w:sz w:val="26"/>
          <w:szCs w:val="26"/>
        </w:rPr>
      </w:pPr>
      <w:r w:rsidRPr="00D01E86">
        <w:rPr>
          <w:sz w:val="26"/>
          <w:szCs w:val="26"/>
          <w:vertAlign w:val="superscript"/>
        </w:rPr>
        <w:t xml:space="preserve">4 </w:t>
      </w:r>
      <w:r w:rsidRPr="00D01E86">
        <w:rPr>
          <w:i/>
          <w:iCs/>
          <w:sz w:val="26"/>
          <w:szCs w:val="26"/>
        </w:rPr>
        <w:t>Tài liệu đính kèm.</w:t>
      </w:r>
    </w:p>
    <w:p w14:paraId="0A43FF84" w14:textId="77777777" w:rsidR="00E9354F" w:rsidRPr="00D01E86" w:rsidRDefault="00E9354F">
      <w:pPr>
        <w:spacing w:after="200" w:line="276" w:lineRule="auto"/>
        <w:rPr>
          <w:sz w:val="26"/>
          <w:szCs w:val="26"/>
        </w:rPr>
      </w:pPr>
      <w:r w:rsidRPr="00D01E86">
        <w:rPr>
          <w:sz w:val="26"/>
          <w:szCs w:val="26"/>
        </w:rPr>
        <w:br w:type="page"/>
      </w:r>
    </w:p>
    <w:p w14:paraId="6DAE29BE" w14:textId="77777777" w:rsidR="00E9354F" w:rsidRPr="00D01E86" w:rsidRDefault="00E9354F" w:rsidP="00E9354F">
      <w:pPr>
        <w:spacing w:line="360" w:lineRule="exact"/>
        <w:jc w:val="right"/>
        <w:rPr>
          <w:b/>
          <w:bCs/>
          <w:sz w:val="26"/>
          <w:szCs w:val="26"/>
          <w:lang w:val="vi-VN"/>
        </w:rPr>
      </w:pPr>
      <w:r w:rsidRPr="00D01E86">
        <w:rPr>
          <w:b/>
          <w:bCs/>
          <w:sz w:val="26"/>
          <w:szCs w:val="26"/>
          <w:lang w:val="vi-VN"/>
        </w:rPr>
        <w:lastRenderedPageBreak/>
        <w:t>MẪU SỐ 04B</w:t>
      </w:r>
      <w:r w:rsidRPr="00D01E86">
        <w:rPr>
          <w:rStyle w:val="FootnoteReference"/>
          <w:b/>
          <w:bCs/>
          <w:sz w:val="26"/>
          <w:szCs w:val="26"/>
          <w:lang w:val="vi-VN"/>
        </w:rPr>
        <w:footnoteReference w:id="2"/>
      </w:r>
    </w:p>
    <w:p w14:paraId="4D84401B" w14:textId="77777777" w:rsidR="00E9354F" w:rsidRPr="00D01E86" w:rsidRDefault="00E9354F" w:rsidP="00E9354F">
      <w:pPr>
        <w:spacing w:line="400" w:lineRule="exact"/>
        <w:rPr>
          <w:sz w:val="26"/>
          <w:szCs w:val="26"/>
          <w:lang w:val="vi-VN"/>
        </w:rPr>
      </w:pPr>
      <w:r w:rsidRPr="00D01E86">
        <w:rPr>
          <w:b/>
          <w:bCs/>
          <w:sz w:val="26"/>
          <w:szCs w:val="26"/>
          <w:lang w:val="vi-VN"/>
        </w:rPr>
        <w:t>ĐƠN ĐỀ NGHỊ GIA HẠN GIẤY ĐĂNG KÝ VỊ THUỐC CỔ TRUYỀN</w:t>
      </w:r>
    </w:p>
    <w:p w14:paraId="659C1CCE" w14:textId="77777777" w:rsidR="00E9354F" w:rsidRPr="00D01E86" w:rsidRDefault="00E9354F" w:rsidP="00E9354F">
      <w:pPr>
        <w:spacing w:line="400" w:lineRule="exact"/>
        <w:rPr>
          <w:sz w:val="26"/>
          <w:szCs w:val="26"/>
          <w:lang w:val="vi-VN"/>
        </w:rPr>
      </w:pPr>
      <w:r w:rsidRPr="00D01E86">
        <w:rPr>
          <w:b/>
          <w:bCs/>
          <w:sz w:val="26"/>
          <w:szCs w:val="26"/>
          <w:lang w:val="vi-VN"/>
        </w:rPr>
        <w:t>I. Thông tin về cơ sở đăng ký và cơ sở sản xuất</w:t>
      </w:r>
    </w:p>
    <w:p w14:paraId="3109F23D" w14:textId="77777777" w:rsidR="00E9354F" w:rsidRPr="00D01E86" w:rsidRDefault="00E9354F" w:rsidP="00E9354F">
      <w:pPr>
        <w:spacing w:line="400" w:lineRule="exact"/>
        <w:rPr>
          <w:sz w:val="26"/>
          <w:szCs w:val="26"/>
          <w:lang w:val="vi-VN"/>
        </w:rPr>
      </w:pPr>
      <w:r w:rsidRPr="00D01E86">
        <w:rPr>
          <w:b/>
          <w:bCs/>
          <w:sz w:val="26"/>
          <w:szCs w:val="26"/>
          <w:lang w:val="vi-VN"/>
        </w:rPr>
        <w:t>1. Cơ sở đăng ký (cơ sở sở hữu giấy đăng ký lưu hành)</w:t>
      </w:r>
    </w:p>
    <w:p w14:paraId="659EDB1C" w14:textId="77777777" w:rsidR="00E9354F" w:rsidRPr="00D01E86" w:rsidRDefault="00E9354F" w:rsidP="00E9354F">
      <w:pPr>
        <w:spacing w:line="400" w:lineRule="exact"/>
        <w:rPr>
          <w:sz w:val="26"/>
          <w:szCs w:val="26"/>
          <w:lang w:val="vi-VN"/>
        </w:rPr>
      </w:pPr>
      <w:r w:rsidRPr="00D01E86">
        <w:rPr>
          <w:sz w:val="26"/>
          <w:szCs w:val="26"/>
          <w:lang w:val="vi-VN"/>
        </w:rPr>
        <w:t>1.1. Tên cơ sở đăng ký:</w:t>
      </w:r>
    </w:p>
    <w:p w14:paraId="1A48AFEB" w14:textId="77777777" w:rsidR="00E9354F" w:rsidRPr="00D01E86" w:rsidRDefault="00E9354F" w:rsidP="00E9354F">
      <w:pPr>
        <w:spacing w:line="400" w:lineRule="exact"/>
        <w:rPr>
          <w:sz w:val="26"/>
          <w:szCs w:val="26"/>
        </w:rPr>
      </w:pPr>
      <w:r w:rsidRPr="00D01E86">
        <w:rPr>
          <w:sz w:val="26"/>
          <w:szCs w:val="26"/>
          <w:lang w:val="vi-VN"/>
        </w:rPr>
        <w:t xml:space="preserve">1.2. Địa chỉ: </w:t>
      </w:r>
      <w:r w:rsidRPr="00D01E86">
        <w:rPr>
          <w:sz w:val="26"/>
          <w:szCs w:val="26"/>
        </w:rPr>
        <w:t>                                                    </w:t>
      </w:r>
      <w:r w:rsidRPr="00D01E86">
        <w:rPr>
          <w:sz w:val="26"/>
          <w:szCs w:val="26"/>
          <w:lang w:val="vi-VN"/>
        </w:rPr>
        <w:t xml:space="preserve">Website </w:t>
      </w:r>
      <w:r w:rsidRPr="00D01E86">
        <w:rPr>
          <w:i/>
          <w:iCs/>
          <w:sz w:val="26"/>
          <w:szCs w:val="26"/>
          <w:lang w:val="vi-VN"/>
        </w:rPr>
        <w:t>(nếu có)</w:t>
      </w:r>
    </w:p>
    <w:p w14:paraId="71918FAD" w14:textId="77777777" w:rsidR="00E9354F" w:rsidRPr="00D01E86" w:rsidRDefault="00E9354F" w:rsidP="00E9354F">
      <w:pPr>
        <w:spacing w:line="400" w:lineRule="exact"/>
        <w:rPr>
          <w:sz w:val="26"/>
          <w:szCs w:val="26"/>
        </w:rPr>
      </w:pPr>
      <w:r w:rsidRPr="00D01E86">
        <w:rPr>
          <w:sz w:val="26"/>
          <w:szCs w:val="26"/>
          <w:lang w:val="vi-VN"/>
        </w:rPr>
        <w:t>1.3. S</w:t>
      </w:r>
      <w:r w:rsidRPr="00D01E86">
        <w:rPr>
          <w:sz w:val="26"/>
          <w:szCs w:val="26"/>
        </w:rPr>
        <w:t>ố</w:t>
      </w:r>
      <w:r w:rsidRPr="00D01E86">
        <w:rPr>
          <w:sz w:val="26"/>
          <w:szCs w:val="26"/>
          <w:lang w:val="vi-VN"/>
        </w:rPr>
        <w:t xml:space="preserve"> điện thoại: </w:t>
      </w:r>
      <w:r w:rsidRPr="00D01E86">
        <w:rPr>
          <w:sz w:val="26"/>
          <w:szCs w:val="26"/>
        </w:rPr>
        <w:t>                                          </w:t>
      </w:r>
      <w:r w:rsidRPr="00D01E86">
        <w:rPr>
          <w:sz w:val="26"/>
          <w:szCs w:val="26"/>
          <w:lang w:val="vi-VN"/>
        </w:rPr>
        <w:t>Số fax:</w:t>
      </w:r>
    </w:p>
    <w:p w14:paraId="7841E0B9" w14:textId="77777777" w:rsidR="00E9354F" w:rsidRPr="00D01E86" w:rsidRDefault="00E9354F" w:rsidP="00E9354F">
      <w:pPr>
        <w:spacing w:line="400" w:lineRule="exact"/>
        <w:rPr>
          <w:sz w:val="26"/>
          <w:szCs w:val="26"/>
        </w:rPr>
      </w:pPr>
      <w:r w:rsidRPr="00D01E86">
        <w:rPr>
          <w:sz w:val="26"/>
          <w:szCs w:val="26"/>
          <w:lang w:val="vi-VN"/>
        </w:rPr>
        <w:t>e-mail:</w:t>
      </w:r>
    </w:p>
    <w:p w14:paraId="1257033C" w14:textId="77777777" w:rsidR="00E9354F" w:rsidRPr="00D01E86" w:rsidRDefault="00E9354F" w:rsidP="00E9354F">
      <w:pPr>
        <w:spacing w:line="400" w:lineRule="exact"/>
        <w:rPr>
          <w:sz w:val="26"/>
          <w:szCs w:val="26"/>
        </w:rPr>
      </w:pPr>
      <w:r w:rsidRPr="00D01E86">
        <w:rPr>
          <w:sz w:val="26"/>
          <w:szCs w:val="26"/>
          <w:lang w:val="vi-VN"/>
        </w:rPr>
        <w:t>1.4. Tên và địa chỉ văn phòng đại diện hoặc người liên lạc ở Việt Nam (nếu có):</w:t>
      </w:r>
    </w:p>
    <w:p w14:paraId="2F23C92C" w14:textId="77777777" w:rsidR="00E9354F" w:rsidRPr="00D01E86" w:rsidRDefault="00E9354F" w:rsidP="00E9354F">
      <w:pPr>
        <w:spacing w:line="400" w:lineRule="exact"/>
        <w:rPr>
          <w:sz w:val="26"/>
          <w:szCs w:val="26"/>
        </w:rPr>
      </w:pPr>
      <w:r w:rsidRPr="00D01E86">
        <w:rPr>
          <w:sz w:val="26"/>
          <w:szCs w:val="26"/>
          <w:lang w:val="vi-VN"/>
        </w:rPr>
        <w:t>Tên:</w:t>
      </w:r>
    </w:p>
    <w:p w14:paraId="0AE9758E" w14:textId="77777777" w:rsidR="00E9354F" w:rsidRPr="00D01E86" w:rsidRDefault="00E9354F" w:rsidP="00E9354F">
      <w:pPr>
        <w:spacing w:line="400" w:lineRule="exact"/>
        <w:rPr>
          <w:sz w:val="26"/>
          <w:szCs w:val="26"/>
        </w:rPr>
      </w:pPr>
      <w:r w:rsidRPr="00D01E86">
        <w:rPr>
          <w:sz w:val="26"/>
          <w:szCs w:val="26"/>
          <w:lang w:val="vi-VN"/>
        </w:rPr>
        <w:t xml:space="preserve">ĐT cố định: </w:t>
      </w:r>
      <w:r w:rsidRPr="00D01E86">
        <w:rPr>
          <w:sz w:val="26"/>
          <w:szCs w:val="26"/>
        </w:rPr>
        <w:t>                                                    </w:t>
      </w:r>
      <w:r w:rsidRPr="00D01E86">
        <w:rPr>
          <w:sz w:val="26"/>
          <w:szCs w:val="26"/>
          <w:lang w:val="vi-VN"/>
        </w:rPr>
        <w:t>ĐT di động:</w:t>
      </w:r>
    </w:p>
    <w:p w14:paraId="394F7086" w14:textId="77777777" w:rsidR="00E9354F" w:rsidRPr="00D01E86" w:rsidRDefault="00E9354F" w:rsidP="00E9354F">
      <w:pPr>
        <w:spacing w:line="400" w:lineRule="exact"/>
        <w:rPr>
          <w:sz w:val="26"/>
          <w:szCs w:val="26"/>
        </w:rPr>
      </w:pPr>
      <w:r w:rsidRPr="00D01E86">
        <w:rPr>
          <w:sz w:val="26"/>
          <w:szCs w:val="26"/>
          <w:lang w:val="vi-VN"/>
        </w:rPr>
        <w:t>Địa chỉ liên lạc:</w:t>
      </w:r>
    </w:p>
    <w:p w14:paraId="379C9767" w14:textId="77777777" w:rsidR="00E9354F" w:rsidRPr="00D01E86" w:rsidRDefault="00E9354F" w:rsidP="00E9354F">
      <w:pPr>
        <w:spacing w:line="400" w:lineRule="exact"/>
        <w:rPr>
          <w:sz w:val="26"/>
          <w:szCs w:val="26"/>
        </w:rPr>
      </w:pPr>
      <w:r w:rsidRPr="00D01E86">
        <w:rPr>
          <w:b/>
          <w:bCs/>
          <w:sz w:val="26"/>
          <w:szCs w:val="26"/>
          <w:lang w:val="vi-VN"/>
        </w:rPr>
        <w:t>2. C</w:t>
      </w:r>
      <w:r w:rsidRPr="00D01E86">
        <w:rPr>
          <w:b/>
          <w:bCs/>
          <w:sz w:val="26"/>
          <w:szCs w:val="26"/>
        </w:rPr>
        <w:t>ơ</w:t>
      </w:r>
      <w:r w:rsidRPr="00D01E86">
        <w:rPr>
          <w:b/>
          <w:bCs/>
          <w:sz w:val="26"/>
          <w:szCs w:val="26"/>
          <w:lang w:val="vi-VN"/>
        </w:rPr>
        <w:t xml:space="preserve"> sở sản xuất</w:t>
      </w:r>
      <w:r w:rsidRPr="00D01E86">
        <w:rPr>
          <w:b/>
          <w:bCs/>
          <w:sz w:val="26"/>
          <w:szCs w:val="26"/>
          <w:vertAlign w:val="superscript"/>
        </w:rPr>
        <w:t>1</w:t>
      </w:r>
    </w:p>
    <w:p w14:paraId="0D691247" w14:textId="77777777" w:rsidR="00E9354F" w:rsidRPr="00D01E86" w:rsidRDefault="00E9354F" w:rsidP="00E9354F">
      <w:pPr>
        <w:spacing w:line="400" w:lineRule="exact"/>
        <w:rPr>
          <w:sz w:val="26"/>
          <w:szCs w:val="26"/>
        </w:rPr>
      </w:pPr>
      <w:r w:rsidRPr="00D01E86">
        <w:rPr>
          <w:sz w:val="26"/>
          <w:szCs w:val="26"/>
          <w:lang w:val="vi-VN"/>
        </w:rPr>
        <w:t>2.1. Tên cơ sở sản xuất</w:t>
      </w:r>
    </w:p>
    <w:p w14:paraId="12EEE8B1" w14:textId="77777777" w:rsidR="00E9354F" w:rsidRPr="00D01E86" w:rsidRDefault="00E9354F" w:rsidP="00E9354F">
      <w:pPr>
        <w:spacing w:line="400" w:lineRule="exact"/>
        <w:rPr>
          <w:sz w:val="26"/>
          <w:szCs w:val="26"/>
        </w:rPr>
      </w:pPr>
      <w:r w:rsidRPr="00D01E86">
        <w:rPr>
          <w:sz w:val="26"/>
          <w:szCs w:val="26"/>
          <w:lang w:val="vi-VN"/>
        </w:rPr>
        <w:t xml:space="preserve">2.2. Địa chỉ: </w:t>
      </w:r>
      <w:r w:rsidRPr="00D01E86">
        <w:rPr>
          <w:sz w:val="26"/>
          <w:szCs w:val="26"/>
        </w:rPr>
        <w:t>                                                 </w:t>
      </w:r>
      <w:r w:rsidRPr="00D01E86">
        <w:rPr>
          <w:sz w:val="26"/>
          <w:szCs w:val="26"/>
          <w:lang w:val="vi-VN"/>
        </w:rPr>
        <w:t xml:space="preserve">Website </w:t>
      </w:r>
      <w:r w:rsidRPr="00D01E86">
        <w:rPr>
          <w:i/>
          <w:iCs/>
          <w:sz w:val="26"/>
          <w:szCs w:val="26"/>
          <w:lang w:val="vi-VN"/>
        </w:rPr>
        <w:t>(nếu có)</w:t>
      </w:r>
    </w:p>
    <w:p w14:paraId="726178EF" w14:textId="77777777" w:rsidR="00E9354F" w:rsidRPr="00D01E86" w:rsidRDefault="00E9354F" w:rsidP="00E9354F">
      <w:pPr>
        <w:spacing w:line="400" w:lineRule="exact"/>
        <w:rPr>
          <w:sz w:val="26"/>
          <w:szCs w:val="26"/>
        </w:rPr>
      </w:pPr>
      <w:r w:rsidRPr="00D01E86">
        <w:rPr>
          <w:sz w:val="26"/>
          <w:szCs w:val="26"/>
          <w:lang w:val="vi-VN"/>
        </w:rPr>
        <w:t xml:space="preserve">2.3. Số điện thoại: </w:t>
      </w:r>
      <w:r w:rsidRPr="00D01E86">
        <w:rPr>
          <w:sz w:val="26"/>
          <w:szCs w:val="26"/>
        </w:rPr>
        <w:t>                                       </w:t>
      </w:r>
      <w:r w:rsidRPr="00D01E86">
        <w:rPr>
          <w:sz w:val="26"/>
          <w:szCs w:val="26"/>
          <w:lang w:val="vi-VN"/>
        </w:rPr>
        <w:t>Số fax:</w:t>
      </w:r>
    </w:p>
    <w:p w14:paraId="2069503A" w14:textId="77777777" w:rsidR="00E9354F" w:rsidRPr="00D01E86" w:rsidRDefault="00E9354F" w:rsidP="00E9354F">
      <w:pPr>
        <w:spacing w:line="400" w:lineRule="exact"/>
        <w:rPr>
          <w:sz w:val="26"/>
          <w:szCs w:val="26"/>
        </w:rPr>
      </w:pPr>
      <w:r w:rsidRPr="00D01E86">
        <w:rPr>
          <w:sz w:val="26"/>
          <w:szCs w:val="26"/>
          <w:lang w:val="vi-VN"/>
        </w:rPr>
        <w:t>e-mail:</w:t>
      </w:r>
    </w:p>
    <w:p w14:paraId="03378E07" w14:textId="77777777" w:rsidR="00E9354F" w:rsidRPr="00D01E86" w:rsidRDefault="00E9354F" w:rsidP="00E9354F">
      <w:pPr>
        <w:spacing w:line="400" w:lineRule="exact"/>
        <w:rPr>
          <w:sz w:val="26"/>
          <w:szCs w:val="26"/>
        </w:rPr>
      </w:pPr>
      <w:r w:rsidRPr="00D01E86">
        <w:rPr>
          <w:sz w:val="26"/>
          <w:szCs w:val="26"/>
          <w:lang w:val="vi-VN"/>
        </w:rPr>
        <w:t>2.4. Các cơ sở sản xuất khác:</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46"/>
        <w:gridCol w:w="4546"/>
      </w:tblGrid>
      <w:tr w:rsidR="00E6796B" w:rsidRPr="00723BF7" w14:paraId="3A0E7E45" w14:textId="77777777" w:rsidTr="00672FDD">
        <w:tc>
          <w:tcPr>
            <w:tcW w:w="250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14:paraId="05504490" w14:textId="77777777" w:rsidR="00E9354F" w:rsidRPr="00D01E86" w:rsidRDefault="00E9354F" w:rsidP="00672FDD">
            <w:pPr>
              <w:spacing w:line="400" w:lineRule="exact"/>
              <w:jc w:val="center"/>
              <w:rPr>
                <w:sz w:val="26"/>
                <w:szCs w:val="26"/>
              </w:rPr>
            </w:pPr>
            <w:r w:rsidRPr="00D01E86">
              <w:rPr>
                <w:sz w:val="26"/>
                <w:szCs w:val="26"/>
                <w:lang w:val="vi-VN"/>
              </w:rPr>
              <w:t>Tên và địa chỉ</w:t>
            </w:r>
          </w:p>
        </w:tc>
        <w:tc>
          <w:tcPr>
            <w:tcW w:w="2500"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bottom"/>
          </w:tcPr>
          <w:p w14:paraId="73630D9F" w14:textId="77777777" w:rsidR="00E9354F" w:rsidRPr="00D01E86" w:rsidRDefault="00E9354F" w:rsidP="00672FDD">
            <w:pPr>
              <w:spacing w:line="400" w:lineRule="exact"/>
              <w:jc w:val="center"/>
              <w:rPr>
                <w:sz w:val="26"/>
                <w:szCs w:val="26"/>
              </w:rPr>
            </w:pPr>
            <w:r w:rsidRPr="00D01E86">
              <w:rPr>
                <w:sz w:val="26"/>
                <w:szCs w:val="26"/>
                <w:lang w:val="vi-VN"/>
              </w:rPr>
              <w:t>Vai trò</w:t>
            </w:r>
            <w:r w:rsidRPr="00D01E86">
              <w:rPr>
                <w:sz w:val="26"/>
                <w:szCs w:val="26"/>
                <w:vertAlign w:val="superscript"/>
                <w:lang w:val="vi-VN"/>
              </w:rPr>
              <w:t>2</w:t>
            </w:r>
          </w:p>
        </w:tc>
      </w:tr>
      <w:tr w:rsidR="00E6796B" w:rsidRPr="00723BF7" w14:paraId="084104D8" w14:textId="77777777" w:rsidTr="00672FDD">
        <w:tblPrEx>
          <w:tblBorders>
            <w:top w:val="none" w:sz="0" w:space="0" w:color="auto"/>
            <w:bottom w:val="none" w:sz="0" w:space="0" w:color="auto"/>
            <w:insideH w:val="none" w:sz="0" w:space="0" w:color="auto"/>
            <w:insideV w:val="none" w:sz="0" w:space="0" w:color="auto"/>
          </w:tblBorders>
        </w:tblPrEx>
        <w:tc>
          <w:tcPr>
            <w:tcW w:w="250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90EEED0" w14:textId="77777777" w:rsidR="00E9354F" w:rsidRPr="00D01E86" w:rsidRDefault="00E9354F" w:rsidP="00672FDD">
            <w:pPr>
              <w:spacing w:line="400" w:lineRule="exact"/>
              <w:rPr>
                <w:sz w:val="26"/>
                <w:szCs w:val="26"/>
              </w:rPr>
            </w:pPr>
            <w:r w:rsidRPr="00D01E86">
              <w:rPr>
                <w:sz w:val="26"/>
                <w:szCs w:val="26"/>
                <w:lang w:val="vi-VN"/>
              </w:rPr>
              <w:t> </w:t>
            </w:r>
          </w:p>
        </w:tc>
        <w:tc>
          <w:tcPr>
            <w:tcW w:w="2500"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2CEC81EC" w14:textId="77777777" w:rsidR="00E9354F" w:rsidRPr="00D01E86" w:rsidRDefault="00E9354F" w:rsidP="00672FDD">
            <w:pPr>
              <w:spacing w:line="400" w:lineRule="exact"/>
              <w:rPr>
                <w:sz w:val="26"/>
                <w:szCs w:val="26"/>
              </w:rPr>
            </w:pPr>
            <w:r w:rsidRPr="00D01E86">
              <w:rPr>
                <w:sz w:val="26"/>
                <w:szCs w:val="26"/>
                <w:lang w:val="vi-VN"/>
              </w:rPr>
              <w:t> </w:t>
            </w:r>
          </w:p>
        </w:tc>
      </w:tr>
      <w:tr w:rsidR="00E6796B" w:rsidRPr="00723BF7" w14:paraId="7C14AFE3" w14:textId="77777777" w:rsidTr="00672FDD">
        <w:tblPrEx>
          <w:tblBorders>
            <w:top w:val="none" w:sz="0" w:space="0" w:color="auto"/>
            <w:bottom w:val="none" w:sz="0" w:space="0" w:color="auto"/>
            <w:insideH w:val="none" w:sz="0" w:space="0" w:color="auto"/>
            <w:insideV w:val="none" w:sz="0" w:space="0" w:color="auto"/>
          </w:tblBorders>
        </w:tblPrEx>
        <w:tc>
          <w:tcPr>
            <w:tcW w:w="2500"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4163783C" w14:textId="77777777" w:rsidR="00E9354F" w:rsidRPr="00D01E86" w:rsidRDefault="00E9354F" w:rsidP="00672FDD">
            <w:pPr>
              <w:spacing w:line="400" w:lineRule="exact"/>
              <w:rPr>
                <w:sz w:val="26"/>
                <w:szCs w:val="26"/>
              </w:rPr>
            </w:pPr>
            <w:r w:rsidRPr="00D01E86">
              <w:rPr>
                <w:sz w:val="26"/>
                <w:szCs w:val="26"/>
                <w:lang w:val="vi-VN"/>
              </w:rPr>
              <w:t> </w:t>
            </w:r>
          </w:p>
        </w:tc>
        <w:tc>
          <w:tcPr>
            <w:tcW w:w="2500"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20085E41" w14:textId="77777777" w:rsidR="00E9354F" w:rsidRPr="00D01E86" w:rsidRDefault="00E9354F" w:rsidP="00672FDD">
            <w:pPr>
              <w:spacing w:line="400" w:lineRule="exact"/>
              <w:rPr>
                <w:sz w:val="26"/>
                <w:szCs w:val="26"/>
              </w:rPr>
            </w:pPr>
            <w:r w:rsidRPr="00D01E86">
              <w:rPr>
                <w:sz w:val="26"/>
                <w:szCs w:val="26"/>
                <w:lang w:val="vi-VN"/>
              </w:rPr>
              <w:t> </w:t>
            </w:r>
          </w:p>
        </w:tc>
      </w:tr>
    </w:tbl>
    <w:p w14:paraId="40AC9439" w14:textId="77777777" w:rsidR="00E9354F" w:rsidRPr="00D01E86" w:rsidRDefault="00E9354F" w:rsidP="00E9354F">
      <w:pPr>
        <w:spacing w:line="400" w:lineRule="exact"/>
        <w:rPr>
          <w:sz w:val="26"/>
          <w:szCs w:val="26"/>
        </w:rPr>
      </w:pPr>
      <w:r w:rsidRPr="00D01E86">
        <w:rPr>
          <w:b/>
          <w:bCs/>
          <w:sz w:val="26"/>
          <w:szCs w:val="26"/>
          <w:lang w:val="vi-VN"/>
        </w:rPr>
        <w:t>II. Chi tiết về sản phẩm</w:t>
      </w:r>
    </w:p>
    <w:p w14:paraId="37BF12D1" w14:textId="77777777" w:rsidR="00E9354F" w:rsidRPr="00D01E86" w:rsidRDefault="00E9354F" w:rsidP="00E9354F">
      <w:pPr>
        <w:spacing w:line="400" w:lineRule="exact"/>
        <w:rPr>
          <w:sz w:val="26"/>
          <w:szCs w:val="26"/>
        </w:rPr>
      </w:pPr>
      <w:r w:rsidRPr="00D01E86">
        <w:rPr>
          <w:b/>
          <w:bCs/>
          <w:sz w:val="26"/>
          <w:szCs w:val="26"/>
          <w:lang w:val="vi-VN"/>
        </w:rPr>
        <w:t>1. Tên sản phẩm, phương pháp chế biến:</w:t>
      </w:r>
    </w:p>
    <w:p w14:paraId="3841BA09" w14:textId="77777777" w:rsidR="00E9354F" w:rsidRPr="00D01E86" w:rsidRDefault="00E9354F" w:rsidP="00E9354F">
      <w:pPr>
        <w:spacing w:line="400" w:lineRule="exact"/>
        <w:rPr>
          <w:sz w:val="26"/>
          <w:szCs w:val="26"/>
        </w:rPr>
      </w:pPr>
      <w:r w:rsidRPr="00D01E86">
        <w:rPr>
          <w:sz w:val="26"/>
          <w:szCs w:val="26"/>
          <w:lang w:val="vi-VN"/>
        </w:rPr>
        <w:t>1.1. Tên của vị thuốc cổ truyền</w:t>
      </w:r>
      <w:r w:rsidRPr="00D01E86">
        <w:rPr>
          <w:sz w:val="26"/>
          <w:szCs w:val="26"/>
        </w:rPr>
        <w:t xml:space="preserve"> (đã được cấp):</w:t>
      </w:r>
    </w:p>
    <w:p w14:paraId="4C8ACA81" w14:textId="77777777" w:rsidR="00E9354F" w:rsidRPr="00D01E86" w:rsidRDefault="00E9354F" w:rsidP="00E9354F">
      <w:pPr>
        <w:spacing w:line="400" w:lineRule="exact"/>
        <w:contextualSpacing/>
        <w:rPr>
          <w:sz w:val="26"/>
          <w:szCs w:val="26"/>
        </w:rPr>
      </w:pPr>
      <w:r w:rsidRPr="00D01E86">
        <w:rPr>
          <w:sz w:val="26"/>
          <w:szCs w:val="26"/>
        </w:rPr>
        <w:t xml:space="preserve">1.2. </w:t>
      </w:r>
      <w:r w:rsidRPr="00D01E86">
        <w:rPr>
          <w:sz w:val="26"/>
          <w:szCs w:val="26"/>
          <w:lang w:val="vi-VN"/>
        </w:rPr>
        <w:t>Tên của vị thuốc cổ truyền</w:t>
      </w:r>
      <w:r w:rsidRPr="00D01E86">
        <w:rPr>
          <w:sz w:val="26"/>
          <w:szCs w:val="26"/>
        </w:rPr>
        <w:t xml:space="preserve"> (đề nghị thay đổi nếu có):</w:t>
      </w:r>
    </w:p>
    <w:p w14:paraId="03878B89" w14:textId="77777777" w:rsidR="00E9354F" w:rsidRPr="00D01E86" w:rsidRDefault="00E9354F" w:rsidP="00E9354F">
      <w:pPr>
        <w:spacing w:line="400" w:lineRule="exact"/>
        <w:rPr>
          <w:sz w:val="26"/>
          <w:szCs w:val="26"/>
        </w:rPr>
      </w:pPr>
      <w:r w:rsidRPr="00D01E86">
        <w:rPr>
          <w:sz w:val="26"/>
          <w:szCs w:val="26"/>
          <w:lang w:val="vi-VN"/>
        </w:rPr>
        <w:t>1.</w:t>
      </w:r>
      <w:r w:rsidRPr="00D01E86">
        <w:rPr>
          <w:sz w:val="26"/>
          <w:szCs w:val="26"/>
        </w:rPr>
        <w:t>3</w:t>
      </w:r>
      <w:r w:rsidRPr="00D01E86">
        <w:rPr>
          <w:sz w:val="26"/>
          <w:szCs w:val="26"/>
          <w:lang w:val="vi-VN"/>
        </w:rPr>
        <w:t xml:space="preserve">. Phương pháp </w:t>
      </w:r>
      <w:r w:rsidRPr="00D01E86">
        <w:rPr>
          <w:sz w:val="26"/>
          <w:szCs w:val="26"/>
        </w:rPr>
        <w:t xml:space="preserve">sơ chế, </w:t>
      </w:r>
      <w:r w:rsidRPr="00D01E86">
        <w:rPr>
          <w:sz w:val="26"/>
          <w:szCs w:val="26"/>
          <w:lang w:val="vi-VN"/>
        </w:rPr>
        <w:t>ch</w:t>
      </w:r>
      <w:r w:rsidRPr="00D01E86">
        <w:rPr>
          <w:sz w:val="26"/>
          <w:szCs w:val="26"/>
        </w:rPr>
        <w:t>ế</w:t>
      </w:r>
      <w:r w:rsidRPr="00D01E86">
        <w:rPr>
          <w:sz w:val="26"/>
          <w:szCs w:val="26"/>
          <w:lang w:val="vi-VN"/>
        </w:rPr>
        <w:t xml:space="preserve"> biến:</w:t>
      </w:r>
    </w:p>
    <w:p w14:paraId="0200C3FD" w14:textId="77777777" w:rsidR="00E9354F" w:rsidRPr="00D01E86" w:rsidRDefault="00E9354F" w:rsidP="00E9354F">
      <w:pPr>
        <w:spacing w:line="400" w:lineRule="exact"/>
        <w:rPr>
          <w:sz w:val="26"/>
          <w:szCs w:val="26"/>
        </w:rPr>
      </w:pPr>
      <w:r w:rsidRPr="00D01E86">
        <w:rPr>
          <w:sz w:val="26"/>
          <w:szCs w:val="26"/>
          <w:lang w:val="vi-VN"/>
        </w:rPr>
        <w:t>1.</w:t>
      </w:r>
      <w:r w:rsidRPr="00D01E86">
        <w:rPr>
          <w:sz w:val="26"/>
          <w:szCs w:val="26"/>
        </w:rPr>
        <w:t>4</w:t>
      </w:r>
      <w:r w:rsidRPr="00D01E86">
        <w:rPr>
          <w:sz w:val="26"/>
          <w:szCs w:val="26"/>
          <w:lang w:val="vi-VN"/>
        </w:rPr>
        <w:t xml:space="preserve">. Giấy đăng ký số: </w:t>
      </w:r>
      <w:r w:rsidRPr="00D01E86">
        <w:rPr>
          <w:sz w:val="26"/>
          <w:szCs w:val="26"/>
        </w:rPr>
        <w:t>                               </w:t>
      </w:r>
      <w:r w:rsidRPr="00D01E86">
        <w:rPr>
          <w:sz w:val="26"/>
          <w:szCs w:val="26"/>
          <w:lang w:val="vi-VN"/>
        </w:rPr>
        <w:t xml:space="preserve">ngày cấp: </w:t>
      </w:r>
      <w:r w:rsidRPr="00D01E86">
        <w:rPr>
          <w:sz w:val="26"/>
          <w:szCs w:val="26"/>
        </w:rPr>
        <w:t>                                      </w:t>
      </w:r>
      <w:r w:rsidRPr="00D01E86">
        <w:rPr>
          <w:sz w:val="26"/>
          <w:szCs w:val="26"/>
          <w:lang w:val="vi-VN"/>
        </w:rPr>
        <w:t>ngày hết hạn:</w:t>
      </w:r>
    </w:p>
    <w:p w14:paraId="726B83BE" w14:textId="77777777" w:rsidR="00E9354F" w:rsidRPr="00D01E86" w:rsidRDefault="00E9354F" w:rsidP="00E9354F">
      <w:pPr>
        <w:spacing w:line="400" w:lineRule="exact"/>
        <w:rPr>
          <w:sz w:val="26"/>
          <w:szCs w:val="26"/>
        </w:rPr>
      </w:pPr>
      <w:r w:rsidRPr="00D01E86">
        <w:rPr>
          <w:b/>
          <w:bCs/>
          <w:sz w:val="26"/>
          <w:szCs w:val="26"/>
          <w:lang w:val="vi-VN"/>
        </w:rPr>
        <w:t>2. Mô tả s</w:t>
      </w:r>
      <w:r w:rsidRPr="00D01E86">
        <w:rPr>
          <w:b/>
          <w:bCs/>
          <w:sz w:val="26"/>
          <w:szCs w:val="26"/>
        </w:rPr>
        <w:t>ả</w:t>
      </w:r>
      <w:r w:rsidRPr="00D01E86">
        <w:rPr>
          <w:b/>
          <w:bCs/>
          <w:sz w:val="26"/>
          <w:szCs w:val="26"/>
          <w:lang w:val="vi-VN"/>
        </w:rPr>
        <w:t>n phẩm:</w:t>
      </w:r>
    </w:p>
    <w:p w14:paraId="21AA1121" w14:textId="77777777" w:rsidR="00E9354F" w:rsidRPr="00D01E86" w:rsidRDefault="00E9354F" w:rsidP="00E9354F">
      <w:pPr>
        <w:spacing w:line="400" w:lineRule="exact"/>
        <w:rPr>
          <w:sz w:val="26"/>
          <w:szCs w:val="26"/>
        </w:rPr>
      </w:pPr>
      <w:r w:rsidRPr="00D01E86">
        <w:rPr>
          <w:sz w:val="26"/>
          <w:szCs w:val="26"/>
          <w:lang w:val="vi-VN"/>
        </w:rPr>
        <w:t xml:space="preserve">2.1. Mô tả phương pháp </w:t>
      </w:r>
      <w:r w:rsidRPr="00D01E86">
        <w:rPr>
          <w:sz w:val="26"/>
          <w:szCs w:val="26"/>
        </w:rPr>
        <w:t xml:space="preserve">sơ chế, </w:t>
      </w:r>
      <w:r w:rsidRPr="00D01E86">
        <w:rPr>
          <w:sz w:val="26"/>
          <w:szCs w:val="26"/>
          <w:lang w:val="vi-VN"/>
        </w:rPr>
        <w:t>ch</w:t>
      </w:r>
      <w:r w:rsidRPr="00D01E86">
        <w:rPr>
          <w:sz w:val="26"/>
          <w:szCs w:val="26"/>
        </w:rPr>
        <w:t>ế</w:t>
      </w:r>
      <w:r w:rsidRPr="00D01E86">
        <w:rPr>
          <w:sz w:val="26"/>
          <w:szCs w:val="26"/>
          <w:lang w:val="vi-VN"/>
        </w:rPr>
        <w:t xml:space="preserve"> biến:</w:t>
      </w:r>
    </w:p>
    <w:p w14:paraId="145FE832" w14:textId="77777777" w:rsidR="00E9354F" w:rsidRPr="00D01E86" w:rsidRDefault="00E9354F" w:rsidP="00E9354F">
      <w:pPr>
        <w:spacing w:line="400" w:lineRule="exact"/>
        <w:rPr>
          <w:sz w:val="26"/>
          <w:szCs w:val="26"/>
        </w:rPr>
      </w:pPr>
      <w:r w:rsidRPr="00D01E86">
        <w:rPr>
          <w:sz w:val="26"/>
          <w:szCs w:val="26"/>
          <w:lang w:val="vi-VN"/>
        </w:rPr>
        <w:t>2.2. Mô tả quy cách đóng gói:</w:t>
      </w:r>
    </w:p>
    <w:p w14:paraId="3E5B8B66" w14:textId="77777777" w:rsidR="00E9354F" w:rsidRPr="00D01E86" w:rsidRDefault="00E9354F" w:rsidP="00E9354F">
      <w:pPr>
        <w:spacing w:line="400" w:lineRule="exact"/>
        <w:rPr>
          <w:sz w:val="26"/>
          <w:szCs w:val="26"/>
        </w:rPr>
      </w:pPr>
      <w:r w:rsidRPr="00D01E86">
        <w:rPr>
          <w:sz w:val="26"/>
          <w:szCs w:val="26"/>
          <w:lang w:val="vi-VN"/>
        </w:rPr>
        <w:t>2.3. Tiêu chuẩn chất lượng:</w:t>
      </w:r>
    </w:p>
    <w:p w14:paraId="58FF9B99" w14:textId="77777777" w:rsidR="00E9354F" w:rsidRPr="00D01E86" w:rsidRDefault="00E9354F" w:rsidP="00E9354F">
      <w:pPr>
        <w:spacing w:line="400" w:lineRule="exact"/>
        <w:rPr>
          <w:sz w:val="26"/>
          <w:szCs w:val="26"/>
        </w:rPr>
      </w:pPr>
      <w:r w:rsidRPr="00D01E86">
        <w:rPr>
          <w:sz w:val="26"/>
          <w:szCs w:val="26"/>
          <w:lang w:val="vi-VN"/>
        </w:rPr>
        <w:t>2.4. Hạn dùng:</w:t>
      </w:r>
    </w:p>
    <w:p w14:paraId="61012ABA" w14:textId="77777777" w:rsidR="00E9354F" w:rsidRPr="00D01E86" w:rsidRDefault="00E9354F" w:rsidP="00E9354F">
      <w:pPr>
        <w:spacing w:line="400" w:lineRule="exact"/>
        <w:rPr>
          <w:sz w:val="26"/>
          <w:szCs w:val="26"/>
        </w:rPr>
      </w:pPr>
      <w:r w:rsidRPr="00D01E86">
        <w:rPr>
          <w:sz w:val="26"/>
          <w:szCs w:val="26"/>
          <w:lang w:val="vi-VN"/>
        </w:rPr>
        <w:t>2.5. Điều kiện bảo quản:</w:t>
      </w:r>
    </w:p>
    <w:p w14:paraId="04D0FBDD" w14:textId="77777777" w:rsidR="00E9354F" w:rsidRPr="00D01E86" w:rsidRDefault="00E9354F" w:rsidP="00E9354F">
      <w:pPr>
        <w:spacing w:line="400" w:lineRule="exact"/>
        <w:rPr>
          <w:sz w:val="26"/>
          <w:szCs w:val="26"/>
        </w:rPr>
      </w:pPr>
      <w:r w:rsidRPr="00D01E86">
        <w:rPr>
          <w:b/>
          <w:bCs/>
          <w:sz w:val="26"/>
          <w:szCs w:val="26"/>
          <w:lang w:val="vi-VN"/>
        </w:rPr>
        <w:lastRenderedPageBreak/>
        <w:t>3. Công thức (bao gồm hàm lượng dược liệu và phụ liệu) cho một đơn vị chia liều nhỏ nhất hoặc cho một đơn vị đóng gói nhỏ nhất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85"/>
        <w:gridCol w:w="2488"/>
        <w:gridCol w:w="1597"/>
        <w:gridCol w:w="1469"/>
        <w:gridCol w:w="1433"/>
        <w:gridCol w:w="1420"/>
      </w:tblGrid>
      <w:tr w:rsidR="00E6796B" w:rsidRPr="00723BF7" w14:paraId="04884190" w14:textId="77777777" w:rsidTr="00672FDD">
        <w:tc>
          <w:tcPr>
            <w:tcW w:w="377"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605AFC0A" w14:textId="77777777" w:rsidR="00E9354F" w:rsidRPr="00D01E86" w:rsidRDefault="00E9354F" w:rsidP="00672FDD">
            <w:pPr>
              <w:spacing w:line="400" w:lineRule="exact"/>
              <w:jc w:val="center"/>
              <w:rPr>
                <w:sz w:val="26"/>
                <w:szCs w:val="26"/>
              </w:rPr>
            </w:pPr>
            <w:r w:rsidRPr="00D01E86">
              <w:rPr>
                <w:sz w:val="26"/>
                <w:szCs w:val="26"/>
                <w:lang w:val="vi-VN"/>
              </w:rPr>
              <w:t>TT</w:t>
            </w:r>
          </w:p>
        </w:tc>
        <w:tc>
          <w:tcPr>
            <w:tcW w:w="136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D83F2A9" w14:textId="77777777" w:rsidR="00E9354F" w:rsidRPr="00D01E86" w:rsidRDefault="00E9354F" w:rsidP="00672FDD">
            <w:pPr>
              <w:spacing w:line="400" w:lineRule="exact"/>
              <w:jc w:val="center"/>
              <w:rPr>
                <w:sz w:val="26"/>
                <w:szCs w:val="26"/>
              </w:rPr>
            </w:pPr>
            <w:r w:rsidRPr="00D01E86">
              <w:rPr>
                <w:sz w:val="26"/>
                <w:szCs w:val="26"/>
                <w:lang w:val="vi-VN"/>
              </w:rPr>
              <w:t>Thành phần</w:t>
            </w:r>
          </w:p>
        </w:tc>
        <w:tc>
          <w:tcPr>
            <w:tcW w:w="87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A010DDE" w14:textId="77777777" w:rsidR="00E9354F" w:rsidRPr="00D01E86" w:rsidRDefault="00E9354F" w:rsidP="00672FDD">
            <w:pPr>
              <w:spacing w:line="400" w:lineRule="exact"/>
              <w:jc w:val="center"/>
              <w:rPr>
                <w:sz w:val="26"/>
                <w:szCs w:val="26"/>
              </w:rPr>
            </w:pPr>
            <w:r w:rsidRPr="00D01E86">
              <w:rPr>
                <w:sz w:val="26"/>
                <w:szCs w:val="26"/>
                <w:lang w:val="vi-VN"/>
              </w:rPr>
              <w:t>Hàm lượng</w:t>
            </w:r>
          </w:p>
        </w:tc>
        <w:tc>
          <w:tcPr>
            <w:tcW w:w="80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57DDAA2" w14:textId="77777777" w:rsidR="00E9354F" w:rsidRPr="00D01E86" w:rsidRDefault="00E9354F" w:rsidP="00672FDD">
            <w:pPr>
              <w:spacing w:line="400" w:lineRule="exact"/>
              <w:jc w:val="center"/>
              <w:rPr>
                <w:sz w:val="26"/>
                <w:szCs w:val="26"/>
              </w:rPr>
            </w:pPr>
            <w:r w:rsidRPr="00D01E86">
              <w:rPr>
                <w:sz w:val="26"/>
                <w:szCs w:val="26"/>
                <w:lang w:val="vi-VN"/>
              </w:rPr>
              <w:t>Xác định dược liệu/ phụ liệu</w:t>
            </w:r>
          </w:p>
        </w:tc>
        <w:tc>
          <w:tcPr>
            <w:tcW w:w="78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83962A7" w14:textId="77777777" w:rsidR="00E9354F" w:rsidRPr="00D01E86" w:rsidRDefault="00E9354F" w:rsidP="00672FDD">
            <w:pPr>
              <w:spacing w:line="400" w:lineRule="exact"/>
              <w:jc w:val="center"/>
              <w:rPr>
                <w:sz w:val="26"/>
                <w:szCs w:val="26"/>
              </w:rPr>
            </w:pPr>
            <w:r w:rsidRPr="00D01E86">
              <w:rPr>
                <w:sz w:val="26"/>
                <w:szCs w:val="26"/>
                <w:lang w:val="vi-VN"/>
              </w:rPr>
              <w:t>Nhà sản xuất (tên, địa chỉ)</w:t>
            </w:r>
          </w:p>
        </w:tc>
        <w:tc>
          <w:tcPr>
            <w:tcW w:w="78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C8A666E" w14:textId="77777777" w:rsidR="00E9354F" w:rsidRPr="00D01E86" w:rsidRDefault="00E9354F" w:rsidP="00672FDD">
            <w:pPr>
              <w:spacing w:line="400" w:lineRule="exact"/>
              <w:jc w:val="center"/>
              <w:rPr>
                <w:sz w:val="26"/>
                <w:szCs w:val="26"/>
                <w:vertAlign w:val="superscript"/>
              </w:rPr>
            </w:pPr>
            <w:r w:rsidRPr="00D01E86">
              <w:rPr>
                <w:sz w:val="26"/>
                <w:szCs w:val="26"/>
                <w:lang w:val="vi-VN"/>
              </w:rPr>
              <w:t>Tiêu chuẩn</w:t>
            </w:r>
            <w:r w:rsidRPr="00D01E86">
              <w:rPr>
                <w:sz w:val="26"/>
                <w:szCs w:val="26"/>
                <w:vertAlign w:val="superscript"/>
              </w:rPr>
              <w:t>3</w:t>
            </w:r>
          </w:p>
        </w:tc>
      </w:tr>
      <w:tr w:rsidR="00E6796B" w:rsidRPr="00723BF7" w14:paraId="6900A204" w14:textId="77777777" w:rsidTr="00672FDD">
        <w:tblPrEx>
          <w:tblBorders>
            <w:top w:val="none" w:sz="0" w:space="0" w:color="auto"/>
            <w:bottom w:val="none" w:sz="0" w:space="0" w:color="auto"/>
            <w:insideH w:val="none" w:sz="0" w:space="0" w:color="auto"/>
            <w:insideV w:val="none" w:sz="0" w:space="0" w:color="auto"/>
          </w:tblBorders>
        </w:tblPrEx>
        <w:tc>
          <w:tcPr>
            <w:tcW w:w="37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7A47DC3E" w14:textId="77777777" w:rsidR="00E9354F" w:rsidRPr="00D01E86" w:rsidRDefault="00E9354F" w:rsidP="00672FDD">
            <w:pPr>
              <w:spacing w:line="400" w:lineRule="exact"/>
              <w:rPr>
                <w:sz w:val="26"/>
                <w:szCs w:val="26"/>
              </w:rPr>
            </w:pPr>
            <w:r w:rsidRPr="00D01E86">
              <w:rPr>
                <w:sz w:val="26"/>
                <w:szCs w:val="26"/>
                <w:lang w:val="vi-VN"/>
              </w:rPr>
              <w:t>1</w:t>
            </w:r>
          </w:p>
        </w:tc>
        <w:tc>
          <w:tcPr>
            <w:tcW w:w="136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1D939CD" w14:textId="77777777" w:rsidR="00E9354F" w:rsidRPr="00D01E86" w:rsidRDefault="00E9354F" w:rsidP="00672FDD">
            <w:pPr>
              <w:spacing w:line="400" w:lineRule="exact"/>
              <w:rPr>
                <w:sz w:val="26"/>
                <w:szCs w:val="26"/>
              </w:rPr>
            </w:pPr>
            <w:r w:rsidRPr="00D01E86">
              <w:rPr>
                <w:sz w:val="26"/>
                <w:szCs w:val="26"/>
                <w:lang w:val="vi-VN"/>
              </w:rPr>
              <w:t> </w:t>
            </w:r>
          </w:p>
        </w:tc>
        <w:tc>
          <w:tcPr>
            <w:tcW w:w="8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58B29F0" w14:textId="77777777" w:rsidR="00E9354F" w:rsidRPr="00D01E86" w:rsidRDefault="00E9354F" w:rsidP="00672FDD">
            <w:pPr>
              <w:spacing w:line="400" w:lineRule="exact"/>
              <w:rPr>
                <w:sz w:val="26"/>
                <w:szCs w:val="26"/>
              </w:rPr>
            </w:pPr>
            <w:r w:rsidRPr="00D01E86">
              <w:rPr>
                <w:sz w:val="26"/>
                <w:szCs w:val="26"/>
                <w:lang w:val="vi-VN"/>
              </w:rPr>
              <w:t> </w:t>
            </w:r>
          </w:p>
        </w:tc>
        <w:tc>
          <w:tcPr>
            <w:tcW w:w="80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6D4CC6D" w14:textId="77777777" w:rsidR="00E9354F" w:rsidRPr="00D01E86" w:rsidRDefault="00E9354F" w:rsidP="00672FDD">
            <w:pPr>
              <w:spacing w:line="400" w:lineRule="exact"/>
              <w:rPr>
                <w:sz w:val="26"/>
                <w:szCs w:val="26"/>
              </w:rPr>
            </w:pPr>
            <w:r w:rsidRPr="00D01E86">
              <w:rPr>
                <w:sz w:val="26"/>
                <w:szCs w:val="26"/>
                <w:lang w:val="vi-VN"/>
              </w:rPr>
              <w:t> </w:t>
            </w:r>
          </w:p>
        </w:tc>
        <w:tc>
          <w:tcPr>
            <w:tcW w:w="78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CB375B2" w14:textId="77777777" w:rsidR="00E9354F" w:rsidRPr="00D01E86" w:rsidRDefault="00E9354F" w:rsidP="00672FDD">
            <w:pPr>
              <w:spacing w:line="400" w:lineRule="exact"/>
              <w:rPr>
                <w:sz w:val="26"/>
                <w:szCs w:val="26"/>
              </w:rPr>
            </w:pPr>
            <w:r w:rsidRPr="00D01E86">
              <w:rPr>
                <w:sz w:val="26"/>
                <w:szCs w:val="26"/>
                <w:lang w:val="vi-VN"/>
              </w:rPr>
              <w:t> </w:t>
            </w:r>
          </w:p>
        </w:tc>
        <w:tc>
          <w:tcPr>
            <w:tcW w:w="78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BB7107E" w14:textId="77777777" w:rsidR="00E9354F" w:rsidRPr="00D01E86" w:rsidRDefault="00E9354F" w:rsidP="00672FDD">
            <w:pPr>
              <w:spacing w:line="400" w:lineRule="exact"/>
              <w:rPr>
                <w:sz w:val="26"/>
                <w:szCs w:val="26"/>
              </w:rPr>
            </w:pPr>
            <w:r w:rsidRPr="00D01E86">
              <w:rPr>
                <w:sz w:val="26"/>
                <w:szCs w:val="26"/>
                <w:lang w:val="vi-VN"/>
              </w:rPr>
              <w:t> </w:t>
            </w:r>
          </w:p>
        </w:tc>
      </w:tr>
      <w:tr w:rsidR="00E6796B" w:rsidRPr="00723BF7" w14:paraId="37098C9A" w14:textId="77777777" w:rsidTr="00672FDD">
        <w:tblPrEx>
          <w:tblBorders>
            <w:top w:val="none" w:sz="0" w:space="0" w:color="auto"/>
            <w:bottom w:val="none" w:sz="0" w:space="0" w:color="auto"/>
            <w:insideH w:val="none" w:sz="0" w:space="0" w:color="auto"/>
            <w:insideV w:val="none" w:sz="0" w:space="0" w:color="auto"/>
          </w:tblBorders>
        </w:tblPrEx>
        <w:tc>
          <w:tcPr>
            <w:tcW w:w="37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58545130" w14:textId="77777777" w:rsidR="00E9354F" w:rsidRPr="00D01E86" w:rsidRDefault="00E9354F" w:rsidP="00672FDD">
            <w:pPr>
              <w:spacing w:line="400" w:lineRule="exact"/>
              <w:rPr>
                <w:sz w:val="26"/>
                <w:szCs w:val="26"/>
              </w:rPr>
            </w:pPr>
            <w:r w:rsidRPr="00D01E86">
              <w:rPr>
                <w:sz w:val="26"/>
                <w:szCs w:val="26"/>
                <w:lang w:val="vi-VN"/>
              </w:rPr>
              <w:t>2</w:t>
            </w:r>
          </w:p>
        </w:tc>
        <w:tc>
          <w:tcPr>
            <w:tcW w:w="136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5BB8132" w14:textId="77777777" w:rsidR="00E9354F" w:rsidRPr="00D01E86" w:rsidRDefault="00E9354F" w:rsidP="00672FDD">
            <w:pPr>
              <w:spacing w:line="400" w:lineRule="exact"/>
              <w:rPr>
                <w:sz w:val="26"/>
                <w:szCs w:val="26"/>
              </w:rPr>
            </w:pPr>
            <w:r w:rsidRPr="00D01E86">
              <w:rPr>
                <w:sz w:val="26"/>
                <w:szCs w:val="26"/>
                <w:lang w:val="vi-VN"/>
              </w:rPr>
              <w:t> </w:t>
            </w:r>
          </w:p>
        </w:tc>
        <w:tc>
          <w:tcPr>
            <w:tcW w:w="8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5581E12" w14:textId="77777777" w:rsidR="00E9354F" w:rsidRPr="00D01E86" w:rsidRDefault="00E9354F" w:rsidP="00672FDD">
            <w:pPr>
              <w:spacing w:line="400" w:lineRule="exact"/>
              <w:rPr>
                <w:sz w:val="26"/>
                <w:szCs w:val="26"/>
              </w:rPr>
            </w:pPr>
            <w:r w:rsidRPr="00D01E86">
              <w:rPr>
                <w:sz w:val="26"/>
                <w:szCs w:val="26"/>
                <w:lang w:val="vi-VN"/>
              </w:rPr>
              <w:t> </w:t>
            </w:r>
          </w:p>
        </w:tc>
        <w:tc>
          <w:tcPr>
            <w:tcW w:w="80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086A09C" w14:textId="77777777" w:rsidR="00E9354F" w:rsidRPr="00D01E86" w:rsidRDefault="00E9354F" w:rsidP="00672FDD">
            <w:pPr>
              <w:spacing w:line="400" w:lineRule="exact"/>
              <w:rPr>
                <w:sz w:val="26"/>
                <w:szCs w:val="26"/>
              </w:rPr>
            </w:pPr>
            <w:r w:rsidRPr="00D01E86">
              <w:rPr>
                <w:sz w:val="26"/>
                <w:szCs w:val="26"/>
                <w:lang w:val="vi-VN"/>
              </w:rPr>
              <w:t> </w:t>
            </w:r>
          </w:p>
        </w:tc>
        <w:tc>
          <w:tcPr>
            <w:tcW w:w="78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7CC551D" w14:textId="77777777" w:rsidR="00E9354F" w:rsidRPr="00D01E86" w:rsidRDefault="00E9354F" w:rsidP="00672FDD">
            <w:pPr>
              <w:spacing w:line="400" w:lineRule="exact"/>
              <w:rPr>
                <w:sz w:val="26"/>
                <w:szCs w:val="26"/>
              </w:rPr>
            </w:pPr>
            <w:r w:rsidRPr="00D01E86">
              <w:rPr>
                <w:sz w:val="26"/>
                <w:szCs w:val="26"/>
                <w:lang w:val="vi-VN"/>
              </w:rPr>
              <w:t> </w:t>
            </w:r>
          </w:p>
        </w:tc>
        <w:tc>
          <w:tcPr>
            <w:tcW w:w="78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4EA2E92" w14:textId="77777777" w:rsidR="00E9354F" w:rsidRPr="00D01E86" w:rsidRDefault="00E9354F" w:rsidP="00672FDD">
            <w:pPr>
              <w:spacing w:line="400" w:lineRule="exact"/>
              <w:rPr>
                <w:sz w:val="26"/>
                <w:szCs w:val="26"/>
              </w:rPr>
            </w:pPr>
            <w:r w:rsidRPr="00D01E86">
              <w:rPr>
                <w:sz w:val="26"/>
                <w:szCs w:val="26"/>
                <w:lang w:val="vi-VN"/>
              </w:rPr>
              <w:t> </w:t>
            </w:r>
          </w:p>
        </w:tc>
      </w:tr>
    </w:tbl>
    <w:p w14:paraId="0463C990" w14:textId="77777777" w:rsidR="00E9354F" w:rsidRPr="00D01E86" w:rsidRDefault="00E9354F" w:rsidP="00E9354F">
      <w:pPr>
        <w:spacing w:line="400" w:lineRule="exact"/>
        <w:ind w:left="-284"/>
        <w:contextualSpacing/>
        <w:rPr>
          <w:rFonts w:eastAsia="Calibri"/>
          <w:b/>
          <w:iCs/>
          <w:sz w:val="26"/>
          <w:szCs w:val="26"/>
          <w:lang w:val="fr-FR"/>
        </w:rPr>
      </w:pPr>
    </w:p>
    <w:p w14:paraId="03385615" w14:textId="77777777" w:rsidR="00E9354F" w:rsidRPr="00D01E86" w:rsidRDefault="00E9354F" w:rsidP="00E9354F">
      <w:pPr>
        <w:spacing w:line="400" w:lineRule="exact"/>
        <w:ind w:left="-284"/>
        <w:contextualSpacing/>
        <w:rPr>
          <w:rFonts w:eastAsia="Calibri"/>
          <w:b/>
          <w:iCs/>
          <w:sz w:val="26"/>
          <w:szCs w:val="26"/>
          <w:lang w:val="fr-FR"/>
        </w:rPr>
      </w:pPr>
      <w:r w:rsidRPr="00D01E86">
        <w:rPr>
          <w:rFonts w:eastAsia="Calibri"/>
          <w:b/>
          <w:iCs/>
          <w:sz w:val="26"/>
          <w:szCs w:val="26"/>
          <w:lang w:val="fr-FR"/>
        </w:rPr>
        <w:t xml:space="preserve">4. Tình hình </w:t>
      </w:r>
      <w:r w:rsidRPr="00D01E86">
        <w:rPr>
          <w:b/>
          <w:bCs/>
          <w:sz w:val="26"/>
          <w:szCs w:val="26"/>
          <w:lang w:val="fr-FR"/>
        </w:rPr>
        <w:t>đăng</w:t>
      </w:r>
      <w:r w:rsidRPr="00D01E86">
        <w:rPr>
          <w:rFonts w:eastAsia="Calibri"/>
          <w:b/>
          <w:iCs/>
          <w:sz w:val="26"/>
          <w:szCs w:val="26"/>
          <w:lang w:val="fr-FR"/>
        </w:rPr>
        <w:t xml:space="preserve"> ký lưu hành tại Việt Nam :</w:t>
      </w:r>
    </w:p>
    <w:tbl>
      <w:tblPr>
        <w:tblStyle w:val="TableGrid2"/>
        <w:tblW w:w="9614" w:type="dxa"/>
        <w:tblInd w:w="-162" w:type="dxa"/>
        <w:tblLook w:val="04A0" w:firstRow="1" w:lastRow="0" w:firstColumn="1" w:lastColumn="0" w:noHBand="0" w:noVBand="1"/>
      </w:tblPr>
      <w:tblGrid>
        <w:gridCol w:w="1511"/>
        <w:gridCol w:w="1749"/>
        <w:gridCol w:w="1920"/>
        <w:gridCol w:w="2067"/>
        <w:gridCol w:w="2367"/>
      </w:tblGrid>
      <w:tr w:rsidR="00E6796B" w:rsidRPr="00723BF7" w14:paraId="2A39E960" w14:textId="77777777" w:rsidTr="00672FDD">
        <w:trPr>
          <w:trHeight w:val="901"/>
        </w:trPr>
        <w:tc>
          <w:tcPr>
            <w:tcW w:w="1511" w:type="dxa"/>
          </w:tcPr>
          <w:p w14:paraId="234B2305" w14:textId="77777777" w:rsidR="00E9354F" w:rsidRPr="00D01E86" w:rsidRDefault="00E9354F" w:rsidP="00672FDD">
            <w:pPr>
              <w:jc w:val="both"/>
              <w:rPr>
                <w:rFonts w:eastAsia="Calibri"/>
                <w:b/>
                <w:iCs/>
                <w:sz w:val="26"/>
                <w:szCs w:val="26"/>
                <w:lang w:val="fr-FR"/>
              </w:rPr>
            </w:pPr>
            <w:r w:rsidRPr="00D01E86">
              <w:rPr>
                <w:rFonts w:eastAsia="Calibri"/>
                <w:b/>
                <w:iCs/>
                <w:sz w:val="26"/>
                <w:szCs w:val="26"/>
                <w:lang w:val="fr-FR"/>
              </w:rPr>
              <w:t>STT</w:t>
            </w:r>
          </w:p>
        </w:tc>
        <w:tc>
          <w:tcPr>
            <w:tcW w:w="1749" w:type="dxa"/>
          </w:tcPr>
          <w:p w14:paraId="148B43EC" w14:textId="77777777" w:rsidR="00E9354F" w:rsidRPr="00D01E86" w:rsidRDefault="00E9354F" w:rsidP="00672FDD">
            <w:pPr>
              <w:jc w:val="both"/>
              <w:rPr>
                <w:rFonts w:eastAsia="Calibri"/>
                <w:b/>
                <w:iCs/>
                <w:sz w:val="26"/>
                <w:szCs w:val="26"/>
                <w:lang w:val="fr-FR"/>
              </w:rPr>
            </w:pPr>
            <w:r w:rsidRPr="00D01E86">
              <w:rPr>
                <w:rFonts w:eastAsia="Calibri"/>
                <w:b/>
                <w:iCs/>
                <w:sz w:val="26"/>
                <w:szCs w:val="26"/>
                <w:lang w:val="fr-FR"/>
              </w:rPr>
              <w:t>Lần cấp GĐKLH</w:t>
            </w:r>
          </w:p>
        </w:tc>
        <w:tc>
          <w:tcPr>
            <w:tcW w:w="1920" w:type="dxa"/>
          </w:tcPr>
          <w:p w14:paraId="3DB97BB1" w14:textId="77777777" w:rsidR="00E9354F" w:rsidRPr="00D01E86" w:rsidRDefault="00E9354F" w:rsidP="00672FDD">
            <w:pPr>
              <w:jc w:val="both"/>
              <w:rPr>
                <w:rFonts w:eastAsia="Calibri"/>
                <w:b/>
                <w:iCs/>
                <w:sz w:val="26"/>
                <w:szCs w:val="26"/>
                <w:lang w:val="fr-FR"/>
              </w:rPr>
            </w:pPr>
            <w:r w:rsidRPr="00D01E86">
              <w:rPr>
                <w:rFonts w:eastAsia="Calibri"/>
                <w:b/>
                <w:iCs/>
                <w:sz w:val="26"/>
                <w:szCs w:val="26"/>
                <w:lang w:val="fr-FR"/>
              </w:rPr>
              <w:t>Ngày cấp</w:t>
            </w:r>
          </w:p>
        </w:tc>
        <w:tc>
          <w:tcPr>
            <w:tcW w:w="2067" w:type="dxa"/>
          </w:tcPr>
          <w:p w14:paraId="0FCB0FAB" w14:textId="77777777" w:rsidR="00E9354F" w:rsidRPr="00D01E86" w:rsidRDefault="00E9354F" w:rsidP="00672FDD">
            <w:pPr>
              <w:jc w:val="both"/>
              <w:rPr>
                <w:rFonts w:eastAsia="Calibri"/>
                <w:b/>
                <w:iCs/>
                <w:sz w:val="26"/>
                <w:szCs w:val="26"/>
                <w:lang w:val="fr-FR"/>
              </w:rPr>
            </w:pPr>
            <w:r w:rsidRPr="00D01E86">
              <w:rPr>
                <w:rFonts w:eastAsia="Calibri"/>
                <w:b/>
                <w:iCs/>
                <w:sz w:val="26"/>
                <w:szCs w:val="26"/>
                <w:lang w:val="fr-FR"/>
              </w:rPr>
              <w:t>Số Quyết định</w:t>
            </w:r>
          </w:p>
        </w:tc>
        <w:tc>
          <w:tcPr>
            <w:tcW w:w="2367" w:type="dxa"/>
          </w:tcPr>
          <w:p w14:paraId="7C24C8D7" w14:textId="77777777" w:rsidR="00E9354F" w:rsidRPr="00D01E86" w:rsidRDefault="00E9354F" w:rsidP="00672FDD">
            <w:pPr>
              <w:jc w:val="both"/>
              <w:rPr>
                <w:rFonts w:eastAsia="Calibri"/>
                <w:b/>
                <w:iCs/>
                <w:sz w:val="26"/>
                <w:szCs w:val="26"/>
                <w:lang w:val="fr-FR"/>
              </w:rPr>
            </w:pPr>
            <w:r w:rsidRPr="00D01E86">
              <w:rPr>
                <w:rFonts w:eastAsia="Calibri"/>
                <w:b/>
                <w:iCs/>
                <w:sz w:val="26"/>
                <w:szCs w:val="26"/>
                <w:lang w:val="fr-FR"/>
              </w:rPr>
              <w:t>Ghi chú</w:t>
            </w:r>
          </w:p>
        </w:tc>
      </w:tr>
      <w:tr w:rsidR="00E6796B" w:rsidRPr="00723BF7" w14:paraId="7B93F2A5" w14:textId="77777777" w:rsidTr="00672FDD">
        <w:trPr>
          <w:trHeight w:val="577"/>
        </w:trPr>
        <w:tc>
          <w:tcPr>
            <w:tcW w:w="1511" w:type="dxa"/>
          </w:tcPr>
          <w:p w14:paraId="0ABAD8BA" w14:textId="77777777" w:rsidR="00E9354F" w:rsidRPr="00D01E86" w:rsidRDefault="00E9354F" w:rsidP="00672FDD">
            <w:pPr>
              <w:jc w:val="both"/>
              <w:rPr>
                <w:rFonts w:eastAsia="Calibri"/>
                <w:iCs/>
                <w:sz w:val="26"/>
                <w:szCs w:val="26"/>
                <w:lang w:val="fr-FR"/>
              </w:rPr>
            </w:pPr>
            <w:r w:rsidRPr="00D01E86">
              <w:rPr>
                <w:rFonts w:eastAsia="Calibri"/>
                <w:iCs/>
                <w:sz w:val="26"/>
                <w:szCs w:val="26"/>
                <w:lang w:val="fr-FR"/>
              </w:rPr>
              <w:t xml:space="preserve">1. </w:t>
            </w:r>
          </w:p>
        </w:tc>
        <w:tc>
          <w:tcPr>
            <w:tcW w:w="1749" w:type="dxa"/>
          </w:tcPr>
          <w:p w14:paraId="3D190AAC" w14:textId="77777777" w:rsidR="00E9354F" w:rsidRPr="00D01E86" w:rsidRDefault="00E9354F" w:rsidP="00672FDD">
            <w:pPr>
              <w:jc w:val="both"/>
              <w:rPr>
                <w:rFonts w:eastAsia="Calibri"/>
                <w:iCs/>
                <w:sz w:val="26"/>
                <w:szCs w:val="26"/>
                <w:lang w:val="fr-FR"/>
              </w:rPr>
            </w:pPr>
            <w:r w:rsidRPr="00D01E86">
              <w:rPr>
                <w:rFonts w:eastAsia="Calibri"/>
                <w:iCs/>
                <w:sz w:val="26"/>
                <w:szCs w:val="26"/>
                <w:lang w:val="fr-FR"/>
              </w:rPr>
              <w:t>Lần đầu</w:t>
            </w:r>
          </w:p>
        </w:tc>
        <w:tc>
          <w:tcPr>
            <w:tcW w:w="1920" w:type="dxa"/>
          </w:tcPr>
          <w:p w14:paraId="04BB3DAF" w14:textId="77777777" w:rsidR="00E9354F" w:rsidRPr="00D01E86" w:rsidRDefault="00E9354F" w:rsidP="00672FDD">
            <w:pPr>
              <w:jc w:val="both"/>
              <w:rPr>
                <w:rFonts w:eastAsia="Calibri"/>
                <w:b/>
                <w:iCs/>
                <w:sz w:val="26"/>
                <w:szCs w:val="26"/>
                <w:lang w:val="fr-FR"/>
              </w:rPr>
            </w:pPr>
          </w:p>
        </w:tc>
        <w:tc>
          <w:tcPr>
            <w:tcW w:w="2067" w:type="dxa"/>
          </w:tcPr>
          <w:p w14:paraId="1E3A03D8" w14:textId="77777777" w:rsidR="00E9354F" w:rsidRPr="00D01E86" w:rsidRDefault="00E9354F" w:rsidP="00672FDD">
            <w:pPr>
              <w:jc w:val="both"/>
              <w:rPr>
                <w:rFonts w:eastAsia="Calibri"/>
                <w:b/>
                <w:iCs/>
                <w:sz w:val="26"/>
                <w:szCs w:val="26"/>
                <w:lang w:val="fr-FR"/>
              </w:rPr>
            </w:pPr>
          </w:p>
        </w:tc>
        <w:tc>
          <w:tcPr>
            <w:tcW w:w="2367" w:type="dxa"/>
          </w:tcPr>
          <w:p w14:paraId="32B241D2" w14:textId="77777777" w:rsidR="00E9354F" w:rsidRPr="00D01E86" w:rsidRDefault="00E9354F" w:rsidP="00672FDD">
            <w:pPr>
              <w:jc w:val="both"/>
              <w:rPr>
                <w:rFonts w:eastAsia="Calibri"/>
                <w:b/>
                <w:iCs/>
                <w:sz w:val="26"/>
                <w:szCs w:val="26"/>
                <w:lang w:val="fr-FR"/>
              </w:rPr>
            </w:pPr>
          </w:p>
        </w:tc>
      </w:tr>
      <w:tr w:rsidR="00E6796B" w:rsidRPr="00723BF7" w14:paraId="1A71A14D" w14:textId="77777777" w:rsidTr="00672FDD">
        <w:trPr>
          <w:trHeight w:val="565"/>
        </w:trPr>
        <w:tc>
          <w:tcPr>
            <w:tcW w:w="1511" w:type="dxa"/>
          </w:tcPr>
          <w:p w14:paraId="75D0B094" w14:textId="77777777" w:rsidR="00E9354F" w:rsidRPr="00D01E86" w:rsidRDefault="00E9354F" w:rsidP="00672FDD">
            <w:pPr>
              <w:jc w:val="both"/>
              <w:rPr>
                <w:rFonts w:eastAsia="Calibri"/>
                <w:iCs/>
                <w:sz w:val="26"/>
                <w:szCs w:val="26"/>
                <w:lang w:val="fr-FR"/>
              </w:rPr>
            </w:pPr>
            <w:r w:rsidRPr="00D01E86">
              <w:rPr>
                <w:rFonts w:eastAsia="Calibri"/>
                <w:iCs/>
                <w:sz w:val="26"/>
                <w:szCs w:val="26"/>
                <w:lang w:val="fr-FR"/>
              </w:rPr>
              <w:t>2</w:t>
            </w:r>
          </w:p>
        </w:tc>
        <w:tc>
          <w:tcPr>
            <w:tcW w:w="1749" w:type="dxa"/>
          </w:tcPr>
          <w:p w14:paraId="62131BB8" w14:textId="77777777" w:rsidR="00E9354F" w:rsidRPr="00D01E86" w:rsidRDefault="00E9354F" w:rsidP="00672FDD">
            <w:pPr>
              <w:jc w:val="both"/>
              <w:rPr>
                <w:rFonts w:eastAsia="Calibri"/>
                <w:iCs/>
                <w:sz w:val="26"/>
                <w:szCs w:val="26"/>
                <w:lang w:val="fr-FR"/>
              </w:rPr>
            </w:pPr>
            <w:r w:rsidRPr="00D01E86">
              <w:rPr>
                <w:rFonts w:eastAsia="Calibri"/>
                <w:iCs/>
                <w:sz w:val="26"/>
                <w:szCs w:val="26"/>
                <w:lang w:val="fr-FR"/>
              </w:rPr>
              <w:t>Gia hạn lần 1</w:t>
            </w:r>
          </w:p>
        </w:tc>
        <w:tc>
          <w:tcPr>
            <w:tcW w:w="1920" w:type="dxa"/>
          </w:tcPr>
          <w:p w14:paraId="121B48B9" w14:textId="77777777" w:rsidR="00E9354F" w:rsidRPr="00D01E86" w:rsidRDefault="00E9354F" w:rsidP="00672FDD">
            <w:pPr>
              <w:jc w:val="both"/>
              <w:rPr>
                <w:rFonts w:eastAsia="Calibri"/>
                <w:b/>
                <w:iCs/>
                <w:sz w:val="26"/>
                <w:szCs w:val="26"/>
                <w:lang w:val="fr-FR"/>
              </w:rPr>
            </w:pPr>
          </w:p>
        </w:tc>
        <w:tc>
          <w:tcPr>
            <w:tcW w:w="2067" w:type="dxa"/>
          </w:tcPr>
          <w:p w14:paraId="3BC1A3BE" w14:textId="77777777" w:rsidR="00E9354F" w:rsidRPr="00D01E86" w:rsidRDefault="00E9354F" w:rsidP="00672FDD">
            <w:pPr>
              <w:jc w:val="both"/>
              <w:rPr>
                <w:rFonts w:eastAsia="Calibri"/>
                <w:b/>
                <w:iCs/>
                <w:sz w:val="26"/>
                <w:szCs w:val="26"/>
                <w:lang w:val="fr-FR"/>
              </w:rPr>
            </w:pPr>
          </w:p>
        </w:tc>
        <w:tc>
          <w:tcPr>
            <w:tcW w:w="2367" w:type="dxa"/>
          </w:tcPr>
          <w:p w14:paraId="0EB39541" w14:textId="77777777" w:rsidR="00E9354F" w:rsidRPr="00D01E86" w:rsidRDefault="00E9354F" w:rsidP="00672FDD">
            <w:pPr>
              <w:jc w:val="both"/>
              <w:rPr>
                <w:rFonts w:eastAsia="Calibri"/>
                <w:b/>
                <w:iCs/>
                <w:sz w:val="26"/>
                <w:szCs w:val="26"/>
                <w:lang w:val="fr-FR"/>
              </w:rPr>
            </w:pPr>
          </w:p>
        </w:tc>
      </w:tr>
      <w:tr w:rsidR="00E6796B" w:rsidRPr="00723BF7" w14:paraId="5B045BD8" w14:textId="77777777" w:rsidTr="00672FDD">
        <w:trPr>
          <w:trHeight w:val="577"/>
        </w:trPr>
        <w:tc>
          <w:tcPr>
            <w:tcW w:w="1511" w:type="dxa"/>
          </w:tcPr>
          <w:p w14:paraId="1445D3C7" w14:textId="77777777" w:rsidR="00E9354F" w:rsidRPr="00D01E86" w:rsidRDefault="00E9354F" w:rsidP="00672FDD">
            <w:pPr>
              <w:jc w:val="both"/>
              <w:rPr>
                <w:rFonts w:eastAsia="Calibri"/>
                <w:iCs/>
                <w:sz w:val="26"/>
                <w:szCs w:val="26"/>
                <w:lang w:val="fr-FR"/>
              </w:rPr>
            </w:pPr>
            <w:r w:rsidRPr="00D01E86">
              <w:rPr>
                <w:rFonts w:eastAsia="Calibri"/>
                <w:iCs/>
                <w:sz w:val="26"/>
                <w:szCs w:val="26"/>
                <w:lang w:val="fr-FR"/>
              </w:rPr>
              <w:t>3</w:t>
            </w:r>
          </w:p>
        </w:tc>
        <w:tc>
          <w:tcPr>
            <w:tcW w:w="1749" w:type="dxa"/>
          </w:tcPr>
          <w:p w14:paraId="55DA33BC" w14:textId="77777777" w:rsidR="00E9354F" w:rsidRPr="00D01E86" w:rsidRDefault="00E9354F" w:rsidP="00672FDD">
            <w:pPr>
              <w:jc w:val="both"/>
              <w:rPr>
                <w:rFonts w:eastAsia="Calibri"/>
                <w:iCs/>
                <w:sz w:val="26"/>
                <w:szCs w:val="26"/>
                <w:lang w:val="fr-FR"/>
              </w:rPr>
            </w:pPr>
            <w:r w:rsidRPr="00D01E86">
              <w:rPr>
                <w:rFonts w:eastAsia="Calibri"/>
                <w:iCs/>
                <w:sz w:val="26"/>
                <w:szCs w:val="26"/>
                <w:lang w:val="fr-FR"/>
              </w:rPr>
              <w:t>Gia hạn lần 2</w:t>
            </w:r>
          </w:p>
        </w:tc>
        <w:tc>
          <w:tcPr>
            <w:tcW w:w="1920" w:type="dxa"/>
          </w:tcPr>
          <w:p w14:paraId="2EFFA736" w14:textId="77777777" w:rsidR="00E9354F" w:rsidRPr="00D01E86" w:rsidRDefault="00E9354F" w:rsidP="00672FDD">
            <w:pPr>
              <w:jc w:val="both"/>
              <w:rPr>
                <w:rFonts w:eastAsia="Calibri"/>
                <w:b/>
                <w:iCs/>
                <w:sz w:val="26"/>
                <w:szCs w:val="26"/>
                <w:lang w:val="fr-FR"/>
              </w:rPr>
            </w:pPr>
          </w:p>
        </w:tc>
        <w:tc>
          <w:tcPr>
            <w:tcW w:w="2067" w:type="dxa"/>
          </w:tcPr>
          <w:p w14:paraId="20BE9C62" w14:textId="77777777" w:rsidR="00E9354F" w:rsidRPr="00D01E86" w:rsidRDefault="00E9354F" w:rsidP="00672FDD">
            <w:pPr>
              <w:jc w:val="both"/>
              <w:rPr>
                <w:rFonts w:eastAsia="Calibri"/>
                <w:b/>
                <w:iCs/>
                <w:sz w:val="26"/>
                <w:szCs w:val="26"/>
                <w:lang w:val="fr-FR"/>
              </w:rPr>
            </w:pPr>
          </w:p>
        </w:tc>
        <w:tc>
          <w:tcPr>
            <w:tcW w:w="2367" w:type="dxa"/>
          </w:tcPr>
          <w:p w14:paraId="4B82264E" w14:textId="77777777" w:rsidR="00E9354F" w:rsidRPr="00D01E86" w:rsidRDefault="00E9354F" w:rsidP="00672FDD">
            <w:pPr>
              <w:jc w:val="both"/>
              <w:rPr>
                <w:rFonts w:eastAsia="Calibri"/>
                <w:b/>
                <w:iCs/>
                <w:sz w:val="26"/>
                <w:szCs w:val="26"/>
                <w:lang w:val="fr-FR"/>
              </w:rPr>
            </w:pPr>
          </w:p>
        </w:tc>
      </w:tr>
      <w:tr w:rsidR="00E6796B" w:rsidRPr="00723BF7" w14:paraId="513DFC35" w14:textId="77777777" w:rsidTr="00672FDD">
        <w:trPr>
          <w:trHeight w:val="577"/>
        </w:trPr>
        <w:tc>
          <w:tcPr>
            <w:tcW w:w="1511" w:type="dxa"/>
          </w:tcPr>
          <w:p w14:paraId="514461AF" w14:textId="77777777" w:rsidR="00E9354F" w:rsidRPr="00D01E86" w:rsidRDefault="00E9354F" w:rsidP="00672FDD">
            <w:pPr>
              <w:jc w:val="both"/>
              <w:rPr>
                <w:rFonts w:eastAsia="Calibri"/>
                <w:iCs/>
                <w:sz w:val="26"/>
                <w:szCs w:val="26"/>
                <w:lang w:val="fr-FR"/>
              </w:rPr>
            </w:pPr>
          </w:p>
        </w:tc>
        <w:tc>
          <w:tcPr>
            <w:tcW w:w="1749" w:type="dxa"/>
          </w:tcPr>
          <w:p w14:paraId="476445D9" w14:textId="77777777" w:rsidR="00E9354F" w:rsidRPr="00D01E86" w:rsidRDefault="00E9354F" w:rsidP="00672FDD">
            <w:pPr>
              <w:jc w:val="both"/>
              <w:rPr>
                <w:rFonts w:eastAsia="Calibri"/>
                <w:iCs/>
                <w:sz w:val="26"/>
                <w:szCs w:val="26"/>
                <w:lang w:val="fr-FR"/>
              </w:rPr>
            </w:pPr>
            <w:r w:rsidRPr="00D01E86">
              <w:rPr>
                <w:rFonts w:eastAsia="Calibri"/>
                <w:iCs/>
                <w:sz w:val="26"/>
                <w:szCs w:val="26"/>
                <w:lang w:val="fr-FR"/>
              </w:rPr>
              <w:t>…</w:t>
            </w:r>
          </w:p>
        </w:tc>
        <w:tc>
          <w:tcPr>
            <w:tcW w:w="1920" w:type="dxa"/>
          </w:tcPr>
          <w:p w14:paraId="6CD8766A" w14:textId="77777777" w:rsidR="00E9354F" w:rsidRPr="00D01E86" w:rsidRDefault="00E9354F" w:rsidP="00672FDD">
            <w:pPr>
              <w:jc w:val="both"/>
              <w:rPr>
                <w:rFonts w:eastAsia="Calibri"/>
                <w:b/>
                <w:iCs/>
                <w:sz w:val="26"/>
                <w:szCs w:val="26"/>
                <w:lang w:val="fr-FR"/>
              </w:rPr>
            </w:pPr>
          </w:p>
        </w:tc>
        <w:tc>
          <w:tcPr>
            <w:tcW w:w="2067" w:type="dxa"/>
          </w:tcPr>
          <w:p w14:paraId="47439F84" w14:textId="77777777" w:rsidR="00E9354F" w:rsidRPr="00D01E86" w:rsidRDefault="00E9354F" w:rsidP="00672FDD">
            <w:pPr>
              <w:jc w:val="both"/>
              <w:rPr>
                <w:rFonts w:eastAsia="Calibri"/>
                <w:b/>
                <w:iCs/>
                <w:sz w:val="26"/>
                <w:szCs w:val="26"/>
                <w:lang w:val="fr-FR"/>
              </w:rPr>
            </w:pPr>
          </w:p>
        </w:tc>
        <w:tc>
          <w:tcPr>
            <w:tcW w:w="2367" w:type="dxa"/>
          </w:tcPr>
          <w:p w14:paraId="084B7116" w14:textId="77777777" w:rsidR="00E9354F" w:rsidRPr="00D01E86" w:rsidRDefault="00E9354F" w:rsidP="00672FDD">
            <w:pPr>
              <w:jc w:val="both"/>
              <w:rPr>
                <w:rFonts w:eastAsia="Calibri"/>
                <w:b/>
                <w:iCs/>
                <w:sz w:val="26"/>
                <w:szCs w:val="26"/>
                <w:lang w:val="fr-FR"/>
              </w:rPr>
            </w:pPr>
          </w:p>
        </w:tc>
      </w:tr>
    </w:tbl>
    <w:p w14:paraId="52016554" w14:textId="77777777" w:rsidR="00E9354F" w:rsidRPr="00D01E86" w:rsidRDefault="00E9354F" w:rsidP="00E9354F">
      <w:pPr>
        <w:spacing w:line="400" w:lineRule="exact"/>
        <w:rPr>
          <w:b/>
          <w:bCs/>
          <w:sz w:val="26"/>
          <w:szCs w:val="26"/>
        </w:rPr>
      </w:pPr>
      <w:r w:rsidRPr="00D01E86">
        <w:rPr>
          <w:b/>
          <w:bCs/>
          <w:sz w:val="26"/>
          <w:szCs w:val="26"/>
        </w:rPr>
        <w:t>5</w:t>
      </w:r>
      <w:r w:rsidRPr="00D01E86">
        <w:rPr>
          <w:b/>
          <w:bCs/>
          <w:sz w:val="26"/>
          <w:szCs w:val="26"/>
          <w:lang w:val="vi-VN"/>
        </w:rPr>
        <w:t xml:space="preserve">. </w:t>
      </w:r>
      <w:r w:rsidRPr="00D01E86">
        <w:rPr>
          <w:b/>
          <w:bCs/>
          <w:sz w:val="26"/>
          <w:szCs w:val="26"/>
        </w:rPr>
        <w:t>Thay đổi, bổ sung trong thời gian giấy đăng ký lưu hành còn hiệu lực:</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417"/>
        <w:gridCol w:w="1730"/>
        <w:gridCol w:w="2693"/>
        <w:gridCol w:w="2977"/>
      </w:tblGrid>
      <w:tr w:rsidR="00E6796B" w:rsidRPr="00723BF7" w14:paraId="7F4E7325" w14:textId="77777777" w:rsidTr="00672FDD">
        <w:tc>
          <w:tcPr>
            <w:tcW w:w="710" w:type="dxa"/>
            <w:shd w:val="clear" w:color="auto" w:fill="auto"/>
          </w:tcPr>
          <w:p w14:paraId="1A992CD2" w14:textId="77777777" w:rsidR="00E9354F" w:rsidRPr="00D01E86" w:rsidRDefault="00E9354F" w:rsidP="00672FDD">
            <w:pPr>
              <w:spacing w:line="276" w:lineRule="auto"/>
              <w:jc w:val="center"/>
              <w:rPr>
                <w:rFonts w:eastAsia="Calibri"/>
                <w:b/>
                <w:sz w:val="26"/>
                <w:szCs w:val="26"/>
              </w:rPr>
            </w:pPr>
            <w:r w:rsidRPr="00D01E86">
              <w:rPr>
                <w:rFonts w:eastAsia="Calibri"/>
                <w:b/>
                <w:sz w:val="26"/>
                <w:szCs w:val="26"/>
              </w:rPr>
              <w:t>STT</w:t>
            </w:r>
          </w:p>
        </w:tc>
        <w:tc>
          <w:tcPr>
            <w:tcW w:w="1417" w:type="dxa"/>
            <w:shd w:val="clear" w:color="auto" w:fill="auto"/>
          </w:tcPr>
          <w:p w14:paraId="01593DF3" w14:textId="77777777" w:rsidR="00E9354F" w:rsidRPr="00D01E86" w:rsidRDefault="00E9354F" w:rsidP="00672FDD">
            <w:pPr>
              <w:spacing w:line="276" w:lineRule="auto"/>
              <w:jc w:val="center"/>
              <w:rPr>
                <w:rFonts w:eastAsia="Calibri"/>
                <w:b/>
                <w:sz w:val="26"/>
                <w:szCs w:val="26"/>
              </w:rPr>
            </w:pPr>
            <w:r w:rsidRPr="00D01E86">
              <w:rPr>
                <w:rFonts w:eastAsia="Calibri"/>
                <w:b/>
                <w:sz w:val="26"/>
                <w:szCs w:val="26"/>
              </w:rPr>
              <w:t>Thay đổi, bổ sung đã nộp</w:t>
            </w:r>
          </w:p>
        </w:tc>
        <w:tc>
          <w:tcPr>
            <w:tcW w:w="1730" w:type="dxa"/>
            <w:shd w:val="clear" w:color="auto" w:fill="auto"/>
          </w:tcPr>
          <w:p w14:paraId="57AA3598" w14:textId="77777777" w:rsidR="00E9354F" w:rsidRPr="00D01E86" w:rsidRDefault="00E9354F" w:rsidP="00672FDD">
            <w:pPr>
              <w:spacing w:line="276" w:lineRule="auto"/>
              <w:jc w:val="center"/>
              <w:rPr>
                <w:rFonts w:eastAsia="Calibri"/>
                <w:b/>
                <w:sz w:val="26"/>
                <w:szCs w:val="26"/>
              </w:rPr>
            </w:pPr>
            <w:r w:rsidRPr="00D01E86">
              <w:rPr>
                <w:rFonts w:eastAsia="Calibri"/>
                <w:b/>
                <w:sz w:val="26"/>
                <w:szCs w:val="26"/>
              </w:rPr>
              <w:t>Chi tiết các nội dung thay đổi</w:t>
            </w:r>
          </w:p>
        </w:tc>
        <w:tc>
          <w:tcPr>
            <w:tcW w:w="2693" w:type="dxa"/>
            <w:shd w:val="clear" w:color="auto" w:fill="auto"/>
          </w:tcPr>
          <w:p w14:paraId="37D6E967" w14:textId="77777777" w:rsidR="00E9354F" w:rsidRPr="00D01E86" w:rsidRDefault="00E9354F" w:rsidP="00672FDD">
            <w:pPr>
              <w:spacing w:line="276" w:lineRule="auto"/>
              <w:jc w:val="center"/>
              <w:rPr>
                <w:rFonts w:eastAsia="Calibri"/>
                <w:b/>
                <w:sz w:val="26"/>
                <w:szCs w:val="26"/>
              </w:rPr>
            </w:pPr>
            <w:r w:rsidRPr="00D01E86">
              <w:rPr>
                <w:rFonts w:eastAsia="Calibri"/>
                <w:b/>
                <w:sz w:val="26"/>
                <w:szCs w:val="26"/>
              </w:rPr>
              <w:t>Có công văn phê duyệt (</w:t>
            </w:r>
            <w:r w:rsidRPr="00D01E86">
              <w:rPr>
                <w:b/>
                <w:i/>
                <w:sz w:val="26"/>
                <w:szCs w:val="26"/>
                <w:lang w:val="sv-SE"/>
              </w:rPr>
              <w:t>ghi rõ Số Công văn và ngày được phê duyệt và kèm bản sao công văn cho phép thay đổi, bổ sung)</w:t>
            </w:r>
          </w:p>
        </w:tc>
        <w:tc>
          <w:tcPr>
            <w:tcW w:w="2977" w:type="dxa"/>
            <w:shd w:val="clear" w:color="auto" w:fill="auto"/>
          </w:tcPr>
          <w:p w14:paraId="4AC4E9E9" w14:textId="77777777" w:rsidR="00E9354F" w:rsidRPr="00D01E86" w:rsidRDefault="00E9354F" w:rsidP="00672FDD">
            <w:pPr>
              <w:spacing w:line="276" w:lineRule="auto"/>
              <w:jc w:val="center"/>
              <w:rPr>
                <w:rFonts w:eastAsia="Calibri"/>
                <w:b/>
                <w:sz w:val="26"/>
                <w:szCs w:val="26"/>
              </w:rPr>
            </w:pPr>
            <w:r w:rsidRPr="00D01E86">
              <w:rPr>
                <w:rFonts w:eastAsia="Calibri"/>
                <w:b/>
                <w:sz w:val="26"/>
                <w:szCs w:val="26"/>
              </w:rPr>
              <w:t xml:space="preserve">Chưa có công văn phê duyệt </w:t>
            </w:r>
            <w:r w:rsidRPr="00D01E86">
              <w:rPr>
                <w:rFonts w:eastAsia="Calibri"/>
                <w:b/>
                <w:i/>
                <w:sz w:val="26"/>
                <w:szCs w:val="26"/>
              </w:rPr>
              <w:t>(ghi rõ Số tiếp nhận và ngày tiếp nhận)</w:t>
            </w:r>
          </w:p>
        </w:tc>
      </w:tr>
      <w:tr w:rsidR="00E6796B" w:rsidRPr="00723BF7" w14:paraId="7D03D0AA" w14:textId="77777777" w:rsidTr="00672FDD">
        <w:tc>
          <w:tcPr>
            <w:tcW w:w="710" w:type="dxa"/>
            <w:shd w:val="clear" w:color="auto" w:fill="auto"/>
          </w:tcPr>
          <w:p w14:paraId="7FA45B08" w14:textId="77777777" w:rsidR="00E9354F" w:rsidRPr="00D01E86" w:rsidRDefault="00E9354F" w:rsidP="00672FDD">
            <w:pPr>
              <w:spacing w:line="276" w:lineRule="auto"/>
              <w:jc w:val="both"/>
              <w:rPr>
                <w:rFonts w:eastAsia="Calibri"/>
                <w:sz w:val="26"/>
                <w:szCs w:val="26"/>
              </w:rPr>
            </w:pPr>
          </w:p>
        </w:tc>
        <w:tc>
          <w:tcPr>
            <w:tcW w:w="1417" w:type="dxa"/>
            <w:shd w:val="clear" w:color="auto" w:fill="auto"/>
          </w:tcPr>
          <w:p w14:paraId="5F454734" w14:textId="77777777" w:rsidR="00E9354F" w:rsidRPr="00D01E86" w:rsidRDefault="00E9354F" w:rsidP="00672FDD">
            <w:pPr>
              <w:spacing w:line="276" w:lineRule="auto"/>
              <w:jc w:val="both"/>
              <w:rPr>
                <w:rFonts w:eastAsia="Calibri"/>
                <w:sz w:val="26"/>
                <w:szCs w:val="26"/>
              </w:rPr>
            </w:pPr>
          </w:p>
        </w:tc>
        <w:tc>
          <w:tcPr>
            <w:tcW w:w="1730" w:type="dxa"/>
            <w:shd w:val="clear" w:color="auto" w:fill="auto"/>
          </w:tcPr>
          <w:p w14:paraId="7FC9751F" w14:textId="77777777" w:rsidR="00E9354F" w:rsidRPr="00D01E86" w:rsidRDefault="00E9354F" w:rsidP="00672FDD">
            <w:pPr>
              <w:spacing w:line="276" w:lineRule="auto"/>
              <w:jc w:val="both"/>
              <w:rPr>
                <w:rFonts w:eastAsia="Calibri"/>
                <w:sz w:val="26"/>
                <w:szCs w:val="26"/>
              </w:rPr>
            </w:pPr>
          </w:p>
        </w:tc>
        <w:tc>
          <w:tcPr>
            <w:tcW w:w="2693" w:type="dxa"/>
            <w:shd w:val="clear" w:color="auto" w:fill="auto"/>
          </w:tcPr>
          <w:p w14:paraId="6E9F214B" w14:textId="77777777" w:rsidR="00E9354F" w:rsidRPr="00D01E86" w:rsidRDefault="00E9354F" w:rsidP="00672FDD">
            <w:pPr>
              <w:spacing w:line="276" w:lineRule="auto"/>
              <w:jc w:val="both"/>
              <w:rPr>
                <w:rFonts w:eastAsia="Calibri"/>
                <w:sz w:val="26"/>
                <w:szCs w:val="26"/>
              </w:rPr>
            </w:pPr>
          </w:p>
        </w:tc>
        <w:tc>
          <w:tcPr>
            <w:tcW w:w="2977" w:type="dxa"/>
            <w:shd w:val="clear" w:color="auto" w:fill="auto"/>
          </w:tcPr>
          <w:p w14:paraId="69CD1DF9" w14:textId="77777777" w:rsidR="00E9354F" w:rsidRPr="00D01E86" w:rsidRDefault="00E9354F" w:rsidP="00672FDD">
            <w:pPr>
              <w:spacing w:line="276" w:lineRule="auto"/>
              <w:jc w:val="both"/>
              <w:rPr>
                <w:rFonts w:eastAsia="Calibri"/>
                <w:sz w:val="26"/>
                <w:szCs w:val="26"/>
              </w:rPr>
            </w:pPr>
          </w:p>
        </w:tc>
      </w:tr>
    </w:tbl>
    <w:p w14:paraId="16690997" w14:textId="77777777" w:rsidR="00E9354F" w:rsidRPr="00D01E86" w:rsidRDefault="00E9354F" w:rsidP="00E9354F">
      <w:pPr>
        <w:spacing w:line="400" w:lineRule="exact"/>
        <w:rPr>
          <w:b/>
          <w:bCs/>
          <w:sz w:val="26"/>
          <w:szCs w:val="26"/>
        </w:rPr>
      </w:pPr>
      <w:r w:rsidRPr="00D01E86">
        <w:rPr>
          <w:b/>
          <w:bCs/>
          <w:sz w:val="26"/>
          <w:szCs w:val="26"/>
        </w:rPr>
        <w:t>III. Báo cáo trong quá trình lưu hành</w:t>
      </w:r>
      <w:r w:rsidRPr="00D01E86">
        <w:rPr>
          <w:sz w:val="26"/>
          <w:szCs w:val="26"/>
          <w:lang w:val="pt-BR"/>
        </w:rPr>
        <w:t xml:space="preserve">                     </w:t>
      </w:r>
    </w:p>
    <w:p w14:paraId="56A194D6" w14:textId="77777777" w:rsidR="00E9354F" w:rsidRPr="00D01E86" w:rsidRDefault="00E9354F" w:rsidP="000B3B8C">
      <w:pPr>
        <w:pStyle w:val="ListParagraph"/>
        <w:numPr>
          <w:ilvl w:val="0"/>
          <w:numId w:val="5"/>
        </w:numPr>
        <w:tabs>
          <w:tab w:val="left" w:pos="851"/>
          <w:tab w:val="left" w:pos="8288"/>
        </w:tabs>
        <w:spacing w:line="400" w:lineRule="exact"/>
        <w:rPr>
          <w:sz w:val="26"/>
          <w:szCs w:val="26"/>
          <w:lang w:val="nl-NL"/>
        </w:rPr>
      </w:pPr>
      <w:r w:rsidRPr="00D01E86">
        <w:rPr>
          <w:sz w:val="26"/>
          <w:szCs w:val="26"/>
          <w:lang w:val="nl-NL"/>
        </w:rPr>
        <w:t>Báo cáo tình hình chất lượng vị thuốc cổ truyền trong thời gian lưu hành:</w:t>
      </w:r>
    </w:p>
    <w:tbl>
      <w:tblPr>
        <w:tblStyle w:val="TableGrid"/>
        <w:tblW w:w="8879" w:type="dxa"/>
        <w:tblLook w:val="04A0" w:firstRow="1" w:lastRow="0" w:firstColumn="1" w:lastColumn="0" w:noHBand="0" w:noVBand="1"/>
      </w:tblPr>
      <w:tblGrid>
        <w:gridCol w:w="756"/>
        <w:gridCol w:w="1507"/>
        <w:gridCol w:w="1419"/>
        <w:gridCol w:w="1417"/>
        <w:gridCol w:w="1135"/>
        <w:gridCol w:w="2645"/>
      </w:tblGrid>
      <w:tr w:rsidR="00E6796B" w:rsidRPr="00723BF7" w14:paraId="26D30F03" w14:textId="77777777" w:rsidTr="00672FDD">
        <w:tc>
          <w:tcPr>
            <w:tcW w:w="756" w:type="dxa"/>
            <w:vAlign w:val="center"/>
          </w:tcPr>
          <w:p w14:paraId="0FD7AB50" w14:textId="77777777" w:rsidR="00E9354F" w:rsidRPr="00D01E86" w:rsidRDefault="00E9354F" w:rsidP="00672FDD">
            <w:pPr>
              <w:jc w:val="center"/>
              <w:rPr>
                <w:rFonts w:eastAsia="Calibri"/>
                <w:b/>
                <w:bCs/>
                <w:spacing w:val="3"/>
                <w:sz w:val="26"/>
                <w:szCs w:val="26"/>
                <w:shd w:val="clear" w:color="auto" w:fill="FFFFFF"/>
                <w:lang w:val="sv-SE"/>
              </w:rPr>
            </w:pPr>
            <w:r w:rsidRPr="00D01E86">
              <w:rPr>
                <w:rFonts w:eastAsia="Calibri"/>
                <w:b/>
                <w:bCs/>
                <w:spacing w:val="3"/>
                <w:sz w:val="26"/>
                <w:szCs w:val="26"/>
                <w:shd w:val="clear" w:color="auto" w:fill="FFFFFF"/>
                <w:lang w:val="sv-SE"/>
              </w:rPr>
              <w:t>STT</w:t>
            </w:r>
          </w:p>
        </w:tc>
        <w:tc>
          <w:tcPr>
            <w:tcW w:w="1507" w:type="dxa"/>
            <w:vAlign w:val="center"/>
          </w:tcPr>
          <w:p w14:paraId="5FD3E02C" w14:textId="77777777" w:rsidR="00E9354F" w:rsidRPr="00D01E86" w:rsidRDefault="00E9354F" w:rsidP="00672FDD">
            <w:pPr>
              <w:jc w:val="center"/>
              <w:rPr>
                <w:rFonts w:eastAsia="Calibri"/>
                <w:b/>
                <w:bCs/>
                <w:spacing w:val="3"/>
                <w:sz w:val="26"/>
                <w:szCs w:val="26"/>
                <w:shd w:val="clear" w:color="auto" w:fill="FFFFFF"/>
                <w:lang w:val="sv-SE"/>
              </w:rPr>
            </w:pPr>
            <w:r w:rsidRPr="00D01E86">
              <w:rPr>
                <w:rFonts w:eastAsia="Calibri"/>
                <w:b/>
                <w:bCs/>
                <w:spacing w:val="3"/>
                <w:sz w:val="26"/>
                <w:szCs w:val="26"/>
                <w:shd w:val="clear" w:color="auto" w:fill="FFFFFF"/>
                <w:lang w:val="sv-SE"/>
              </w:rPr>
              <w:t>Số Quyết định thu hồi</w:t>
            </w:r>
          </w:p>
        </w:tc>
        <w:tc>
          <w:tcPr>
            <w:tcW w:w="1419" w:type="dxa"/>
            <w:vAlign w:val="center"/>
          </w:tcPr>
          <w:p w14:paraId="5E4BD618" w14:textId="77777777" w:rsidR="00E9354F" w:rsidRPr="00D01E86" w:rsidRDefault="00E9354F" w:rsidP="00672FDD">
            <w:pPr>
              <w:jc w:val="center"/>
              <w:rPr>
                <w:rFonts w:eastAsia="Calibri"/>
                <w:b/>
                <w:bCs/>
                <w:spacing w:val="3"/>
                <w:sz w:val="26"/>
                <w:szCs w:val="26"/>
                <w:shd w:val="clear" w:color="auto" w:fill="FFFFFF"/>
                <w:lang w:val="sv-SE"/>
              </w:rPr>
            </w:pPr>
            <w:r w:rsidRPr="00D01E86">
              <w:rPr>
                <w:rFonts w:eastAsia="Calibri"/>
                <w:b/>
                <w:bCs/>
                <w:spacing w:val="3"/>
                <w:sz w:val="26"/>
                <w:szCs w:val="26"/>
                <w:shd w:val="clear" w:color="auto" w:fill="FFFFFF"/>
                <w:lang w:val="sv-SE"/>
              </w:rPr>
              <w:t>Số lô vị thuốc cổ truyền bị thu hồi</w:t>
            </w:r>
          </w:p>
        </w:tc>
        <w:tc>
          <w:tcPr>
            <w:tcW w:w="1417" w:type="dxa"/>
            <w:vAlign w:val="center"/>
          </w:tcPr>
          <w:p w14:paraId="1E6135F4" w14:textId="77777777" w:rsidR="00E9354F" w:rsidRPr="00D01E86" w:rsidRDefault="00E9354F" w:rsidP="00672FDD">
            <w:pPr>
              <w:jc w:val="center"/>
              <w:rPr>
                <w:rFonts w:eastAsia="Calibri"/>
                <w:b/>
                <w:bCs/>
                <w:spacing w:val="3"/>
                <w:sz w:val="26"/>
                <w:szCs w:val="26"/>
                <w:shd w:val="clear" w:color="auto" w:fill="FFFFFF"/>
                <w:lang w:val="sv-SE"/>
              </w:rPr>
            </w:pPr>
            <w:r w:rsidRPr="00D01E86">
              <w:rPr>
                <w:rFonts w:eastAsia="Calibri"/>
                <w:b/>
                <w:bCs/>
                <w:spacing w:val="3"/>
                <w:sz w:val="26"/>
                <w:szCs w:val="26"/>
                <w:shd w:val="clear" w:color="auto" w:fill="FFFFFF"/>
                <w:lang w:val="sv-SE"/>
              </w:rPr>
              <w:t>Số lượng vị thuốc cổ truyền đã thu hồi</w:t>
            </w:r>
          </w:p>
        </w:tc>
        <w:tc>
          <w:tcPr>
            <w:tcW w:w="1135" w:type="dxa"/>
            <w:vAlign w:val="center"/>
          </w:tcPr>
          <w:p w14:paraId="125FA650" w14:textId="77777777" w:rsidR="00E9354F" w:rsidRPr="00D01E86" w:rsidRDefault="00E9354F" w:rsidP="00672FDD">
            <w:pPr>
              <w:jc w:val="center"/>
              <w:rPr>
                <w:rFonts w:eastAsia="Calibri"/>
                <w:b/>
                <w:bCs/>
                <w:spacing w:val="3"/>
                <w:sz w:val="26"/>
                <w:szCs w:val="26"/>
                <w:shd w:val="clear" w:color="auto" w:fill="FFFFFF"/>
                <w:lang w:val="sv-SE"/>
              </w:rPr>
            </w:pPr>
            <w:r w:rsidRPr="00D01E86">
              <w:rPr>
                <w:rFonts w:eastAsia="Calibri"/>
                <w:b/>
                <w:bCs/>
                <w:spacing w:val="3"/>
                <w:sz w:val="26"/>
                <w:szCs w:val="26"/>
                <w:shd w:val="clear" w:color="auto" w:fill="FFFFFF"/>
                <w:lang w:val="sv-SE"/>
              </w:rPr>
              <w:t>Mức độ vi phạm</w:t>
            </w:r>
          </w:p>
        </w:tc>
        <w:tc>
          <w:tcPr>
            <w:tcW w:w="2645" w:type="dxa"/>
            <w:vAlign w:val="center"/>
          </w:tcPr>
          <w:p w14:paraId="7A7C0847" w14:textId="77777777" w:rsidR="00E9354F" w:rsidRPr="00D01E86" w:rsidRDefault="00E9354F" w:rsidP="00672FDD">
            <w:pPr>
              <w:jc w:val="center"/>
              <w:rPr>
                <w:rFonts w:eastAsia="Calibri"/>
                <w:b/>
                <w:bCs/>
                <w:spacing w:val="3"/>
                <w:sz w:val="26"/>
                <w:szCs w:val="26"/>
                <w:shd w:val="clear" w:color="auto" w:fill="FFFFFF"/>
                <w:lang w:val="sv-SE"/>
              </w:rPr>
            </w:pPr>
            <w:r w:rsidRPr="00D01E86">
              <w:rPr>
                <w:rFonts w:eastAsia="Calibri"/>
                <w:b/>
                <w:bCs/>
                <w:spacing w:val="3"/>
                <w:sz w:val="26"/>
                <w:szCs w:val="26"/>
                <w:shd w:val="clear" w:color="auto" w:fill="FFFFFF"/>
                <w:lang w:val="sv-SE"/>
              </w:rPr>
              <w:t>Hình thức thu hồi</w:t>
            </w:r>
          </w:p>
          <w:p w14:paraId="035674FF" w14:textId="77777777" w:rsidR="00E9354F" w:rsidRPr="00D01E86" w:rsidRDefault="00E9354F" w:rsidP="00672FDD">
            <w:pPr>
              <w:jc w:val="center"/>
              <w:rPr>
                <w:rFonts w:eastAsia="Calibri"/>
                <w:b/>
                <w:bCs/>
                <w:spacing w:val="3"/>
                <w:sz w:val="26"/>
                <w:szCs w:val="26"/>
                <w:shd w:val="clear" w:color="auto" w:fill="FFFFFF"/>
                <w:lang w:val="sv-SE"/>
              </w:rPr>
            </w:pPr>
            <w:r w:rsidRPr="00D01E86">
              <w:rPr>
                <w:rFonts w:eastAsia="Calibri"/>
                <w:i/>
                <w:iCs/>
                <w:spacing w:val="3"/>
                <w:sz w:val="26"/>
                <w:szCs w:val="26"/>
                <w:shd w:val="clear" w:color="auto" w:fill="FFFFFF"/>
                <w:lang w:val="sv-SE"/>
              </w:rPr>
              <w:t>(tự nguyện/bắt buộc)</w:t>
            </w:r>
          </w:p>
        </w:tc>
      </w:tr>
      <w:tr w:rsidR="00E6796B" w:rsidRPr="00723BF7" w14:paraId="62D763DC" w14:textId="77777777" w:rsidTr="00672FDD">
        <w:tc>
          <w:tcPr>
            <w:tcW w:w="756" w:type="dxa"/>
          </w:tcPr>
          <w:p w14:paraId="09F3BEA9" w14:textId="77777777" w:rsidR="00E9354F" w:rsidRPr="00D01E86" w:rsidRDefault="00E9354F" w:rsidP="00672FDD">
            <w:pPr>
              <w:jc w:val="both"/>
              <w:rPr>
                <w:rFonts w:eastAsia="Calibri"/>
                <w:bCs/>
                <w:spacing w:val="3"/>
                <w:sz w:val="26"/>
                <w:szCs w:val="26"/>
                <w:shd w:val="clear" w:color="auto" w:fill="FFFFFF"/>
                <w:lang w:val="sv-SE"/>
              </w:rPr>
            </w:pPr>
          </w:p>
        </w:tc>
        <w:tc>
          <w:tcPr>
            <w:tcW w:w="1507" w:type="dxa"/>
          </w:tcPr>
          <w:p w14:paraId="66E60154" w14:textId="77777777" w:rsidR="00E9354F" w:rsidRPr="00D01E86" w:rsidRDefault="00E9354F" w:rsidP="00672FDD">
            <w:pPr>
              <w:jc w:val="both"/>
              <w:rPr>
                <w:rFonts w:eastAsia="Calibri"/>
                <w:bCs/>
                <w:spacing w:val="3"/>
                <w:sz w:val="26"/>
                <w:szCs w:val="26"/>
                <w:shd w:val="clear" w:color="auto" w:fill="FFFFFF"/>
                <w:lang w:val="sv-SE"/>
              </w:rPr>
            </w:pPr>
          </w:p>
        </w:tc>
        <w:tc>
          <w:tcPr>
            <w:tcW w:w="1419" w:type="dxa"/>
          </w:tcPr>
          <w:p w14:paraId="20CDEC9A" w14:textId="77777777" w:rsidR="00E9354F" w:rsidRPr="00D01E86" w:rsidRDefault="00E9354F" w:rsidP="00672FDD">
            <w:pPr>
              <w:jc w:val="both"/>
              <w:rPr>
                <w:rFonts w:eastAsia="Calibri"/>
                <w:bCs/>
                <w:spacing w:val="3"/>
                <w:sz w:val="26"/>
                <w:szCs w:val="26"/>
                <w:shd w:val="clear" w:color="auto" w:fill="FFFFFF"/>
                <w:lang w:val="sv-SE"/>
              </w:rPr>
            </w:pPr>
          </w:p>
        </w:tc>
        <w:tc>
          <w:tcPr>
            <w:tcW w:w="1417" w:type="dxa"/>
          </w:tcPr>
          <w:p w14:paraId="16FA97CE" w14:textId="77777777" w:rsidR="00E9354F" w:rsidRPr="00D01E86" w:rsidRDefault="00E9354F" w:rsidP="00672FDD">
            <w:pPr>
              <w:jc w:val="both"/>
              <w:rPr>
                <w:rFonts w:eastAsia="Calibri"/>
                <w:bCs/>
                <w:spacing w:val="3"/>
                <w:sz w:val="26"/>
                <w:szCs w:val="26"/>
                <w:shd w:val="clear" w:color="auto" w:fill="FFFFFF"/>
                <w:lang w:val="sv-SE"/>
              </w:rPr>
            </w:pPr>
          </w:p>
        </w:tc>
        <w:tc>
          <w:tcPr>
            <w:tcW w:w="1135" w:type="dxa"/>
          </w:tcPr>
          <w:p w14:paraId="269E74BB" w14:textId="77777777" w:rsidR="00E9354F" w:rsidRPr="00D01E86" w:rsidRDefault="00E9354F" w:rsidP="00672FDD">
            <w:pPr>
              <w:jc w:val="both"/>
              <w:rPr>
                <w:rFonts w:eastAsia="Calibri"/>
                <w:bCs/>
                <w:spacing w:val="3"/>
                <w:sz w:val="26"/>
                <w:szCs w:val="26"/>
                <w:shd w:val="clear" w:color="auto" w:fill="FFFFFF"/>
                <w:lang w:val="sv-SE"/>
              </w:rPr>
            </w:pPr>
          </w:p>
        </w:tc>
        <w:tc>
          <w:tcPr>
            <w:tcW w:w="2645" w:type="dxa"/>
          </w:tcPr>
          <w:p w14:paraId="27F0FAEF" w14:textId="77777777" w:rsidR="00E9354F" w:rsidRPr="00D01E86" w:rsidRDefault="00E9354F" w:rsidP="00672FDD">
            <w:pPr>
              <w:jc w:val="both"/>
              <w:rPr>
                <w:rFonts w:eastAsia="Calibri"/>
                <w:bCs/>
                <w:spacing w:val="3"/>
                <w:sz w:val="26"/>
                <w:szCs w:val="26"/>
                <w:shd w:val="clear" w:color="auto" w:fill="FFFFFF"/>
                <w:lang w:val="sv-SE"/>
              </w:rPr>
            </w:pPr>
          </w:p>
        </w:tc>
      </w:tr>
      <w:tr w:rsidR="00E6796B" w:rsidRPr="00723BF7" w14:paraId="0412F68C" w14:textId="77777777" w:rsidTr="00672FDD">
        <w:tc>
          <w:tcPr>
            <w:tcW w:w="756" w:type="dxa"/>
          </w:tcPr>
          <w:p w14:paraId="7C1EE23C" w14:textId="77777777" w:rsidR="00E9354F" w:rsidRPr="00D01E86" w:rsidRDefault="00E9354F" w:rsidP="00672FDD">
            <w:pPr>
              <w:jc w:val="both"/>
              <w:rPr>
                <w:rFonts w:eastAsia="Calibri"/>
                <w:bCs/>
                <w:spacing w:val="3"/>
                <w:sz w:val="26"/>
                <w:szCs w:val="26"/>
                <w:shd w:val="clear" w:color="auto" w:fill="FFFFFF"/>
                <w:lang w:val="sv-SE"/>
              </w:rPr>
            </w:pPr>
          </w:p>
        </w:tc>
        <w:tc>
          <w:tcPr>
            <w:tcW w:w="1507" w:type="dxa"/>
          </w:tcPr>
          <w:p w14:paraId="47DA068A" w14:textId="77777777" w:rsidR="00E9354F" w:rsidRPr="00D01E86" w:rsidRDefault="00E9354F" w:rsidP="00672FDD">
            <w:pPr>
              <w:jc w:val="both"/>
              <w:rPr>
                <w:rFonts w:eastAsia="Calibri"/>
                <w:bCs/>
                <w:spacing w:val="3"/>
                <w:sz w:val="26"/>
                <w:szCs w:val="26"/>
                <w:shd w:val="clear" w:color="auto" w:fill="FFFFFF"/>
                <w:lang w:val="sv-SE"/>
              </w:rPr>
            </w:pPr>
          </w:p>
        </w:tc>
        <w:tc>
          <w:tcPr>
            <w:tcW w:w="1419" w:type="dxa"/>
          </w:tcPr>
          <w:p w14:paraId="1239C7F5" w14:textId="77777777" w:rsidR="00E9354F" w:rsidRPr="00D01E86" w:rsidRDefault="00E9354F" w:rsidP="00672FDD">
            <w:pPr>
              <w:jc w:val="both"/>
              <w:rPr>
                <w:rFonts w:eastAsia="Calibri"/>
                <w:bCs/>
                <w:spacing w:val="3"/>
                <w:sz w:val="26"/>
                <w:szCs w:val="26"/>
                <w:shd w:val="clear" w:color="auto" w:fill="FFFFFF"/>
                <w:lang w:val="sv-SE"/>
              </w:rPr>
            </w:pPr>
          </w:p>
        </w:tc>
        <w:tc>
          <w:tcPr>
            <w:tcW w:w="1417" w:type="dxa"/>
          </w:tcPr>
          <w:p w14:paraId="4DB8C417" w14:textId="77777777" w:rsidR="00E9354F" w:rsidRPr="00D01E86" w:rsidRDefault="00E9354F" w:rsidP="00672FDD">
            <w:pPr>
              <w:jc w:val="both"/>
              <w:rPr>
                <w:rFonts w:eastAsia="Calibri"/>
                <w:bCs/>
                <w:spacing w:val="3"/>
                <w:sz w:val="26"/>
                <w:szCs w:val="26"/>
                <w:shd w:val="clear" w:color="auto" w:fill="FFFFFF"/>
                <w:lang w:val="sv-SE"/>
              </w:rPr>
            </w:pPr>
          </w:p>
        </w:tc>
        <w:tc>
          <w:tcPr>
            <w:tcW w:w="1135" w:type="dxa"/>
          </w:tcPr>
          <w:p w14:paraId="44478823" w14:textId="77777777" w:rsidR="00E9354F" w:rsidRPr="00D01E86" w:rsidRDefault="00E9354F" w:rsidP="00672FDD">
            <w:pPr>
              <w:jc w:val="both"/>
              <w:rPr>
                <w:rFonts w:eastAsia="Calibri"/>
                <w:bCs/>
                <w:spacing w:val="3"/>
                <w:sz w:val="26"/>
                <w:szCs w:val="26"/>
                <w:shd w:val="clear" w:color="auto" w:fill="FFFFFF"/>
                <w:lang w:val="sv-SE"/>
              </w:rPr>
            </w:pPr>
          </w:p>
        </w:tc>
        <w:tc>
          <w:tcPr>
            <w:tcW w:w="2645" w:type="dxa"/>
          </w:tcPr>
          <w:p w14:paraId="073E8222" w14:textId="77777777" w:rsidR="00E9354F" w:rsidRPr="00D01E86" w:rsidRDefault="00E9354F" w:rsidP="00672FDD">
            <w:pPr>
              <w:jc w:val="both"/>
              <w:rPr>
                <w:rFonts w:eastAsia="Calibri"/>
                <w:bCs/>
                <w:spacing w:val="3"/>
                <w:sz w:val="26"/>
                <w:szCs w:val="26"/>
                <w:shd w:val="clear" w:color="auto" w:fill="FFFFFF"/>
                <w:lang w:val="sv-SE"/>
              </w:rPr>
            </w:pPr>
          </w:p>
        </w:tc>
      </w:tr>
    </w:tbl>
    <w:p w14:paraId="66890211" w14:textId="77777777" w:rsidR="00E9354F" w:rsidRPr="00D01E86" w:rsidRDefault="00E9354F" w:rsidP="000B3B8C">
      <w:pPr>
        <w:pStyle w:val="ListParagraph"/>
        <w:numPr>
          <w:ilvl w:val="0"/>
          <w:numId w:val="5"/>
        </w:numPr>
        <w:tabs>
          <w:tab w:val="left" w:pos="851"/>
          <w:tab w:val="left" w:pos="8288"/>
        </w:tabs>
        <w:spacing w:line="400" w:lineRule="exact"/>
        <w:rPr>
          <w:i/>
          <w:iCs/>
          <w:sz w:val="26"/>
          <w:szCs w:val="26"/>
          <w:lang w:val="nl-NL"/>
        </w:rPr>
      </w:pPr>
      <w:r w:rsidRPr="00D01E86">
        <w:rPr>
          <w:sz w:val="26"/>
          <w:szCs w:val="26"/>
          <w:lang w:val="nl-NL"/>
        </w:rPr>
        <w:t xml:space="preserve">Số lượng thuốc đã sản xuất, cung ứng trên thị trường </w:t>
      </w:r>
      <w:r w:rsidRPr="00D01E86">
        <w:rPr>
          <w:i/>
          <w:iCs/>
          <w:sz w:val="26"/>
          <w:szCs w:val="26"/>
          <w:lang w:val="nl-NL"/>
        </w:rPr>
        <w:t>(theo năm):</w:t>
      </w:r>
    </w:p>
    <w:tbl>
      <w:tblPr>
        <w:tblStyle w:val="TableGrid"/>
        <w:tblW w:w="9197" w:type="dxa"/>
        <w:tblLook w:val="04A0" w:firstRow="1" w:lastRow="0" w:firstColumn="1" w:lastColumn="0" w:noHBand="0" w:noVBand="1"/>
      </w:tblPr>
      <w:tblGrid>
        <w:gridCol w:w="1100"/>
        <w:gridCol w:w="1594"/>
        <w:gridCol w:w="1670"/>
        <w:gridCol w:w="1670"/>
        <w:gridCol w:w="1540"/>
        <w:gridCol w:w="1623"/>
      </w:tblGrid>
      <w:tr w:rsidR="00E6796B" w:rsidRPr="00723BF7" w14:paraId="36D31C35" w14:textId="77777777" w:rsidTr="00672FDD">
        <w:trPr>
          <w:trHeight w:val="1159"/>
        </w:trPr>
        <w:tc>
          <w:tcPr>
            <w:tcW w:w="1100" w:type="dxa"/>
            <w:vAlign w:val="center"/>
          </w:tcPr>
          <w:p w14:paraId="312142A2" w14:textId="77777777" w:rsidR="00E9354F" w:rsidRPr="00D01E86" w:rsidRDefault="00E9354F" w:rsidP="00672FDD">
            <w:pPr>
              <w:tabs>
                <w:tab w:val="left" w:pos="851"/>
                <w:tab w:val="left" w:pos="8288"/>
              </w:tabs>
              <w:jc w:val="center"/>
              <w:rPr>
                <w:b/>
                <w:sz w:val="26"/>
                <w:szCs w:val="26"/>
                <w:lang w:val="nl-NL"/>
              </w:rPr>
            </w:pPr>
            <w:r w:rsidRPr="00D01E86">
              <w:rPr>
                <w:b/>
                <w:sz w:val="26"/>
                <w:szCs w:val="26"/>
                <w:lang w:val="nl-NL"/>
              </w:rPr>
              <w:t>STT</w:t>
            </w:r>
          </w:p>
        </w:tc>
        <w:tc>
          <w:tcPr>
            <w:tcW w:w="1594" w:type="dxa"/>
            <w:vAlign w:val="center"/>
          </w:tcPr>
          <w:p w14:paraId="64060F60" w14:textId="77777777" w:rsidR="00E9354F" w:rsidRPr="00D01E86" w:rsidRDefault="00E9354F" w:rsidP="00672FDD">
            <w:pPr>
              <w:tabs>
                <w:tab w:val="left" w:pos="851"/>
                <w:tab w:val="left" w:pos="8288"/>
              </w:tabs>
              <w:jc w:val="center"/>
              <w:rPr>
                <w:b/>
                <w:iCs/>
                <w:sz w:val="26"/>
                <w:szCs w:val="26"/>
                <w:lang w:val="nl-NL"/>
              </w:rPr>
            </w:pPr>
            <w:r w:rsidRPr="00D01E86">
              <w:rPr>
                <w:b/>
                <w:iCs/>
                <w:sz w:val="26"/>
                <w:szCs w:val="26"/>
                <w:lang w:val="nl-NL"/>
              </w:rPr>
              <w:t>Số lô</w:t>
            </w:r>
          </w:p>
        </w:tc>
        <w:tc>
          <w:tcPr>
            <w:tcW w:w="1670" w:type="dxa"/>
            <w:vAlign w:val="center"/>
          </w:tcPr>
          <w:p w14:paraId="5788BD80" w14:textId="77777777" w:rsidR="00E9354F" w:rsidRPr="00D01E86" w:rsidRDefault="00E9354F" w:rsidP="00672FDD">
            <w:pPr>
              <w:tabs>
                <w:tab w:val="left" w:pos="851"/>
                <w:tab w:val="left" w:pos="8288"/>
              </w:tabs>
              <w:jc w:val="center"/>
              <w:rPr>
                <w:b/>
                <w:iCs/>
                <w:sz w:val="26"/>
                <w:szCs w:val="26"/>
                <w:lang w:val="nl-NL"/>
              </w:rPr>
            </w:pPr>
            <w:r w:rsidRPr="00D01E86">
              <w:rPr>
                <w:b/>
                <w:iCs/>
                <w:sz w:val="26"/>
                <w:szCs w:val="26"/>
                <w:lang w:val="nl-NL"/>
              </w:rPr>
              <w:t>Số lượng sản xuất</w:t>
            </w:r>
          </w:p>
        </w:tc>
        <w:tc>
          <w:tcPr>
            <w:tcW w:w="1670" w:type="dxa"/>
            <w:vAlign w:val="center"/>
          </w:tcPr>
          <w:p w14:paraId="33DAB95B" w14:textId="77777777" w:rsidR="00E9354F" w:rsidRPr="00D01E86" w:rsidRDefault="00E9354F" w:rsidP="00672FDD">
            <w:pPr>
              <w:tabs>
                <w:tab w:val="left" w:pos="851"/>
                <w:tab w:val="left" w:pos="8288"/>
              </w:tabs>
              <w:jc w:val="center"/>
              <w:rPr>
                <w:b/>
                <w:iCs/>
                <w:sz w:val="26"/>
                <w:szCs w:val="26"/>
                <w:lang w:val="nl-NL"/>
              </w:rPr>
            </w:pPr>
            <w:r w:rsidRPr="00D01E86">
              <w:rPr>
                <w:b/>
                <w:iCs/>
                <w:sz w:val="26"/>
                <w:szCs w:val="26"/>
                <w:lang w:val="nl-NL"/>
              </w:rPr>
              <w:t>Số lượng cung ứng</w:t>
            </w:r>
          </w:p>
        </w:tc>
        <w:tc>
          <w:tcPr>
            <w:tcW w:w="1540" w:type="dxa"/>
          </w:tcPr>
          <w:p w14:paraId="6905BA70" w14:textId="77777777" w:rsidR="00E9354F" w:rsidRPr="00D01E86" w:rsidRDefault="00E9354F" w:rsidP="00672FDD">
            <w:pPr>
              <w:tabs>
                <w:tab w:val="left" w:pos="851"/>
                <w:tab w:val="left" w:pos="8288"/>
              </w:tabs>
              <w:jc w:val="center"/>
              <w:rPr>
                <w:b/>
                <w:iCs/>
                <w:sz w:val="26"/>
                <w:szCs w:val="26"/>
                <w:lang w:val="nl-NL"/>
              </w:rPr>
            </w:pPr>
          </w:p>
          <w:p w14:paraId="1BCE477C" w14:textId="77777777" w:rsidR="00E9354F" w:rsidRPr="00D01E86" w:rsidRDefault="00E9354F" w:rsidP="00672FDD">
            <w:pPr>
              <w:tabs>
                <w:tab w:val="left" w:pos="851"/>
                <w:tab w:val="left" w:pos="8288"/>
              </w:tabs>
              <w:jc w:val="center"/>
              <w:rPr>
                <w:b/>
                <w:iCs/>
                <w:sz w:val="26"/>
                <w:szCs w:val="26"/>
                <w:lang w:val="nl-NL"/>
              </w:rPr>
            </w:pPr>
            <w:r w:rsidRPr="00D01E86">
              <w:rPr>
                <w:b/>
                <w:iCs/>
                <w:sz w:val="26"/>
                <w:szCs w:val="26"/>
                <w:lang w:val="nl-NL"/>
              </w:rPr>
              <w:t>Năm</w:t>
            </w:r>
          </w:p>
        </w:tc>
        <w:tc>
          <w:tcPr>
            <w:tcW w:w="1623" w:type="dxa"/>
            <w:vAlign w:val="center"/>
          </w:tcPr>
          <w:p w14:paraId="53992FFF" w14:textId="77777777" w:rsidR="00E9354F" w:rsidRPr="00D01E86" w:rsidRDefault="00E9354F" w:rsidP="00672FDD">
            <w:pPr>
              <w:tabs>
                <w:tab w:val="left" w:pos="851"/>
                <w:tab w:val="left" w:pos="8288"/>
              </w:tabs>
              <w:jc w:val="center"/>
              <w:rPr>
                <w:b/>
                <w:iCs/>
                <w:sz w:val="26"/>
                <w:szCs w:val="26"/>
                <w:lang w:val="nl-NL"/>
              </w:rPr>
            </w:pPr>
            <w:r w:rsidRPr="00D01E86">
              <w:rPr>
                <w:b/>
                <w:iCs/>
                <w:sz w:val="26"/>
                <w:szCs w:val="26"/>
                <w:lang w:val="nl-NL"/>
              </w:rPr>
              <w:t>Ghi chú</w:t>
            </w:r>
          </w:p>
        </w:tc>
      </w:tr>
      <w:tr w:rsidR="00E6796B" w:rsidRPr="00723BF7" w14:paraId="574716BE" w14:textId="77777777" w:rsidTr="00672FDD">
        <w:trPr>
          <w:trHeight w:val="382"/>
        </w:trPr>
        <w:tc>
          <w:tcPr>
            <w:tcW w:w="1100" w:type="dxa"/>
          </w:tcPr>
          <w:p w14:paraId="5BEDFD89" w14:textId="77777777" w:rsidR="00E9354F" w:rsidRPr="00D01E86" w:rsidRDefault="00E9354F" w:rsidP="00672FDD">
            <w:pPr>
              <w:tabs>
                <w:tab w:val="left" w:pos="851"/>
                <w:tab w:val="left" w:pos="8288"/>
              </w:tabs>
              <w:jc w:val="both"/>
              <w:rPr>
                <w:sz w:val="26"/>
                <w:szCs w:val="26"/>
                <w:lang w:val="nl-NL"/>
              </w:rPr>
            </w:pPr>
          </w:p>
        </w:tc>
        <w:tc>
          <w:tcPr>
            <w:tcW w:w="1594" w:type="dxa"/>
          </w:tcPr>
          <w:p w14:paraId="54245A45" w14:textId="77777777" w:rsidR="00E9354F" w:rsidRPr="00D01E86" w:rsidRDefault="00E9354F" w:rsidP="00672FDD">
            <w:pPr>
              <w:tabs>
                <w:tab w:val="left" w:pos="851"/>
                <w:tab w:val="left" w:pos="8288"/>
              </w:tabs>
              <w:jc w:val="both"/>
              <w:rPr>
                <w:sz w:val="26"/>
                <w:szCs w:val="26"/>
                <w:lang w:val="nl-NL"/>
              </w:rPr>
            </w:pPr>
          </w:p>
        </w:tc>
        <w:tc>
          <w:tcPr>
            <w:tcW w:w="1670" w:type="dxa"/>
          </w:tcPr>
          <w:p w14:paraId="11A7D951" w14:textId="77777777" w:rsidR="00E9354F" w:rsidRPr="00D01E86" w:rsidRDefault="00E9354F" w:rsidP="00672FDD">
            <w:pPr>
              <w:tabs>
                <w:tab w:val="left" w:pos="851"/>
                <w:tab w:val="left" w:pos="8288"/>
              </w:tabs>
              <w:jc w:val="both"/>
              <w:rPr>
                <w:sz w:val="26"/>
                <w:szCs w:val="26"/>
                <w:lang w:val="nl-NL"/>
              </w:rPr>
            </w:pPr>
          </w:p>
        </w:tc>
        <w:tc>
          <w:tcPr>
            <w:tcW w:w="1670" w:type="dxa"/>
          </w:tcPr>
          <w:p w14:paraId="6F48C081" w14:textId="77777777" w:rsidR="00E9354F" w:rsidRPr="00D01E86" w:rsidRDefault="00E9354F" w:rsidP="00672FDD">
            <w:pPr>
              <w:tabs>
                <w:tab w:val="left" w:pos="851"/>
                <w:tab w:val="left" w:pos="8288"/>
              </w:tabs>
              <w:jc w:val="both"/>
              <w:rPr>
                <w:sz w:val="26"/>
                <w:szCs w:val="26"/>
                <w:lang w:val="nl-NL"/>
              </w:rPr>
            </w:pPr>
          </w:p>
        </w:tc>
        <w:tc>
          <w:tcPr>
            <w:tcW w:w="1540" w:type="dxa"/>
          </w:tcPr>
          <w:p w14:paraId="550E0B06" w14:textId="77777777" w:rsidR="00E9354F" w:rsidRPr="00D01E86" w:rsidRDefault="00E9354F" w:rsidP="00672FDD">
            <w:pPr>
              <w:tabs>
                <w:tab w:val="left" w:pos="851"/>
                <w:tab w:val="left" w:pos="8288"/>
              </w:tabs>
              <w:jc w:val="both"/>
              <w:rPr>
                <w:sz w:val="26"/>
                <w:szCs w:val="26"/>
                <w:lang w:val="nl-NL"/>
              </w:rPr>
            </w:pPr>
          </w:p>
        </w:tc>
        <w:tc>
          <w:tcPr>
            <w:tcW w:w="1623" w:type="dxa"/>
          </w:tcPr>
          <w:p w14:paraId="16C9D041" w14:textId="77777777" w:rsidR="00E9354F" w:rsidRPr="00D01E86" w:rsidRDefault="00E9354F" w:rsidP="00672FDD">
            <w:pPr>
              <w:tabs>
                <w:tab w:val="left" w:pos="851"/>
                <w:tab w:val="left" w:pos="8288"/>
              </w:tabs>
              <w:jc w:val="both"/>
              <w:rPr>
                <w:sz w:val="26"/>
                <w:szCs w:val="26"/>
                <w:lang w:val="nl-NL"/>
              </w:rPr>
            </w:pPr>
          </w:p>
        </w:tc>
      </w:tr>
      <w:tr w:rsidR="00E6796B" w:rsidRPr="00723BF7" w14:paraId="634B9411" w14:textId="77777777" w:rsidTr="00672FDD">
        <w:trPr>
          <w:trHeight w:val="382"/>
        </w:trPr>
        <w:tc>
          <w:tcPr>
            <w:tcW w:w="1100" w:type="dxa"/>
          </w:tcPr>
          <w:p w14:paraId="5D405BA7" w14:textId="77777777" w:rsidR="00E9354F" w:rsidRPr="00D01E86" w:rsidRDefault="00E9354F" w:rsidP="00672FDD">
            <w:pPr>
              <w:tabs>
                <w:tab w:val="left" w:pos="851"/>
                <w:tab w:val="left" w:pos="8288"/>
              </w:tabs>
              <w:jc w:val="both"/>
              <w:rPr>
                <w:sz w:val="26"/>
                <w:szCs w:val="26"/>
                <w:lang w:val="nl-NL"/>
              </w:rPr>
            </w:pPr>
          </w:p>
        </w:tc>
        <w:tc>
          <w:tcPr>
            <w:tcW w:w="1594" w:type="dxa"/>
          </w:tcPr>
          <w:p w14:paraId="0908ED56" w14:textId="77777777" w:rsidR="00E9354F" w:rsidRPr="00D01E86" w:rsidRDefault="00E9354F" w:rsidP="00672FDD">
            <w:pPr>
              <w:tabs>
                <w:tab w:val="left" w:pos="851"/>
                <w:tab w:val="left" w:pos="8288"/>
              </w:tabs>
              <w:jc w:val="both"/>
              <w:rPr>
                <w:sz w:val="26"/>
                <w:szCs w:val="26"/>
                <w:lang w:val="nl-NL"/>
              </w:rPr>
            </w:pPr>
          </w:p>
        </w:tc>
        <w:tc>
          <w:tcPr>
            <w:tcW w:w="1670" w:type="dxa"/>
          </w:tcPr>
          <w:p w14:paraId="3685C3A6" w14:textId="77777777" w:rsidR="00E9354F" w:rsidRPr="00D01E86" w:rsidRDefault="00E9354F" w:rsidP="00672FDD">
            <w:pPr>
              <w:tabs>
                <w:tab w:val="left" w:pos="851"/>
                <w:tab w:val="left" w:pos="8288"/>
              </w:tabs>
              <w:jc w:val="both"/>
              <w:rPr>
                <w:sz w:val="26"/>
                <w:szCs w:val="26"/>
                <w:lang w:val="nl-NL"/>
              </w:rPr>
            </w:pPr>
          </w:p>
        </w:tc>
        <w:tc>
          <w:tcPr>
            <w:tcW w:w="1670" w:type="dxa"/>
          </w:tcPr>
          <w:p w14:paraId="44AF951D" w14:textId="77777777" w:rsidR="00E9354F" w:rsidRPr="00D01E86" w:rsidRDefault="00E9354F" w:rsidP="00672FDD">
            <w:pPr>
              <w:tabs>
                <w:tab w:val="left" w:pos="851"/>
                <w:tab w:val="left" w:pos="8288"/>
              </w:tabs>
              <w:jc w:val="both"/>
              <w:rPr>
                <w:sz w:val="26"/>
                <w:szCs w:val="26"/>
                <w:lang w:val="nl-NL"/>
              </w:rPr>
            </w:pPr>
          </w:p>
        </w:tc>
        <w:tc>
          <w:tcPr>
            <w:tcW w:w="1540" w:type="dxa"/>
          </w:tcPr>
          <w:p w14:paraId="1EF86343" w14:textId="77777777" w:rsidR="00E9354F" w:rsidRPr="00D01E86" w:rsidRDefault="00E9354F" w:rsidP="00672FDD">
            <w:pPr>
              <w:tabs>
                <w:tab w:val="left" w:pos="851"/>
                <w:tab w:val="left" w:pos="8288"/>
              </w:tabs>
              <w:jc w:val="both"/>
              <w:rPr>
                <w:sz w:val="26"/>
                <w:szCs w:val="26"/>
                <w:lang w:val="nl-NL"/>
              </w:rPr>
            </w:pPr>
          </w:p>
        </w:tc>
        <w:tc>
          <w:tcPr>
            <w:tcW w:w="1623" w:type="dxa"/>
          </w:tcPr>
          <w:p w14:paraId="3A04C021" w14:textId="77777777" w:rsidR="00E9354F" w:rsidRPr="00D01E86" w:rsidRDefault="00E9354F" w:rsidP="00672FDD">
            <w:pPr>
              <w:tabs>
                <w:tab w:val="left" w:pos="851"/>
                <w:tab w:val="left" w:pos="8288"/>
              </w:tabs>
              <w:jc w:val="both"/>
              <w:rPr>
                <w:sz w:val="26"/>
                <w:szCs w:val="26"/>
                <w:lang w:val="nl-NL"/>
              </w:rPr>
            </w:pPr>
          </w:p>
        </w:tc>
      </w:tr>
    </w:tbl>
    <w:p w14:paraId="657C4776" w14:textId="77777777" w:rsidR="00E9354F" w:rsidRPr="00D01E86" w:rsidRDefault="00E9354F" w:rsidP="00E9354F">
      <w:pPr>
        <w:spacing w:line="400" w:lineRule="exact"/>
        <w:rPr>
          <w:sz w:val="26"/>
          <w:szCs w:val="26"/>
          <w:lang w:val="sv-SE"/>
        </w:rPr>
      </w:pPr>
      <w:r w:rsidRPr="00D01E86">
        <w:rPr>
          <w:b/>
          <w:bCs/>
          <w:sz w:val="26"/>
          <w:szCs w:val="26"/>
          <w:lang w:val="vi-VN"/>
        </w:rPr>
        <w:t>IV. Cam kết của cơ sở đăng ký</w:t>
      </w:r>
    </w:p>
    <w:p w14:paraId="6BCE5A4C" w14:textId="77777777" w:rsidR="00E9354F" w:rsidRPr="00D01E86" w:rsidRDefault="00E9354F" w:rsidP="00E9354F">
      <w:pPr>
        <w:spacing w:line="400" w:lineRule="exact"/>
        <w:rPr>
          <w:sz w:val="26"/>
          <w:szCs w:val="26"/>
          <w:lang w:val="sv-SE"/>
        </w:rPr>
      </w:pPr>
      <w:r w:rsidRPr="00D01E86">
        <w:rPr>
          <w:sz w:val="26"/>
          <w:szCs w:val="26"/>
          <w:lang w:val="vi-VN"/>
        </w:rPr>
        <w:t>Cơ sở đăng ký vị thuốc cổ truyền xin cam kết:</w:t>
      </w:r>
    </w:p>
    <w:p w14:paraId="666B0D0B" w14:textId="77777777" w:rsidR="00E9354F" w:rsidRPr="00D01E86" w:rsidRDefault="00E9354F" w:rsidP="00E9354F">
      <w:pPr>
        <w:spacing w:line="400" w:lineRule="exact"/>
        <w:rPr>
          <w:sz w:val="26"/>
          <w:szCs w:val="26"/>
          <w:lang w:val="sv-SE"/>
        </w:rPr>
      </w:pPr>
      <w:r w:rsidRPr="00D01E86">
        <w:rPr>
          <w:sz w:val="26"/>
          <w:szCs w:val="26"/>
          <w:lang w:val="vi-VN"/>
        </w:rPr>
        <w:t>1. V</w:t>
      </w:r>
      <w:r w:rsidRPr="00D01E86">
        <w:rPr>
          <w:sz w:val="26"/>
          <w:szCs w:val="26"/>
          <w:lang w:val="sv-SE"/>
        </w:rPr>
        <w:t>ị</w:t>
      </w:r>
      <w:r w:rsidRPr="00D01E86">
        <w:rPr>
          <w:sz w:val="26"/>
          <w:szCs w:val="26"/>
          <w:lang w:val="vi-VN"/>
        </w:rPr>
        <w:t xml:space="preserve"> thuốc cổ truyền thực tế có lưu hành trên thị trường.</w:t>
      </w:r>
    </w:p>
    <w:p w14:paraId="33E04D84" w14:textId="77777777" w:rsidR="00E9354F" w:rsidRPr="00D01E86" w:rsidRDefault="00E9354F" w:rsidP="00E9354F">
      <w:pPr>
        <w:spacing w:line="400" w:lineRule="exact"/>
        <w:rPr>
          <w:sz w:val="26"/>
          <w:szCs w:val="26"/>
          <w:lang w:val="sv-SE"/>
        </w:rPr>
      </w:pPr>
      <w:r w:rsidRPr="00D01E86">
        <w:rPr>
          <w:sz w:val="26"/>
          <w:szCs w:val="26"/>
          <w:lang w:val="vi-VN"/>
        </w:rPr>
        <w:t xml:space="preserve">2. Trong quá trình lưu hành, vị thuốc cổ </w:t>
      </w:r>
      <w:r w:rsidRPr="00D01E86">
        <w:rPr>
          <w:sz w:val="26"/>
          <w:szCs w:val="26"/>
          <w:lang w:val="sv-SE"/>
        </w:rPr>
        <w:t>tr</w:t>
      </w:r>
      <w:r w:rsidRPr="00D01E86">
        <w:rPr>
          <w:sz w:val="26"/>
          <w:szCs w:val="26"/>
          <w:lang w:val="vi-VN"/>
        </w:rPr>
        <w:t>uyền không vi phạm các quy định về đăng ký, lưu hành thuốc và các quy định khác của pháp luật.</w:t>
      </w:r>
    </w:p>
    <w:p w14:paraId="3F0A97B8" w14:textId="77777777" w:rsidR="00E9354F" w:rsidRPr="00D01E86" w:rsidRDefault="00E9354F" w:rsidP="00E9354F">
      <w:pPr>
        <w:spacing w:line="400" w:lineRule="exact"/>
        <w:rPr>
          <w:sz w:val="26"/>
          <w:szCs w:val="26"/>
          <w:lang w:val="vi-VN"/>
        </w:rPr>
      </w:pPr>
      <w:r w:rsidRPr="00D01E86">
        <w:rPr>
          <w:sz w:val="26"/>
          <w:szCs w:val="26"/>
          <w:lang w:val="vi-VN"/>
        </w:rPr>
        <w:t xml:space="preserve">3. Đã kiểm tra và xác nhận các nội dung trên là đúng sự thật. Tài liệu nộp kèm theo đúng với các tài liệu đã nộp tại Cục Quản lý Y, Dược cổ truyền. </w:t>
      </w:r>
    </w:p>
    <w:p w14:paraId="146B54B9" w14:textId="77777777" w:rsidR="00E9354F" w:rsidRPr="00D01E86" w:rsidRDefault="00E9354F" w:rsidP="00E9354F">
      <w:pPr>
        <w:spacing w:line="400" w:lineRule="exact"/>
        <w:rPr>
          <w:sz w:val="26"/>
          <w:szCs w:val="26"/>
          <w:lang w:val="vi-VN"/>
        </w:rPr>
      </w:pPr>
      <w:r w:rsidRPr="00D01E86">
        <w:rPr>
          <w:sz w:val="26"/>
          <w:szCs w:val="26"/>
          <w:lang w:val="vi-VN"/>
        </w:rPr>
        <w:t>4. Nếu có sự giả mạo, không đúng sự thật cơ sở đăng ký xin chịu hoàn toàn trách nhiệm và sẽ bị xử phạt theo quy định của pháp luật.</w:t>
      </w:r>
    </w:p>
    <w:p w14:paraId="749DFFBE" w14:textId="77777777" w:rsidR="00E9354F" w:rsidRPr="00D01E86" w:rsidRDefault="00E9354F" w:rsidP="00E9354F">
      <w:pPr>
        <w:spacing w:line="400" w:lineRule="exact"/>
        <w:rPr>
          <w:sz w:val="26"/>
          <w:szCs w:val="26"/>
          <w:lang w:val="vi-VN"/>
        </w:rPr>
      </w:pPr>
      <w:r w:rsidRPr="00D01E86">
        <w:rPr>
          <w:sz w:val="26"/>
          <w:szCs w:val="26"/>
          <w:lang w:val="vi-VN"/>
        </w:rPr>
        <w:t>5. Chịu trách nhiệm hoàn toàn về sở hữu trí tuệ liên quan đến vị thuốc cổ truyền xin đăng ký.</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6796B" w:rsidRPr="00723BF7" w14:paraId="2C767FB9" w14:textId="77777777" w:rsidTr="00672FDD">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6C690140" w14:textId="77777777" w:rsidR="00E9354F" w:rsidRPr="00D01E86" w:rsidRDefault="00E9354F" w:rsidP="00672FDD">
            <w:pPr>
              <w:spacing w:before="120" w:after="120" w:line="400" w:lineRule="exact"/>
              <w:rPr>
                <w:sz w:val="26"/>
                <w:szCs w:val="26"/>
                <w:lang w:val="vi-VN"/>
              </w:rPr>
            </w:pPr>
            <w:r w:rsidRPr="00D01E86">
              <w:rPr>
                <w:sz w:val="26"/>
                <w:szCs w:val="26"/>
                <w:lang w:val="vi-VN"/>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1361DD61" w14:textId="77777777" w:rsidR="00E9354F" w:rsidRPr="00D01E86" w:rsidRDefault="00E9354F" w:rsidP="00672FDD">
            <w:pPr>
              <w:spacing w:before="120" w:after="120" w:line="400" w:lineRule="exact"/>
              <w:jc w:val="center"/>
              <w:rPr>
                <w:sz w:val="26"/>
                <w:szCs w:val="26"/>
                <w:lang w:val="vi-VN"/>
              </w:rPr>
            </w:pPr>
            <w:r w:rsidRPr="00D01E86">
              <w:rPr>
                <w:sz w:val="26"/>
                <w:szCs w:val="26"/>
                <w:lang w:val="vi-VN"/>
              </w:rPr>
              <w:t>Ngày... tháng... năm</w:t>
            </w:r>
            <w:r w:rsidRPr="00D01E86">
              <w:rPr>
                <w:b/>
                <w:bCs/>
                <w:sz w:val="26"/>
                <w:szCs w:val="26"/>
                <w:lang w:val="vi-VN"/>
              </w:rPr>
              <w:br/>
            </w:r>
            <w:r w:rsidRPr="00D01E86">
              <w:rPr>
                <w:b/>
                <w:sz w:val="26"/>
                <w:szCs w:val="26"/>
                <w:lang w:val="pt-BR"/>
              </w:rPr>
              <w:t>Đại diện hợp pháp của</w:t>
            </w:r>
            <w:r w:rsidRPr="00D01E86">
              <w:rPr>
                <w:b/>
                <w:sz w:val="26"/>
                <w:szCs w:val="26"/>
                <w:lang w:val="es-ES"/>
              </w:rPr>
              <w:t xml:space="preserve"> cơ sở đăng ký</w:t>
            </w:r>
            <w:r w:rsidRPr="00D01E86">
              <w:rPr>
                <w:b/>
                <w:bCs/>
                <w:sz w:val="26"/>
                <w:szCs w:val="26"/>
                <w:lang w:val="vi-VN"/>
              </w:rPr>
              <w:br/>
            </w:r>
            <w:r w:rsidRPr="00D01E86">
              <w:rPr>
                <w:i/>
                <w:iCs/>
                <w:sz w:val="26"/>
                <w:szCs w:val="26"/>
                <w:lang w:val="vi-VN"/>
              </w:rPr>
              <w:t>(Ký trực tiếp, ghi rõ họ tên, đóng dấu)</w:t>
            </w:r>
          </w:p>
        </w:tc>
      </w:tr>
    </w:tbl>
    <w:p w14:paraId="590E997F" w14:textId="77777777" w:rsidR="00E9354F" w:rsidRPr="00D01E86" w:rsidRDefault="00E9354F" w:rsidP="00E9354F">
      <w:pPr>
        <w:spacing w:before="120" w:after="120" w:line="400" w:lineRule="exact"/>
        <w:rPr>
          <w:sz w:val="26"/>
          <w:szCs w:val="26"/>
          <w:lang w:val="vi-VN"/>
        </w:rPr>
      </w:pPr>
      <w:r w:rsidRPr="00D01E86">
        <w:rPr>
          <w:sz w:val="26"/>
          <w:szCs w:val="26"/>
          <w:lang w:val="vi-VN"/>
        </w:rPr>
        <w:t>__________________________</w:t>
      </w:r>
    </w:p>
    <w:p w14:paraId="20238D4E" w14:textId="77777777" w:rsidR="00E9354F" w:rsidRPr="00D01E86" w:rsidRDefault="00E9354F" w:rsidP="00E9354F">
      <w:pPr>
        <w:spacing w:before="120" w:after="120" w:line="360" w:lineRule="exact"/>
        <w:rPr>
          <w:sz w:val="26"/>
          <w:szCs w:val="26"/>
          <w:lang w:val="vi-VN"/>
        </w:rPr>
      </w:pPr>
      <w:r w:rsidRPr="00D01E86">
        <w:rPr>
          <w:sz w:val="26"/>
          <w:szCs w:val="26"/>
          <w:vertAlign w:val="superscript"/>
          <w:lang w:val="vi-VN"/>
        </w:rPr>
        <w:t>1</w:t>
      </w:r>
      <w:r w:rsidRPr="00D01E86">
        <w:rPr>
          <w:sz w:val="26"/>
          <w:szCs w:val="26"/>
          <w:lang w:val="vi-VN"/>
        </w:rPr>
        <w:t xml:space="preserve"> </w:t>
      </w:r>
      <w:r w:rsidRPr="00D01E86">
        <w:rPr>
          <w:i/>
          <w:iCs/>
          <w:sz w:val="26"/>
          <w:szCs w:val="26"/>
          <w:lang w:val="vi-VN"/>
        </w:rPr>
        <w:t>Nhà sản xuất cuối cùng chịu trách nhiệm xuất lô sản phẩm. Trường hợp cơ sở sản xuất là cơ sở đăng ký thì không cần phải điền thông tin.</w:t>
      </w:r>
    </w:p>
    <w:p w14:paraId="0EF0BFF5" w14:textId="77777777" w:rsidR="00E9354F" w:rsidRPr="00D01E86" w:rsidRDefault="00E9354F" w:rsidP="00E9354F">
      <w:pPr>
        <w:spacing w:before="120" w:after="120" w:line="360" w:lineRule="exact"/>
        <w:rPr>
          <w:sz w:val="26"/>
          <w:szCs w:val="26"/>
          <w:lang w:val="vi-VN"/>
        </w:rPr>
      </w:pPr>
      <w:r w:rsidRPr="00D01E86">
        <w:rPr>
          <w:sz w:val="26"/>
          <w:szCs w:val="26"/>
          <w:vertAlign w:val="superscript"/>
          <w:lang w:val="vi-VN"/>
        </w:rPr>
        <w:t>2</w:t>
      </w:r>
      <w:r w:rsidRPr="00D01E86">
        <w:rPr>
          <w:sz w:val="26"/>
          <w:szCs w:val="26"/>
          <w:lang w:val="vi-VN"/>
        </w:rPr>
        <w:t xml:space="preserve"> </w:t>
      </w:r>
      <w:r w:rsidRPr="00D01E86">
        <w:rPr>
          <w:i/>
          <w:iCs/>
          <w:sz w:val="26"/>
          <w:szCs w:val="26"/>
          <w:lang w:val="vi-VN"/>
        </w:rPr>
        <w:t>Ghi rõ công đoạn bào chế, “hợp đồng tổ chức nghiên cứu”, nhượng quyền, ...</w:t>
      </w:r>
    </w:p>
    <w:p w14:paraId="4500CC95" w14:textId="77777777" w:rsidR="00E9354F" w:rsidRPr="00D01E86" w:rsidRDefault="00E9354F" w:rsidP="00E9354F">
      <w:pPr>
        <w:spacing w:before="120" w:after="120" w:line="360" w:lineRule="exact"/>
        <w:rPr>
          <w:sz w:val="26"/>
          <w:szCs w:val="26"/>
          <w:lang w:val="vi-VN"/>
        </w:rPr>
      </w:pPr>
      <w:r w:rsidRPr="00D01E86">
        <w:rPr>
          <w:sz w:val="26"/>
          <w:szCs w:val="26"/>
          <w:vertAlign w:val="superscript"/>
          <w:lang w:val="vi-VN"/>
        </w:rPr>
        <w:t>3</w:t>
      </w:r>
      <w:r w:rsidRPr="00D01E86">
        <w:rPr>
          <w:sz w:val="26"/>
          <w:szCs w:val="26"/>
          <w:lang w:val="vi-VN"/>
        </w:rPr>
        <w:t xml:space="preserve"> </w:t>
      </w:r>
      <w:r w:rsidRPr="00D01E86">
        <w:rPr>
          <w:i/>
          <w:iCs/>
          <w:sz w:val="26"/>
          <w:szCs w:val="26"/>
          <w:lang w:val="vi-VN"/>
        </w:rPr>
        <w:t>Nếu là tiêu chuẩn Dược điển, đề nghị ghi rõ theo phiên bản nào</w:t>
      </w:r>
    </w:p>
    <w:p w14:paraId="4AB53AE8" w14:textId="77777777" w:rsidR="00CA2F75" w:rsidRPr="00D01E86" w:rsidRDefault="00A252CB" w:rsidP="00CA2F75">
      <w:pPr>
        <w:spacing w:after="200" w:line="276" w:lineRule="auto"/>
        <w:rPr>
          <w:sz w:val="26"/>
          <w:szCs w:val="26"/>
        </w:rPr>
      </w:pPr>
      <w:r w:rsidRPr="00D01E86">
        <w:rPr>
          <w:sz w:val="26"/>
          <w:szCs w:val="26"/>
        </w:rPr>
        <w:br w:type="page"/>
      </w:r>
      <w:bookmarkStart w:id="7" w:name="dieu_1_5"/>
    </w:p>
    <w:p w14:paraId="25A1BAC3" w14:textId="77777777" w:rsidR="00CA2F75" w:rsidRPr="00D01E86" w:rsidRDefault="00CA2F75" w:rsidP="00CA2F75">
      <w:pPr>
        <w:spacing w:before="120" w:after="120" w:line="400" w:lineRule="exact"/>
        <w:ind w:left="-284"/>
        <w:contextualSpacing/>
        <w:jc w:val="right"/>
        <w:rPr>
          <w:b/>
          <w:bCs/>
          <w:sz w:val="26"/>
          <w:szCs w:val="26"/>
          <w:lang w:val="nl-NL"/>
        </w:rPr>
      </w:pPr>
      <w:r w:rsidRPr="00D01E86">
        <w:rPr>
          <w:b/>
          <w:bCs/>
          <w:sz w:val="26"/>
          <w:szCs w:val="26"/>
          <w:lang w:val="nl-NL"/>
        </w:rPr>
        <w:lastRenderedPageBreak/>
        <w:t>BM 04C</w:t>
      </w:r>
      <w:r w:rsidRPr="00D01E86">
        <w:rPr>
          <w:rStyle w:val="FootnoteReference"/>
          <w:b/>
          <w:bCs/>
          <w:sz w:val="26"/>
          <w:szCs w:val="26"/>
          <w:lang w:val="nl-NL"/>
        </w:rPr>
        <w:footnoteReference w:id="3"/>
      </w:r>
    </w:p>
    <w:p w14:paraId="48869492" w14:textId="77777777" w:rsidR="00CA2F75" w:rsidRPr="00D01E86" w:rsidRDefault="00CA2F75" w:rsidP="00CA2F75">
      <w:pPr>
        <w:spacing w:before="120" w:after="120" w:line="400" w:lineRule="exact"/>
        <w:ind w:left="-284"/>
        <w:contextualSpacing/>
        <w:jc w:val="center"/>
        <w:rPr>
          <w:b/>
          <w:bCs/>
          <w:sz w:val="26"/>
          <w:szCs w:val="26"/>
          <w:lang w:val="nl-NL"/>
        </w:rPr>
      </w:pPr>
      <w:r w:rsidRPr="00D01E86">
        <w:rPr>
          <w:b/>
          <w:bCs/>
          <w:sz w:val="26"/>
          <w:szCs w:val="26"/>
          <w:lang w:val="nl-NL"/>
        </w:rPr>
        <w:t>ĐƠN ĐỀ NGHỊ GIA HẠN GIẤY ĐĂNG KÝ DƯỢC LIỆU</w:t>
      </w:r>
    </w:p>
    <w:p w14:paraId="6DFE74AF" w14:textId="77777777" w:rsidR="00CA2F75" w:rsidRPr="00D01E86" w:rsidRDefault="00CA2F75" w:rsidP="00CA2F75">
      <w:pPr>
        <w:spacing w:before="120" w:after="120" w:line="400" w:lineRule="exact"/>
        <w:ind w:left="-284"/>
        <w:contextualSpacing/>
        <w:jc w:val="center"/>
        <w:rPr>
          <w:b/>
          <w:bCs/>
          <w:sz w:val="26"/>
          <w:szCs w:val="26"/>
          <w:lang w:val="nl-NL"/>
        </w:rPr>
      </w:pPr>
    </w:p>
    <w:p w14:paraId="55CF60FF" w14:textId="77777777" w:rsidR="00CA2F75" w:rsidRPr="00D01E86" w:rsidRDefault="00CA2F75" w:rsidP="00CA2F75">
      <w:pPr>
        <w:spacing w:before="120" w:after="120" w:line="400" w:lineRule="exact"/>
        <w:ind w:left="-284"/>
        <w:contextualSpacing/>
        <w:rPr>
          <w:sz w:val="26"/>
          <w:szCs w:val="26"/>
          <w:lang w:val="nl-NL"/>
        </w:rPr>
      </w:pPr>
      <w:r w:rsidRPr="00D01E86">
        <w:rPr>
          <w:b/>
          <w:bCs/>
          <w:sz w:val="26"/>
          <w:szCs w:val="26"/>
          <w:lang w:val="nl-NL"/>
        </w:rPr>
        <w:t>I. Thông tin về cơ sở đăng ký và cơ sở sản xuất</w:t>
      </w:r>
    </w:p>
    <w:p w14:paraId="0FC9078F" w14:textId="77777777" w:rsidR="00CA2F75" w:rsidRPr="00D01E86" w:rsidRDefault="00CA2F75" w:rsidP="00CA2F75">
      <w:pPr>
        <w:spacing w:before="120" w:after="120" w:line="400" w:lineRule="exact"/>
        <w:ind w:left="-284"/>
        <w:contextualSpacing/>
        <w:rPr>
          <w:sz w:val="26"/>
          <w:szCs w:val="26"/>
          <w:lang w:val="nl-NL"/>
        </w:rPr>
      </w:pPr>
      <w:r w:rsidRPr="00D01E86">
        <w:rPr>
          <w:b/>
          <w:bCs/>
          <w:sz w:val="26"/>
          <w:szCs w:val="26"/>
          <w:lang w:val="nl-NL"/>
        </w:rPr>
        <w:t>1. Cơ sở đăng ký (cơ sở sở hữu giấy đăng ký lưu hành)</w:t>
      </w:r>
    </w:p>
    <w:p w14:paraId="2E33A229" w14:textId="77777777" w:rsidR="00CA2F75" w:rsidRPr="00D01E86" w:rsidRDefault="00CA2F75" w:rsidP="00CA2F75">
      <w:pPr>
        <w:spacing w:before="120" w:after="120" w:line="400" w:lineRule="exact"/>
        <w:ind w:left="-284"/>
        <w:contextualSpacing/>
        <w:rPr>
          <w:sz w:val="26"/>
          <w:szCs w:val="26"/>
          <w:lang w:val="nl-NL"/>
        </w:rPr>
      </w:pPr>
      <w:r w:rsidRPr="00D01E86">
        <w:rPr>
          <w:sz w:val="26"/>
          <w:szCs w:val="26"/>
          <w:lang w:val="nl-NL"/>
        </w:rPr>
        <w:t>1.1. Tên cơ sở đăng ký:</w:t>
      </w:r>
    </w:p>
    <w:p w14:paraId="0DE0D4FE" w14:textId="77777777" w:rsidR="00CA2F75" w:rsidRPr="00D01E86" w:rsidRDefault="00CA2F75" w:rsidP="00CA2F75">
      <w:pPr>
        <w:spacing w:before="120" w:after="120" w:line="400" w:lineRule="exact"/>
        <w:ind w:left="-284"/>
        <w:contextualSpacing/>
        <w:rPr>
          <w:sz w:val="26"/>
          <w:szCs w:val="26"/>
          <w:lang w:val="pt-BR"/>
        </w:rPr>
      </w:pPr>
      <w:r w:rsidRPr="00D01E86">
        <w:rPr>
          <w:sz w:val="26"/>
          <w:szCs w:val="26"/>
          <w:lang w:val="pt-BR"/>
        </w:rPr>
        <w:t xml:space="preserve">1.2. Địa chỉ:                                                     Website </w:t>
      </w:r>
      <w:r w:rsidRPr="00D01E86">
        <w:rPr>
          <w:i/>
          <w:iCs/>
          <w:sz w:val="26"/>
          <w:szCs w:val="26"/>
          <w:lang w:val="pt-BR"/>
        </w:rPr>
        <w:t>(nếu có)</w:t>
      </w:r>
      <w:r w:rsidRPr="00D01E86">
        <w:rPr>
          <w:sz w:val="26"/>
          <w:szCs w:val="26"/>
          <w:lang w:val="pt-BR"/>
        </w:rPr>
        <w:t>:</w:t>
      </w:r>
    </w:p>
    <w:p w14:paraId="0557BC70" w14:textId="77777777" w:rsidR="00CA2F75" w:rsidRPr="00D01E86" w:rsidRDefault="00CA2F75" w:rsidP="00CA2F75">
      <w:pPr>
        <w:spacing w:before="120" w:after="120" w:line="400" w:lineRule="exact"/>
        <w:ind w:left="-284"/>
        <w:contextualSpacing/>
        <w:rPr>
          <w:sz w:val="26"/>
          <w:szCs w:val="26"/>
          <w:lang w:val="pt-BR"/>
        </w:rPr>
      </w:pPr>
      <w:r w:rsidRPr="00D01E86">
        <w:rPr>
          <w:sz w:val="26"/>
          <w:szCs w:val="26"/>
          <w:lang w:val="pt-BR"/>
        </w:rPr>
        <w:t>1.3. Số điện thoại:                                           Số fax:</w:t>
      </w:r>
    </w:p>
    <w:p w14:paraId="11E4D5F4" w14:textId="77777777" w:rsidR="00CA2F75" w:rsidRPr="00D01E86" w:rsidRDefault="00CA2F75" w:rsidP="00CA2F75">
      <w:pPr>
        <w:spacing w:before="120" w:after="120" w:line="400" w:lineRule="exact"/>
        <w:ind w:left="142"/>
        <w:contextualSpacing/>
        <w:rPr>
          <w:sz w:val="26"/>
          <w:szCs w:val="26"/>
          <w:lang w:val="pt-BR"/>
        </w:rPr>
      </w:pPr>
      <w:r w:rsidRPr="00D01E86">
        <w:rPr>
          <w:sz w:val="26"/>
          <w:szCs w:val="26"/>
          <w:lang w:val="pt-BR"/>
        </w:rPr>
        <w:t>E-mail:</w:t>
      </w:r>
    </w:p>
    <w:p w14:paraId="12F0AD23" w14:textId="77777777" w:rsidR="00CA2F75" w:rsidRPr="00D01E86" w:rsidRDefault="00CA2F75" w:rsidP="00CA2F75">
      <w:pPr>
        <w:spacing w:before="120" w:after="120" w:line="400" w:lineRule="exact"/>
        <w:ind w:left="-284"/>
        <w:contextualSpacing/>
        <w:rPr>
          <w:sz w:val="26"/>
          <w:szCs w:val="26"/>
          <w:lang w:val="pt-BR"/>
        </w:rPr>
      </w:pPr>
      <w:r w:rsidRPr="00D01E86">
        <w:rPr>
          <w:sz w:val="26"/>
          <w:szCs w:val="26"/>
          <w:lang w:val="pt-BR"/>
        </w:rPr>
        <w:t>1.4. Tên và địa chỉ văn phòng đại diện hoặc người liên lạc ở Việt Nam (nếu có):</w:t>
      </w:r>
    </w:p>
    <w:p w14:paraId="362ED3BC" w14:textId="77777777" w:rsidR="00CA2F75" w:rsidRPr="00D01E86" w:rsidRDefault="00CA2F75" w:rsidP="00CA2F75">
      <w:pPr>
        <w:spacing w:before="120" w:after="120" w:line="400" w:lineRule="exact"/>
        <w:ind w:left="-284"/>
        <w:contextualSpacing/>
        <w:rPr>
          <w:sz w:val="26"/>
          <w:szCs w:val="26"/>
          <w:lang w:val="pt-BR"/>
        </w:rPr>
      </w:pPr>
      <w:r w:rsidRPr="00D01E86">
        <w:rPr>
          <w:sz w:val="26"/>
          <w:szCs w:val="26"/>
          <w:lang w:val="pt-BR"/>
        </w:rPr>
        <w:t>Tên:</w:t>
      </w:r>
    </w:p>
    <w:p w14:paraId="3D7D99BB" w14:textId="77777777" w:rsidR="00CA2F75" w:rsidRPr="00D01E86" w:rsidRDefault="00CA2F75" w:rsidP="00CA2F75">
      <w:pPr>
        <w:spacing w:before="120" w:after="120" w:line="400" w:lineRule="exact"/>
        <w:ind w:left="-284"/>
        <w:contextualSpacing/>
        <w:rPr>
          <w:sz w:val="26"/>
          <w:szCs w:val="26"/>
          <w:lang w:val="pt-BR"/>
        </w:rPr>
      </w:pPr>
      <w:r w:rsidRPr="00D01E86">
        <w:rPr>
          <w:sz w:val="26"/>
          <w:szCs w:val="26"/>
          <w:lang w:val="pt-BR"/>
        </w:rPr>
        <w:t>Điện thoại cố định:                                                     Điện thoại di động:</w:t>
      </w:r>
    </w:p>
    <w:p w14:paraId="167F6AE3" w14:textId="77777777" w:rsidR="00CA2F75" w:rsidRPr="00D01E86" w:rsidRDefault="00CA2F75" w:rsidP="00CA2F75">
      <w:pPr>
        <w:spacing w:before="120" w:after="120" w:line="400" w:lineRule="exact"/>
        <w:ind w:left="-284"/>
        <w:contextualSpacing/>
        <w:rPr>
          <w:sz w:val="26"/>
          <w:szCs w:val="26"/>
          <w:lang w:val="pt-BR"/>
        </w:rPr>
      </w:pPr>
      <w:r w:rsidRPr="00D01E86">
        <w:rPr>
          <w:sz w:val="26"/>
          <w:szCs w:val="26"/>
          <w:lang w:val="pt-BR"/>
        </w:rPr>
        <w:t>Địa chỉ liên lạc:</w:t>
      </w:r>
    </w:p>
    <w:p w14:paraId="313432AC" w14:textId="77777777" w:rsidR="00CA2F75" w:rsidRPr="00D01E86" w:rsidRDefault="00CA2F75" w:rsidP="00CA2F75">
      <w:pPr>
        <w:spacing w:before="120" w:after="120" w:line="400" w:lineRule="exact"/>
        <w:ind w:left="-284"/>
        <w:contextualSpacing/>
        <w:rPr>
          <w:sz w:val="26"/>
          <w:szCs w:val="26"/>
          <w:lang w:val="pt-BR"/>
        </w:rPr>
      </w:pPr>
      <w:r w:rsidRPr="00D01E86">
        <w:rPr>
          <w:b/>
          <w:bCs/>
          <w:sz w:val="26"/>
          <w:szCs w:val="26"/>
          <w:lang w:val="pt-BR"/>
        </w:rPr>
        <w:t>2. Cơ sở sản xuất</w:t>
      </w:r>
      <w:r w:rsidRPr="00D01E86">
        <w:rPr>
          <w:b/>
          <w:bCs/>
          <w:sz w:val="26"/>
          <w:szCs w:val="26"/>
          <w:vertAlign w:val="superscript"/>
          <w:lang w:val="pt-BR"/>
        </w:rPr>
        <w:t>1</w:t>
      </w:r>
    </w:p>
    <w:p w14:paraId="3A88D0C5" w14:textId="77777777" w:rsidR="00CA2F75" w:rsidRPr="00D01E86" w:rsidRDefault="00CA2F75" w:rsidP="00CA2F75">
      <w:pPr>
        <w:spacing w:before="120" w:after="120" w:line="400" w:lineRule="exact"/>
        <w:ind w:left="-284"/>
        <w:contextualSpacing/>
        <w:rPr>
          <w:sz w:val="26"/>
          <w:szCs w:val="26"/>
          <w:lang w:val="pt-BR"/>
        </w:rPr>
      </w:pPr>
      <w:r w:rsidRPr="00D01E86">
        <w:rPr>
          <w:sz w:val="26"/>
          <w:szCs w:val="26"/>
          <w:lang w:val="pt-BR"/>
        </w:rPr>
        <w:t>2.1. Tên cơ sở sản xuất:</w:t>
      </w:r>
    </w:p>
    <w:p w14:paraId="2DBDD8B4" w14:textId="77777777" w:rsidR="00CA2F75" w:rsidRPr="00D01E86" w:rsidRDefault="00CA2F75" w:rsidP="00CA2F75">
      <w:pPr>
        <w:spacing w:before="120" w:after="120" w:line="400" w:lineRule="exact"/>
        <w:ind w:left="-284"/>
        <w:contextualSpacing/>
        <w:rPr>
          <w:sz w:val="26"/>
          <w:szCs w:val="26"/>
          <w:lang w:val="pt-BR"/>
        </w:rPr>
      </w:pPr>
      <w:r w:rsidRPr="00D01E86">
        <w:rPr>
          <w:sz w:val="26"/>
          <w:szCs w:val="26"/>
          <w:lang w:val="pt-BR"/>
        </w:rPr>
        <w:t xml:space="preserve">2.2. Địa chỉ:                                                  Website </w:t>
      </w:r>
      <w:r w:rsidRPr="00D01E86">
        <w:rPr>
          <w:i/>
          <w:iCs/>
          <w:sz w:val="26"/>
          <w:szCs w:val="26"/>
          <w:lang w:val="pt-BR"/>
        </w:rPr>
        <w:t>(nếu có)</w:t>
      </w:r>
      <w:r w:rsidRPr="00D01E86">
        <w:rPr>
          <w:sz w:val="26"/>
          <w:szCs w:val="26"/>
          <w:lang w:val="pt-BR"/>
        </w:rPr>
        <w:t>:</w:t>
      </w:r>
    </w:p>
    <w:p w14:paraId="672F41A3" w14:textId="77777777" w:rsidR="00CA2F75" w:rsidRPr="00D01E86" w:rsidRDefault="00CA2F75" w:rsidP="00CA2F75">
      <w:pPr>
        <w:spacing w:before="120" w:after="120" w:line="400" w:lineRule="exact"/>
        <w:ind w:left="-284"/>
        <w:contextualSpacing/>
        <w:rPr>
          <w:sz w:val="26"/>
          <w:szCs w:val="26"/>
          <w:lang w:val="pt-BR"/>
        </w:rPr>
      </w:pPr>
      <w:r w:rsidRPr="00D01E86">
        <w:rPr>
          <w:sz w:val="26"/>
          <w:szCs w:val="26"/>
          <w:lang w:val="pt-BR"/>
        </w:rPr>
        <w:t>2.3. Số điện thoại:                                        Số fax:</w:t>
      </w:r>
    </w:p>
    <w:p w14:paraId="1AF5F8A9" w14:textId="77777777" w:rsidR="00CA2F75" w:rsidRPr="00D01E86" w:rsidRDefault="00CA2F75" w:rsidP="00CA2F75">
      <w:pPr>
        <w:spacing w:before="120" w:after="120" w:line="400" w:lineRule="exact"/>
        <w:ind w:left="-284" w:firstLine="426"/>
        <w:contextualSpacing/>
        <w:rPr>
          <w:sz w:val="26"/>
          <w:szCs w:val="26"/>
          <w:lang w:val="pt-BR"/>
        </w:rPr>
      </w:pPr>
      <w:r w:rsidRPr="00D01E86">
        <w:rPr>
          <w:sz w:val="26"/>
          <w:szCs w:val="26"/>
          <w:lang w:val="pt-BR"/>
        </w:rPr>
        <w:t>E-mail:</w:t>
      </w:r>
    </w:p>
    <w:p w14:paraId="69513B31" w14:textId="77777777" w:rsidR="00CA2F75" w:rsidRPr="00D01E86" w:rsidRDefault="00CA2F75" w:rsidP="00CA2F75">
      <w:pPr>
        <w:spacing w:before="120" w:after="120" w:line="400" w:lineRule="exact"/>
        <w:ind w:left="-284"/>
        <w:contextualSpacing/>
        <w:rPr>
          <w:sz w:val="26"/>
          <w:szCs w:val="26"/>
          <w:lang w:val="pt-BR"/>
        </w:rPr>
      </w:pPr>
      <w:r w:rsidRPr="00D01E86">
        <w:rPr>
          <w:sz w:val="26"/>
          <w:szCs w:val="26"/>
          <w:lang w:val="pt-BR"/>
        </w:rPr>
        <w:t>2.4. Các cơ sở sản xuất khác:</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46"/>
        <w:gridCol w:w="4546"/>
      </w:tblGrid>
      <w:tr w:rsidR="00E6796B" w:rsidRPr="00723BF7" w14:paraId="095C7AAE" w14:textId="77777777" w:rsidTr="00252A00">
        <w:tc>
          <w:tcPr>
            <w:tcW w:w="250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14:paraId="6C58B1CC" w14:textId="77777777" w:rsidR="00CA2F75" w:rsidRPr="00D01E86" w:rsidRDefault="00CA2F75" w:rsidP="00252A00">
            <w:pPr>
              <w:spacing w:before="120" w:after="120" w:line="400" w:lineRule="exact"/>
              <w:ind w:left="-15"/>
              <w:contextualSpacing/>
              <w:jc w:val="center"/>
              <w:rPr>
                <w:sz w:val="26"/>
                <w:szCs w:val="26"/>
              </w:rPr>
            </w:pPr>
            <w:r w:rsidRPr="00D01E86">
              <w:rPr>
                <w:sz w:val="26"/>
                <w:szCs w:val="26"/>
              </w:rPr>
              <w:t>Tên và địa chỉ</w:t>
            </w:r>
          </w:p>
        </w:tc>
        <w:tc>
          <w:tcPr>
            <w:tcW w:w="2500"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bottom"/>
          </w:tcPr>
          <w:p w14:paraId="21A9C7A3" w14:textId="77777777" w:rsidR="00CA2F75" w:rsidRPr="00D01E86" w:rsidRDefault="00CA2F75" w:rsidP="00252A00">
            <w:pPr>
              <w:spacing w:before="120" w:after="120" w:line="400" w:lineRule="exact"/>
              <w:ind w:left="6"/>
              <w:contextualSpacing/>
              <w:jc w:val="center"/>
              <w:rPr>
                <w:sz w:val="26"/>
                <w:szCs w:val="26"/>
              </w:rPr>
            </w:pPr>
            <w:r w:rsidRPr="00D01E86">
              <w:rPr>
                <w:sz w:val="26"/>
                <w:szCs w:val="26"/>
              </w:rPr>
              <w:t>Vai trò</w:t>
            </w:r>
            <w:r w:rsidRPr="00D01E86">
              <w:rPr>
                <w:sz w:val="26"/>
                <w:szCs w:val="26"/>
                <w:vertAlign w:val="superscript"/>
              </w:rPr>
              <w:t>2</w:t>
            </w:r>
          </w:p>
        </w:tc>
      </w:tr>
      <w:tr w:rsidR="00E6796B" w:rsidRPr="00723BF7" w14:paraId="5B9F469C" w14:textId="77777777" w:rsidTr="00252A00">
        <w:tblPrEx>
          <w:tblBorders>
            <w:top w:val="none" w:sz="0" w:space="0" w:color="auto"/>
            <w:bottom w:val="none" w:sz="0" w:space="0" w:color="auto"/>
            <w:insideH w:val="none" w:sz="0" w:space="0" w:color="auto"/>
            <w:insideV w:val="none" w:sz="0" w:space="0" w:color="auto"/>
          </w:tblBorders>
        </w:tblPrEx>
        <w:tc>
          <w:tcPr>
            <w:tcW w:w="250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BDB1D1C" w14:textId="77777777" w:rsidR="00CA2F75" w:rsidRPr="00D01E86" w:rsidRDefault="00CA2F75" w:rsidP="00252A00">
            <w:pPr>
              <w:spacing w:before="120" w:after="120" w:line="400" w:lineRule="exact"/>
              <w:ind w:left="-284"/>
              <w:contextualSpacing/>
              <w:rPr>
                <w:sz w:val="26"/>
                <w:szCs w:val="26"/>
              </w:rPr>
            </w:pPr>
            <w:r w:rsidRPr="00D01E86">
              <w:rPr>
                <w:sz w:val="26"/>
                <w:szCs w:val="26"/>
              </w:rPr>
              <w:t> </w:t>
            </w:r>
          </w:p>
        </w:tc>
        <w:tc>
          <w:tcPr>
            <w:tcW w:w="2500"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5FF881FA" w14:textId="77777777" w:rsidR="00CA2F75" w:rsidRPr="00D01E86" w:rsidRDefault="00CA2F75" w:rsidP="00252A00">
            <w:pPr>
              <w:spacing w:before="120" w:after="120" w:line="400" w:lineRule="exact"/>
              <w:ind w:left="-284"/>
              <w:contextualSpacing/>
              <w:rPr>
                <w:sz w:val="26"/>
                <w:szCs w:val="26"/>
              </w:rPr>
            </w:pPr>
            <w:r w:rsidRPr="00D01E86">
              <w:rPr>
                <w:sz w:val="26"/>
                <w:szCs w:val="26"/>
              </w:rPr>
              <w:t> </w:t>
            </w:r>
          </w:p>
        </w:tc>
      </w:tr>
      <w:tr w:rsidR="00E6796B" w:rsidRPr="00723BF7" w14:paraId="54847B6C" w14:textId="77777777" w:rsidTr="00252A00">
        <w:tblPrEx>
          <w:tblBorders>
            <w:top w:val="none" w:sz="0" w:space="0" w:color="auto"/>
            <w:bottom w:val="none" w:sz="0" w:space="0" w:color="auto"/>
            <w:insideH w:val="none" w:sz="0" w:space="0" w:color="auto"/>
            <w:insideV w:val="none" w:sz="0" w:space="0" w:color="auto"/>
          </w:tblBorders>
        </w:tblPrEx>
        <w:tc>
          <w:tcPr>
            <w:tcW w:w="2500"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0864B301" w14:textId="77777777" w:rsidR="00CA2F75" w:rsidRPr="00D01E86" w:rsidRDefault="00CA2F75" w:rsidP="00252A00">
            <w:pPr>
              <w:spacing w:before="120" w:after="120" w:line="400" w:lineRule="exact"/>
              <w:ind w:left="-284"/>
              <w:contextualSpacing/>
              <w:rPr>
                <w:sz w:val="26"/>
                <w:szCs w:val="26"/>
              </w:rPr>
            </w:pPr>
            <w:r w:rsidRPr="00D01E86">
              <w:rPr>
                <w:sz w:val="26"/>
                <w:szCs w:val="26"/>
              </w:rPr>
              <w:t> </w:t>
            </w:r>
          </w:p>
        </w:tc>
        <w:tc>
          <w:tcPr>
            <w:tcW w:w="2500"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1A33E929" w14:textId="77777777" w:rsidR="00CA2F75" w:rsidRPr="00D01E86" w:rsidRDefault="00CA2F75" w:rsidP="00252A00">
            <w:pPr>
              <w:spacing w:before="120" w:after="120" w:line="400" w:lineRule="exact"/>
              <w:ind w:left="-284"/>
              <w:contextualSpacing/>
              <w:rPr>
                <w:sz w:val="26"/>
                <w:szCs w:val="26"/>
              </w:rPr>
            </w:pPr>
            <w:r w:rsidRPr="00D01E86">
              <w:rPr>
                <w:sz w:val="26"/>
                <w:szCs w:val="26"/>
              </w:rPr>
              <w:t> </w:t>
            </w:r>
          </w:p>
        </w:tc>
      </w:tr>
    </w:tbl>
    <w:p w14:paraId="797FBA8B" w14:textId="77777777" w:rsidR="00CA2F75" w:rsidRPr="00D01E86" w:rsidRDefault="00CA2F75" w:rsidP="00CA2F75">
      <w:pPr>
        <w:spacing w:before="120" w:after="120" w:line="400" w:lineRule="exact"/>
        <w:ind w:left="-284"/>
        <w:contextualSpacing/>
        <w:rPr>
          <w:sz w:val="26"/>
          <w:szCs w:val="26"/>
        </w:rPr>
      </w:pPr>
      <w:r w:rsidRPr="00D01E86">
        <w:rPr>
          <w:b/>
          <w:bCs/>
          <w:sz w:val="26"/>
          <w:szCs w:val="26"/>
        </w:rPr>
        <w:t>II. Chi tiết về sản phẩm</w:t>
      </w:r>
    </w:p>
    <w:p w14:paraId="34245E4F" w14:textId="77777777" w:rsidR="00CA2F75" w:rsidRPr="00D01E86" w:rsidRDefault="00CA2F75" w:rsidP="00CA2F75">
      <w:pPr>
        <w:spacing w:before="120" w:after="120" w:line="400" w:lineRule="exact"/>
        <w:ind w:left="-284"/>
        <w:contextualSpacing/>
        <w:rPr>
          <w:sz w:val="26"/>
          <w:szCs w:val="26"/>
        </w:rPr>
      </w:pPr>
      <w:r w:rsidRPr="00D01E86">
        <w:rPr>
          <w:b/>
          <w:bCs/>
          <w:sz w:val="26"/>
          <w:szCs w:val="26"/>
        </w:rPr>
        <w:t>1. Tên sản phẩm, phương pháp chế biến:</w:t>
      </w:r>
    </w:p>
    <w:p w14:paraId="7242C142" w14:textId="77777777" w:rsidR="00CA2F75" w:rsidRPr="00D01E86" w:rsidRDefault="00CA2F75" w:rsidP="00CA2F75">
      <w:pPr>
        <w:spacing w:before="120" w:after="120" w:line="400" w:lineRule="exact"/>
        <w:ind w:left="-284"/>
        <w:contextualSpacing/>
        <w:rPr>
          <w:sz w:val="26"/>
          <w:szCs w:val="26"/>
        </w:rPr>
      </w:pPr>
      <w:r w:rsidRPr="00D01E86">
        <w:rPr>
          <w:sz w:val="26"/>
          <w:szCs w:val="26"/>
        </w:rPr>
        <w:t>1.1. Tên dược liệu:</w:t>
      </w:r>
    </w:p>
    <w:p w14:paraId="05FCE289" w14:textId="77777777" w:rsidR="00CA2F75" w:rsidRPr="00D01E86" w:rsidRDefault="00CA2F75" w:rsidP="00CA2F75">
      <w:pPr>
        <w:spacing w:before="120" w:after="120" w:line="400" w:lineRule="exact"/>
        <w:ind w:left="-284"/>
        <w:contextualSpacing/>
        <w:rPr>
          <w:sz w:val="26"/>
          <w:szCs w:val="26"/>
        </w:rPr>
      </w:pPr>
      <w:r w:rsidRPr="00D01E86">
        <w:rPr>
          <w:sz w:val="26"/>
          <w:szCs w:val="26"/>
        </w:rPr>
        <w:t>1.2. Phương pháp sơ chế, chế biến:</w:t>
      </w:r>
    </w:p>
    <w:p w14:paraId="518B686D" w14:textId="77777777" w:rsidR="00CA2F75" w:rsidRPr="00D01E86" w:rsidRDefault="00CA2F75" w:rsidP="00CA2F75">
      <w:pPr>
        <w:spacing w:before="120" w:after="120" w:line="400" w:lineRule="exact"/>
        <w:ind w:left="-284"/>
        <w:contextualSpacing/>
        <w:rPr>
          <w:sz w:val="26"/>
          <w:szCs w:val="26"/>
        </w:rPr>
      </w:pPr>
      <w:r w:rsidRPr="00D01E86">
        <w:rPr>
          <w:sz w:val="26"/>
          <w:szCs w:val="26"/>
        </w:rPr>
        <w:t>1.3. Giấy đăng ký số:                                ngày cấp:                                       ngày hết hạn:</w:t>
      </w:r>
    </w:p>
    <w:p w14:paraId="6C320273" w14:textId="77777777" w:rsidR="00CA2F75" w:rsidRPr="00D01E86" w:rsidRDefault="00CA2F75" w:rsidP="00CA2F75">
      <w:pPr>
        <w:spacing w:before="120" w:after="120" w:line="400" w:lineRule="exact"/>
        <w:ind w:left="-284"/>
        <w:contextualSpacing/>
        <w:rPr>
          <w:sz w:val="26"/>
          <w:szCs w:val="26"/>
        </w:rPr>
      </w:pPr>
      <w:r w:rsidRPr="00D01E86">
        <w:rPr>
          <w:b/>
          <w:bCs/>
          <w:sz w:val="26"/>
          <w:szCs w:val="26"/>
        </w:rPr>
        <w:t>2. Mô tả sản phẩm:</w:t>
      </w:r>
    </w:p>
    <w:p w14:paraId="5594E259" w14:textId="77777777" w:rsidR="00CA2F75" w:rsidRPr="00D01E86" w:rsidRDefault="00CA2F75" w:rsidP="00CA2F75">
      <w:pPr>
        <w:spacing w:before="120" w:after="120" w:line="400" w:lineRule="exact"/>
        <w:ind w:left="-284"/>
        <w:contextualSpacing/>
        <w:rPr>
          <w:sz w:val="26"/>
          <w:szCs w:val="26"/>
        </w:rPr>
      </w:pPr>
      <w:r w:rsidRPr="00D01E86">
        <w:rPr>
          <w:sz w:val="26"/>
          <w:szCs w:val="26"/>
        </w:rPr>
        <w:t>2.1. Mô tả phương pháp sơ chế, chế biến:</w:t>
      </w:r>
    </w:p>
    <w:p w14:paraId="4BBC51D0" w14:textId="77777777" w:rsidR="00CA2F75" w:rsidRPr="00D01E86" w:rsidRDefault="00CA2F75" w:rsidP="00CA2F75">
      <w:pPr>
        <w:spacing w:before="120" w:after="120" w:line="400" w:lineRule="exact"/>
        <w:ind w:left="-284"/>
        <w:contextualSpacing/>
        <w:rPr>
          <w:sz w:val="26"/>
          <w:szCs w:val="26"/>
        </w:rPr>
      </w:pPr>
      <w:r w:rsidRPr="00D01E86">
        <w:rPr>
          <w:sz w:val="26"/>
          <w:szCs w:val="26"/>
        </w:rPr>
        <w:t>2.2. Mô tả quy cách đóng gói:</w:t>
      </w:r>
    </w:p>
    <w:p w14:paraId="129B7E78" w14:textId="77777777" w:rsidR="00CA2F75" w:rsidRPr="00D01E86" w:rsidRDefault="00CA2F75" w:rsidP="00CA2F75">
      <w:pPr>
        <w:spacing w:before="120" w:after="120" w:line="400" w:lineRule="exact"/>
        <w:ind w:left="-284"/>
        <w:contextualSpacing/>
        <w:rPr>
          <w:sz w:val="26"/>
          <w:szCs w:val="26"/>
        </w:rPr>
      </w:pPr>
      <w:r w:rsidRPr="00D01E86">
        <w:rPr>
          <w:sz w:val="26"/>
          <w:szCs w:val="26"/>
        </w:rPr>
        <w:t>2.3. Tiêu chuẩn chất lượng:</w:t>
      </w:r>
    </w:p>
    <w:p w14:paraId="724F7644" w14:textId="77777777" w:rsidR="00CA2F75" w:rsidRPr="00D01E86" w:rsidRDefault="00CA2F75" w:rsidP="00CA2F75">
      <w:pPr>
        <w:spacing w:before="120" w:after="120" w:line="400" w:lineRule="exact"/>
        <w:ind w:left="-284"/>
        <w:contextualSpacing/>
        <w:rPr>
          <w:sz w:val="26"/>
          <w:szCs w:val="26"/>
        </w:rPr>
      </w:pPr>
      <w:r w:rsidRPr="00D01E86">
        <w:rPr>
          <w:sz w:val="26"/>
          <w:szCs w:val="26"/>
        </w:rPr>
        <w:t>2.4. Hạn dùng:</w:t>
      </w:r>
    </w:p>
    <w:p w14:paraId="6D790324" w14:textId="77777777" w:rsidR="00CA2F75" w:rsidRPr="00D01E86" w:rsidRDefault="00CA2F75" w:rsidP="00CA2F75">
      <w:pPr>
        <w:spacing w:before="120" w:after="120" w:line="400" w:lineRule="exact"/>
        <w:ind w:left="-284"/>
        <w:contextualSpacing/>
        <w:rPr>
          <w:sz w:val="26"/>
          <w:szCs w:val="26"/>
        </w:rPr>
      </w:pPr>
      <w:r w:rsidRPr="00D01E86">
        <w:rPr>
          <w:sz w:val="26"/>
          <w:szCs w:val="26"/>
        </w:rPr>
        <w:t>2.5. Điều kiện bảo quản:</w:t>
      </w:r>
    </w:p>
    <w:p w14:paraId="567A6068" w14:textId="77777777" w:rsidR="00CA2F75" w:rsidRPr="00D01E86" w:rsidRDefault="00CA2F75" w:rsidP="00CA2F75">
      <w:pPr>
        <w:spacing w:before="120" w:after="120" w:line="400" w:lineRule="exact"/>
        <w:ind w:left="-284"/>
        <w:contextualSpacing/>
        <w:rPr>
          <w:sz w:val="26"/>
          <w:szCs w:val="26"/>
        </w:rPr>
      </w:pPr>
      <w:r w:rsidRPr="00D01E86">
        <w:rPr>
          <w:sz w:val="26"/>
          <w:szCs w:val="26"/>
        </w:rPr>
        <w:t>2.6. Tình hình lưu hành dược liệu tại Việt Nam (tích X vào ô tương ứng):</w:t>
      </w:r>
    </w:p>
    <w:p w14:paraId="2FD15803" w14:textId="77777777" w:rsidR="00CA2F75" w:rsidRPr="00D01E86" w:rsidRDefault="00CA2F75" w:rsidP="00CA2F75">
      <w:pPr>
        <w:spacing w:before="120" w:after="120" w:line="400" w:lineRule="exact"/>
        <w:ind w:left="-284"/>
        <w:contextualSpacing/>
        <w:rPr>
          <w:sz w:val="26"/>
          <w:szCs w:val="26"/>
        </w:rPr>
      </w:pPr>
      <w:r w:rsidRPr="00D01E86">
        <w:rPr>
          <w:sz w:val="26"/>
          <w:szCs w:val="26"/>
        </w:rPr>
        <w:lastRenderedPageBreak/>
        <w:t>□ Dược liệu có lưu hành.</w:t>
      </w:r>
    </w:p>
    <w:p w14:paraId="0D2A49F4" w14:textId="77777777" w:rsidR="00CA2F75" w:rsidRPr="00D01E86" w:rsidRDefault="00CA2F75" w:rsidP="00CA2F75">
      <w:pPr>
        <w:spacing w:before="120" w:after="120" w:line="400" w:lineRule="exact"/>
        <w:ind w:left="-284"/>
        <w:contextualSpacing/>
        <w:rPr>
          <w:sz w:val="26"/>
          <w:szCs w:val="26"/>
        </w:rPr>
      </w:pPr>
      <w:r w:rsidRPr="00D01E86">
        <w:rPr>
          <w:sz w:val="26"/>
          <w:szCs w:val="26"/>
        </w:rPr>
        <w:t>□ Dược liệu chưa lưu hành.</w:t>
      </w:r>
    </w:p>
    <w:p w14:paraId="2A63C778" w14:textId="77777777" w:rsidR="00CA2F75" w:rsidRPr="00D01E86" w:rsidRDefault="00CA2F75" w:rsidP="00CA2F75">
      <w:pPr>
        <w:spacing w:before="120" w:after="120" w:line="400" w:lineRule="exact"/>
        <w:ind w:left="-284"/>
        <w:contextualSpacing/>
        <w:jc w:val="both"/>
        <w:rPr>
          <w:b/>
          <w:bCs/>
          <w:sz w:val="26"/>
          <w:szCs w:val="26"/>
        </w:rPr>
      </w:pPr>
      <w:r w:rsidRPr="00D01E86">
        <w:rPr>
          <w:b/>
          <w:bCs/>
          <w:sz w:val="26"/>
          <w:szCs w:val="26"/>
        </w:rPr>
        <w:t>3. Công thức cho một đơn vị chia liều nhỏ nhất hoặc cho một đơn vị đóng gói nhỏ nhất</w:t>
      </w:r>
    </w:p>
    <w:tbl>
      <w:tblPr>
        <w:tblW w:w="8854" w:type="dxa"/>
        <w:tblInd w:w="-294" w:type="dxa"/>
        <w:tblBorders>
          <w:top w:val="nil"/>
          <w:bottom w:val="nil"/>
          <w:insideH w:val="nil"/>
          <w:insideV w:val="nil"/>
        </w:tblBorders>
        <w:tblCellMar>
          <w:left w:w="0" w:type="dxa"/>
          <w:right w:w="0" w:type="dxa"/>
        </w:tblCellMar>
        <w:tblLook w:val="04A0" w:firstRow="1" w:lastRow="0" w:firstColumn="1" w:lastColumn="0" w:noHBand="0" w:noVBand="1"/>
      </w:tblPr>
      <w:tblGrid>
        <w:gridCol w:w="568"/>
        <w:gridCol w:w="2333"/>
        <w:gridCol w:w="1498"/>
        <w:gridCol w:w="1878"/>
        <w:gridCol w:w="2577"/>
      </w:tblGrid>
      <w:tr w:rsidR="00E6796B" w:rsidRPr="00723BF7" w14:paraId="10547391" w14:textId="77777777" w:rsidTr="00252A00">
        <w:tc>
          <w:tcPr>
            <w:tcW w:w="568"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0E8186A" w14:textId="77777777" w:rsidR="00CA2F75" w:rsidRPr="00D01E86" w:rsidRDefault="00CA2F75" w:rsidP="00252A00">
            <w:pPr>
              <w:spacing w:before="120" w:after="120" w:line="400" w:lineRule="exact"/>
              <w:ind w:left="1"/>
              <w:contextualSpacing/>
              <w:jc w:val="center"/>
              <w:rPr>
                <w:sz w:val="26"/>
                <w:szCs w:val="26"/>
              </w:rPr>
            </w:pPr>
            <w:r w:rsidRPr="00D01E86">
              <w:rPr>
                <w:sz w:val="26"/>
                <w:szCs w:val="26"/>
              </w:rPr>
              <w:t>TT</w:t>
            </w:r>
          </w:p>
        </w:tc>
        <w:tc>
          <w:tcPr>
            <w:tcW w:w="2333"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2FD81D5" w14:textId="77777777" w:rsidR="00CA2F75" w:rsidRPr="00D01E86" w:rsidRDefault="00CA2F75" w:rsidP="00252A00">
            <w:pPr>
              <w:spacing w:before="120" w:after="120" w:line="400" w:lineRule="exact"/>
              <w:ind w:right="58"/>
              <w:contextualSpacing/>
              <w:jc w:val="center"/>
              <w:rPr>
                <w:sz w:val="26"/>
                <w:szCs w:val="26"/>
              </w:rPr>
            </w:pPr>
            <w:r w:rsidRPr="00D01E86">
              <w:rPr>
                <w:sz w:val="26"/>
                <w:szCs w:val="26"/>
              </w:rPr>
              <w:t>Thành phần</w:t>
            </w:r>
          </w:p>
        </w:tc>
        <w:tc>
          <w:tcPr>
            <w:tcW w:w="1498"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026AB4BB" w14:textId="77777777" w:rsidR="00CA2F75" w:rsidRPr="00D01E86" w:rsidRDefault="00CA2F75" w:rsidP="00252A00">
            <w:pPr>
              <w:spacing w:before="120" w:after="120" w:line="400" w:lineRule="exact"/>
              <w:contextualSpacing/>
              <w:jc w:val="center"/>
              <w:rPr>
                <w:sz w:val="26"/>
                <w:szCs w:val="26"/>
              </w:rPr>
            </w:pPr>
            <w:r w:rsidRPr="00D01E86">
              <w:rPr>
                <w:sz w:val="26"/>
                <w:szCs w:val="26"/>
              </w:rPr>
              <w:t>Hàm lượng</w:t>
            </w:r>
          </w:p>
        </w:tc>
        <w:tc>
          <w:tcPr>
            <w:tcW w:w="1878"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2A41039" w14:textId="77777777" w:rsidR="00CA2F75" w:rsidRPr="00D01E86" w:rsidRDefault="00CA2F75" w:rsidP="00252A00">
            <w:pPr>
              <w:spacing w:before="120" w:after="120" w:line="400" w:lineRule="exact"/>
              <w:contextualSpacing/>
              <w:jc w:val="center"/>
              <w:rPr>
                <w:sz w:val="26"/>
                <w:szCs w:val="26"/>
              </w:rPr>
            </w:pPr>
            <w:r w:rsidRPr="00D01E86">
              <w:rPr>
                <w:sz w:val="26"/>
                <w:szCs w:val="26"/>
              </w:rPr>
              <w:t>Nhà sản xuất (tên, địa chỉ)</w:t>
            </w:r>
          </w:p>
        </w:tc>
        <w:tc>
          <w:tcPr>
            <w:tcW w:w="2577"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7B0F2D94" w14:textId="77777777" w:rsidR="00CA2F75" w:rsidRPr="00D01E86" w:rsidRDefault="00CA2F75" w:rsidP="00252A00">
            <w:pPr>
              <w:spacing w:before="120" w:after="120" w:line="400" w:lineRule="exact"/>
              <w:contextualSpacing/>
              <w:jc w:val="center"/>
              <w:rPr>
                <w:sz w:val="26"/>
                <w:szCs w:val="26"/>
              </w:rPr>
            </w:pPr>
            <w:r w:rsidRPr="00D01E86">
              <w:rPr>
                <w:sz w:val="26"/>
                <w:szCs w:val="26"/>
              </w:rPr>
              <w:t>Tiêu chuẩn</w:t>
            </w:r>
            <w:r w:rsidRPr="00D01E86">
              <w:rPr>
                <w:sz w:val="26"/>
                <w:szCs w:val="26"/>
                <w:vertAlign w:val="superscript"/>
              </w:rPr>
              <w:t>3</w:t>
            </w:r>
          </w:p>
        </w:tc>
      </w:tr>
      <w:tr w:rsidR="00E6796B" w:rsidRPr="00723BF7" w14:paraId="2A974E76" w14:textId="77777777" w:rsidTr="00252A00">
        <w:tblPrEx>
          <w:tblBorders>
            <w:top w:val="none" w:sz="0" w:space="0" w:color="auto"/>
            <w:bottom w:val="none" w:sz="0" w:space="0" w:color="auto"/>
            <w:insideH w:val="none" w:sz="0" w:space="0" w:color="auto"/>
            <w:insideV w:val="none" w:sz="0" w:space="0" w:color="auto"/>
          </w:tblBorders>
        </w:tblPrEx>
        <w:tc>
          <w:tcPr>
            <w:tcW w:w="568"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12E22B44" w14:textId="77777777" w:rsidR="00CA2F75" w:rsidRPr="00D01E86" w:rsidRDefault="00CA2F75" w:rsidP="00252A00">
            <w:pPr>
              <w:spacing w:before="120" w:after="120" w:line="400" w:lineRule="exact"/>
              <w:ind w:left="-284"/>
              <w:contextualSpacing/>
              <w:rPr>
                <w:sz w:val="26"/>
                <w:szCs w:val="26"/>
              </w:rPr>
            </w:pPr>
            <w:r w:rsidRPr="00D01E86">
              <w:rPr>
                <w:sz w:val="26"/>
                <w:szCs w:val="26"/>
              </w:rPr>
              <w:t>1</w:t>
            </w:r>
          </w:p>
        </w:tc>
        <w:tc>
          <w:tcPr>
            <w:tcW w:w="2333"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09A27BEA" w14:textId="77777777" w:rsidR="00CA2F75" w:rsidRPr="00D01E86" w:rsidRDefault="00CA2F75" w:rsidP="00252A00">
            <w:pPr>
              <w:spacing w:before="120" w:after="120" w:line="400" w:lineRule="exact"/>
              <w:ind w:left="-284"/>
              <w:contextualSpacing/>
              <w:jc w:val="center"/>
              <w:rPr>
                <w:sz w:val="26"/>
                <w:szCs w:val="26"/>
              </w:rPr>
            </w:pPr>
            <w:r w:rsidRPr="00D01E86">
              <w:rPr>
                <w:sz w:val="26"/>
                <w:szCs w:val="26"/>
              </w:rPr>
              <w:t> </w:t>
            </w:r>
          </w:p>
        </w:tc>
        <w:tc>
          <w:tcPr>
            <w:tcW w:w="1498"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97879EE" w14:textId="77777777" w:rsidR="00CA2F75" w:rsidRPr="00D01E86" w:rsidRDefault="00CA2F75" w:rsidP="00252A00">
            <w:pPr>
              <w:spacing w:before="120" w:after="120" w:line="400" w:lineRule="exact"/>
              <w:ind w:left="-284"/>
              <w:contextualSpacing/>
              <w:jc w:val="center"/>
              <w:rPr>
                <w:sz w:val="26"/>
                <w:szCs w:val="26"/>
              </w:rPr>
            </w:pPr>
            <w:r w:rsidRPr="00D01E86">
              <w:rPr>
                <w:sz w:val="26"/>
                <w:szCs w:val="26"/>
              </w:rPr>
              <w:t> </w:t>
            </w:r>
          </w:p>
        </w:tc>
        <w:tc>
          <w:tcPr>
            <w:tcW w:w="1878"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DEA6298" w14:textId="77777777" w:rsidR="00CA2F75" w:rsidRPr="00D01E86" w:rsidRDefault="00CA2F75" w:rsidP="00252A00">
            <w:pPr>
              <w:spacing w:before="120" w:after="120" w:line="400" w:lineRule="exact"/>
              <w:ind w:left="-284"/>
              <w:contextualSpacing/>
              <w:jc w:val="center"/>
              <w:rPr>
                <w:sz w:val="26"/>
                <w:szCs w:val="26"/>
              </w:rPr>
            </w:pPr>
            <w:r w:rsidRPr="00D01E86">
              <w:rPr>
                <w:sz w:val="26"/>
                <w:szCs w:val="26"/>
              </w:rPr>
              <w:t> </w:t>
            </w:r>
          </w:p>
        </w:tc>
        <w:tc>
          <w:tcPr>
            <w:tcW w:w="2577"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03D557D6" w14:textId="77777777" w:rsidR="00CA2F75" w:rsidRPr="00D01E86" w:rsidRDefault="00CA2F75" w:rsidP="00252A00">
            <w:pPr>
              <w:spacing w:before="120" w:after="120" w:line="400" w:lineRule="exact"/>
              <w:ind w:left="-284"/>
              <w:contextualSpacing/>
              <w:jc w:val="center"/>
              <w:rPr>
                <w:sz w:val="26"/>
                <w:szCs w:val="26"/>
              </w:rPr>
            </w:pPr>
            <w:r w:rsidRPr="00D01E86">
              <w:rPr>
                <w:sz w:val="26"/>
                <w:szCs w:val="26"/>
              </w:rPr>
              <w:t> </w:t>
            </w:r>
          </w:p>
        </w:tc>
      </w:tr>
      <w:tr w:rsidR="00E6796B" w:rsidRPr="00723BF7" w14:paraId="7DAB091B" w14:textId="77777777" w:rsidTr="00252A00">
        <w:tblPrEx>
          <w:tblBorders>
            <w:top w:val="none" w:sz="0" w:space="0" w:color="auto"/>
            <w:bottom w:val="none" w:sz="0" w:space="0" w:color="auto"/>
            <w:insideH w:val="none" w:sz="0" w:space="0" w:color="auto"/>
            <w:insideV w:val="none" w:sz="0" w:space="0" w:color="auto"/>
          </w:tblBorders>
        </w:tblPrEx>
        <w:tc>
          <w:tcPr>
            <w:tcW w:w="568"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09A9D4AB" w14:textId="77777777" w:rsidR="00CA2F75" w:rsidRPr="00D01E86" w:rsidRDefault="00CA2F75" w:rsidP="00252A00">
            <w:pPr>
              <w:spacing w:before="120" w:after="120" w:line="400" w:lineRule="exact"/>
              <w:ind w:left="-284"/>
              <w:contextualSpacing/>
              <w:rPr>
                <w:sz w:val="26"/>
                <w:szCs w:val="26"/>
              </w:rPr>
            </w:pPr>
            <w:r w:rsidRPr="00D01E86">
              <w:rPr>
                <w:sz w:val="26"/>
                <w:szCs w:val="26"/>
              </w:rPr>
              <w:t>2</w:t>
            </w:r>
          </w:p>
        </w:tc>
        <w:tc>
          <w:tcPr>
            <w:tcW w:w="2333"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535068C1" w14:textId="77777777" w:rsidR="00CA2F75" w:rsidRPr="00D01E86" w:rsidRDefault="00CA2F75" w:rsidP="00252A00">
            <w:pPr>
              <w:spacing w:before="120" w:after="120" w:line="400" w:lineRule="exact"/>
              <w:ind w:left="-284"/>
              <w:contextualSpacing/>
              <w:jc w:val="center"/>
              <w:rPr>
                <w:sz w:val="26"/>
                <w:szCs w:val="26"/>
              </w:rPr>
            </w:pPr>
            <w:r w:rsidRPr="00D01E86">
              <w:rPr>
                <w:sz w:val="26"/>
                <w:szCs w:val="26"/>
              </w:rPr>
              <w:t> </w:t>
            </w:r>
          </w:p>
        </w:tc>
        <w:tc>
          <w:tcPr>
            <w:tcW w:w="1498"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4ECF9CA3" w14:textId="77777777" w:rsidR="00CA2F75" w:rsidRPr="00D01E86" w:rsidRDefault="00CA2F75" w:rsidP="00252A00">
            <w:pPr>
              <w:spacing w:before="120" w:after="120" w:line="400" w:lineRule="exact"/>
              <w:ind w:left="-284"/>
              <w:contextualSpacing/>
              <w:jc w:val="center"/>
              <w:rPr>
                <w:sz w:val="26"/>
                <w:szCs w:val="26"/>
              </w:rPr>
            </w:pPr>
            <w:r w:rsidRPr="00D01E86">
              <w:rPr>
                <w:sz w:val="26"/>
                <w:szCs w:val="26"/>
              </w:rPr>
              <w:t> </w:t>
            </w:r>
          </w:p>
        </w:tc>
        <w:tc>
          <w:tcPr>
            <w:tcW w:w="1878"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0DB901F8" w14:textId="77777777" w:rsidR="00CA2F75" w:rsidRPr="00D01E86" w:rsidRDefault="00CA2F75" w:rsidP="00252A00">
            <w:pPr>
              <w:spacing w:before="120" w:after="120" w:line="400" w:lineRule="exact"/>
              <w:ind w:left="-284"/>
              <w:contextualSpacing/>
              <w:jc w:val="center"/>
              <w:rPr>
                <w:sz w:val="26"/>
                <w:szCs w:val="26"/>
              </w:rPr>
            </w:pPr>
            <w:r w:rsidRPr="00D01E86">
              <w:rPr>
                <w:sz w:val="26"/>
                <w:szCs w:val="26"/>
              </w:rPr>
              <w:t> </w:t>
            </w:r>
          </w:p>
        </w:tc>
        <w:tc>
          <w:tcPr>
            <w:tcW w:w="2577" w:type="dxa"/>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0D8D3806" w14:textId="77777777" w:rsidR="00CA2F75" w:rsidRPr="00D01E86" w:rsidRDefault="00CA2F75" w:rsidP="00252A00">
            <w:pPr>
              <w:spacing w:before="120" w:after="120" w:line="400" w:lineRule="exact"/>
              <w:ind w:left="-284"/>
              <w:contextualSpacing/>
              <w:jc w:val="center"/>
              <w:rPr>
                <w:sz w:val="26"/>
                <w:szCs w:val="26"/>
              </w:rPr>
            </w:pPr>
            <w:r w:rsidRPr="00D01E86">
              <w:rPr>
                <w:sz w:val="26"/>
                <w:szCs w:val="26"/>
              </w:rPr>
              <w:t> </w:t>
            </w:r>
          </w:p>
        </w:tc>
      </w:tr>
    </w:tbl>
    <w:p w14:paraId="2589433A" w14:textId="77777777" w:rsidR="00CA2F75" w:rsidRPr="00D01E86" w:rsidRDefault="00CA2F75" w:rsidP="00CA2F75">
      <w:pPr>
        <w:spacing w:before="120" w:after="120" w:line="400" w:lineRule="exact"/>
        <w:ind w:left="-284"/>
        <w:contextualSpacing/>
        <w:rPr>
          <w:rFonts w:eastAsia="Calibri"/>
          <w:b/>
          <w:iCs/>
          <w:sz w:val="26"/>
          <w:szCs w:val="26"/>
          <w:lang w:val="fr-FR"/>
        </w:rPr>
      </w:pPr>
      <w:r w:rsidRPr="00D01E86">
        <w:rPr>
          <w:rFonts w:eastAsia="Calibri"/>
          <w:b/>
          <w:iCs/>
          <w:sz w:val="26"/>
          <w:szCs w:val="26"/>
          <w:lang w:val="fr-FR"/>
        </w:rPr>
        <w:t xml:space="preserve">4. Tình hình </w:t>
      </w:r>
      <w:r w:rsidRPr="00D01E86">
        <w:rPr>
          <w:b/>
          <w:bCs/>
          <w:sz w:val="26"/>
          <w:szCs w:val="26"/>
          <w:lang w:val="fr-FR"/>
        </w:rPr>
        <w:t>đăng</w:t>
      </w:r>
      <w:r w:rsidRPr="00D01E86">
        <w:rPr>
          <w:rFonts w:eastAsia="Calibri"/>
          <w:b/>
          <w:iCs/>
          <w:sz w:val="26"/>
          <w:szCs w:val="26"/>
          <w:lang w:val="fr-FR"/>
        </w:rPr>
        <w:t xml:space="preserve"> ký lưu hành tại Việt Nam :</w:t>
      </w:r>
    </w:p>
    <w:tbl>
      <w:tblPr>
        <w:tblStyle w:val="TableGrid2"/>
        <w:tblW w:w="9614" w:type="dxa"/>
        <w:tblInd w:w="-162" w:type="dxa"/>
        <w:tblLook w:val="04A0" w:firstRow="1" w:lastRow="0" w:firstColumn="1" w:lastColumn="0" w:noHBand="0" w:noVBand="1"/>
      </w:tblPr>
      <w:tblGrid>
        <w:gridCol w:w="1511"/>
        <w:gridCol w:w="1749"/>
        <w:gridCol w:w="1920"/>
        <w:gridCol w:w="2067"/>
        <w:gridCol w:w="2367"/>
      </w:tblGrid>
      <w:tr w:rsidR="00E6796B" w:rsidRPr="00723BF7" w14:paraId="225FF1EB" w14:textId="77777777" w:rsidTr="00252A00">
        <w:trPr>
          <w:trHeight w:val="901"/>
        </w:trPr>
        <w:tc>
          <w:tcPr>
            <w:tcW w:w="1511" w:type="dxa"/>
          </w:tcPr>
          <w:p w14:paraId="1DE4C9A3" w14:textId="77777777" w:rsidR="00CA2F75" w:rsidRPr="00D01E86" w:rsidRDefault="00CA2F75" w:rsidP="00252A00">
            <w:pPr>
              <w:spacing w:before="120" w:after="120"/>
              <w:jc w:val="both"/>
              <w:rPr>
                <w:rFonts w:eastAsia="Calibri"/>
                <w:b/>
                <w:iCs/>
                <w:sz w:val="26"/>
                <w:szCs w:val="26"/>
                <w:lang w:val="fr-FR"/>
              </w:rPr>
            </w:pPr>
            <w:r w:rsidRPr="00D01E86">
              <w:rPr>
                <w:rFonts w:eastAsia="Calibri"/>
                <w:b/>
                <w:iCs/>
                <w:sz w:val="26"/>
                <w:szCs w:val="26"/>
                <w:lang w:val="fr-FR"/>
              </w:rPr>
              <w:t>STT</w:t>
            </w:r>
          </w:p>
        </w:tc>
        <w:tc>
          <w:tcPr>
            <w:tcW w:w="1749" w:type="dxa"/>
          </w:tcPr>
          <w:p w14:paraId="6D182337" w14:textId="77777777" w:rsidR="00CA2F75" w:rsidRPr="00D01E86" w:rsidRDefault="00CA2F75" w:rsidP="00252A00">
            <w:pPr>
              <w:spacing w:before="120" w:after="120"/>
              <w:jc w:val="both"/>
              <w:rPr>
                <w:rFonts w:eastAsia="Calibri"/>
                <w:b/>
                <w:iCs/>
                <w:sz w:val="26"/>
                <w:szCs w:val="26"/>
                <w:lang w:val="fr-FR"/>
              </w:rPr>
            </w:pPr>
            <w:r w:rsidRPr="00D01E86">
              <w:rPr>
                <w:rFonts w:eastAsia="Calibri"/>
                <w:b/>
                <w:iCs/>
                <w:sz w:val="26"/>
                <w:szCs w:val="26"/>
                <w:lang w:val="fr-FR"/>
              </w:rPr>
              <w:t>Lần cấp GĐKLH</w:t>
            </w:r>
          </w:p>
        </w:tc>
        <w:tc>
          <w:tcPr>
            <w:tcW w:w="1920" w:type="dxa"/>
          </w:tcPr>
          <w:p w14:paraId="520BED3D" w14:textId="77777777" w:rsidR="00CA2F75" w:rsidRPr="00D01E86" w:rsidRDefault="00CA2F75" w:rsidP="00252A00">
            <w:pPr>
              <w:spacing w:before="120" w:after="120"/>
              <w:jc w:val="both"/>
              <w:rPr>
                <w:rFonts w:eastAsia="Calibri"/>
                <w:b/>
                <w:iCs/>
                <w:sz w:val="26"/>
                <w:szCs w:val="26"/>
                <w:lang w:val="fr-FR"/>
              </w:rPr>
            </w:pPr>
            <w:r w:rsidRPr="00D01E86">
              <w:rPr>
                <w:rFonts w:eastAsia="Calibri"/>
                <w:b/>
                <w:iCs/>
                <w:sz w:val="26"/>
                <w:szCs w:val="26"/>
                <w:lang w:val="fr-FR"/>
              </w:rPr>
              <w:t>Ngày cấp</w:t>
            </w:r>
          </w:p>
        </w:tc>
        <w:tc>
          <w:tcPr>
            <w:tcW w:w="2067" w:type="dxa"/>
          </w:tcPr>
          <w:p w14:paraId="2E992B88" w14:textId="77777777" w:rsidR="00CA2F75" w:rsidRPr="00D01E86" w:rsidRDefault="00CA2F75" w:rsidP="00252A00">
            <w:pPr>
              <w:spacing w:before="120" w:after="120"/>
              <w:jc w:val="both"/>
              <w:rPr>
                <w:rFonts w:eastAsia="Calibri"/>
                <w:b/>
                <w:iCs/>
                <w:sz w:val="26"/>
                <w:szCs w:val="26"/>
                <w:lang w:val="fr-FR"/>
              </w:rPr>
            </w:pPr>
            <w:r w:rsidRPr="00D01E86">
              <w:rPr>
                <w:rFonts w:eastAsia="Calibri"/>
                <w:b/>
                <w:iCs/>
                <w:sz w:val="26"/>
                <w:szCs w:val="26"/>
                <w:lang w:val="fr-FR"/>
              </w:rPr>
              <w:t>Số Quyết định</w:t>
            </w:r>
          </w:p>
        </w:tc>
        <w:tc>
          <w:tcPr>
            <w:tcW w:w="2367" w:type="dxa"/>
          </w:tcPr>
          <w:p w14:paraId="4527C93D" w14:textId="77777777" w:rsidR="00CA2F75" w:rsidRPr="00D01E86" w:rsidRDefault="00CA2F75" w:rsidP="00252A00">
            <w:pPr>
              <w:spacing w:before="120" w:after="120"/>
              <w:jc w:val="both"/>
              <w:rPr>
                <w:rFonts w:eastAsia="Calibri"/>
                <w:b/>
                <w:iCs/>
                <w:sz w:val="26"/>
                <w:szCs w:val="26"/>
                <w:lang w:val="fr-FR"/>
              </w:rPr>
            </w:pPr>
            <w:r w:rsidRPr="00D01E86">
              <w:rPr>
                <w:rFonts w:eastAsia="Calibri"/>
                <w:b/>
                <w:iCs/>
                <w:sz w:val="26"/>
                <w:szCs w:val="26"/>
                <w:lang w:val="fr-FR"/>
              </w:rPr>
              <w:t>Ghi chú</w:t>
            </w:r>
          </w:p>
        </w:tc>
      </w:tr>
      <w:tr w:rsidR="00E6796B" w:rsidRPr="00723BF7" w14:paraId="7A283007" w14:textId="77777777" w:rsidTr="00252A00">
        <w:trPr>
          <w:trHeight w:val="577"/>
        </w:trPr>
        <w:tc>
          <w:tcPr>
            <w:tcW w:w="1511" w:type="dxa"/>
          </w:tcPr>
          <w:p w14:paraId="55D08628" w14:textId="77777777" w:rsidR="00CA2F75" w:rsidRPr="00D01E86" w:rsidRDefault="00CA2F75" w:rsidP="00252A00">
            <w:pPr>
              <w:spacing w:before="120" w:after="120"/>
              <w:jc w:val="both"/>
              <w:rPr>
                <w:rFonts w:eastAsia="Calibri"/>
                <w:iCs/>
                <w:sz w:val="26"/>
                <w:szCs w:val="26"/>
                <w:lang w:val="fr-FR"/>
              </w:rPr>
            </w:pPr>
            <w:r w:rsidRPr="00D01E86">
              <w:rPr>
                <w:rFonts w:eastAsia="Calibri"/>
                <w:iCs/>
                <w:sz w:val="26"/>
                <w:szCs w:val="26"/>
                <w:lang w:val="fr-FR"/>
              </w:rPr>
              <w:t xml:space="preserve">1. </w:t>
            </w:r>
          </w:p>
        </w:tc>
        <w:tc>
          <w:tcPr>
            <w:tcW w:w="1749" w:type="dxa"/>
          </w:tcPr>
          <w:p w14:paraId="3BB798CE" w14:textId="77777777" w:rsidR="00CA2F75" w:rsidRPr="00D01E86" w:rsidRDefault="00CA2F75" w:rsidP="00252A00">
            <w:pPr>
              <w:spacing w:before="120" w:after="120"/>
              <w:jc w:val="both"/>
              <w:rPr>
                <w:rFonts w:eastAsia="Calibri"/>
                <w:iCs/>
                <w:sz w:val="26"/>
                <w:szCs w:val="26"/>
                <w:lang w:val="fr-FR"/>
              </w:rPr>
            </w:pPr>
            <w:r w:rsidRPr="00D01E86">
              <w:rPr>
                <w:rFonts w:eastAsia="Calibri"/>
                <w:iCs/>
                <w:sz w:val="26"/>
                <w:szCs w:val="26"/>
                <w:lang w:val="fr-FR"/>
              </w:rPr>
              <w:t>Lần đầu</w:t>
            </w:r>
          </w:p>
        </w:tc>
        <w:tc>
          <w:tcPr>
            <w:tcW w:w="1920" w:type="dxa"/>
          </w:tcPr>
          <w:p w14:paraId="0D6DDC5F" w14:textId="77777777" w:rsidR="00CA2F75" w:rsidRPr="00D01E86" w:rsidRDefault="00CA2F75" w:rsidP="00252A00">
            <w:pPr>
              <w:spacing w:before="120" w:after="120"/>
              <w:jc w:val="both"/>
              <w:rPr>
                <w:rFonts w:eastAsia="Calibri"/>
                <w:b/>
                <w:iCs/>
                <w:sz w:val="26"/>
                <w:szCs w:val="26"/>
                <w:lang w:val="fr-FR"/>
              </w:rPr>
            </w:pPr>
          </w:p>
        </w:tc>
        <w:tc>
          <w:tcPr>
            <w:tcW w:w="2067" w:type="dxa"/>
          </w:tcPr>
          <w:p w14:paraId="4AABF191" w14:textId="77777777" w:rsidR="00CA2F75" w:rsidRPr="00D01E86" w:rsidRDefault="00CA2F75" w:rsidP="00252A00">
            <w:pPr>
              <w:spacing w:before="120" w:after="120"/>
              <w:jc w:val="both"/>
              <w:rPr>
                <w:rFonts w:eastAsia="Calibri"/>
                <w:b/>
                <w:iCs/>
                <w:sz w:val="26"/>
                <w:szCs w:val="26"/>
                <w:lang w:val="fr-FR"/>
              </w:rPr>
            </w:pPr>
          </w:p>
        </w:tc>
        <w:tc>
          <w:tcPr>
            <w:tcW w:w="2367" w:type="dxa"/>
          </w:tcPr>
          <w:p w14:paraId="415F2556" w14:textId="77777777" w:rsidR="00CA2F75" w:rsidRPr="00D01E86" w:rsidRDefault="00CA2F75" w:rsidP="00252A00">
            <w:pPr>
              <w:spacing w:before="120" w:after="120"/>
              <w:jc w:val="both"/>
              <w:rPr>
                <w:rFonts w:eastAsia="Calibri"/>
                <w:b/>
                <w:iCs/>
                <w:sz w:val="26"/>
                <w:szCs w:val="26"/>
                <w:lang w:val="fr-FR"/>
              </w:rPr>
            </w:pPr>
          </w:p>
        </w:tc>
      </w:tr>
      <w:tr w:rsidR="00E6796B" w:rsidRPr="00723BF7" w14:paraId="6F816C96" w14:textId="77777777" w:rsidTr="00252A00">
        <w:trPr>
          <w:trHeight w:val="565"/>
        </w:trPr>
        <w:tc>
          <w:tcPr>
            <w:tcW w:w="1511" w:type="dxa"/>
          </w:tcPr>
          <w:p w14:paraId="72C769EF" w14:textId="77777777" w:rsidR="00CA2F75" w:rsidRPr="00D01E86" w:rsidRDefault="00CA2F75" w:rsidP="00252A00">
            <w:pPr>
              <w:spacing w:before="120" w:after="120"/>
              <w:jc w:val="both"/>
              <w:rPr>
                <w:rFonts w:eastAsia="Calibri"/>
                <w:iCs/>
                <w:sz w:val="26"/>
                <w:szCs w:val="26"/>
                <w:lang w:val="fr-FR"/>
              </w:rPr>
            </w:pPr>
            <w:r w:rsidRPr="00D01E86">
              <w:rPr>
                <w:rFonts w:eastAsia="Calibri"/>
                <w:iCs/>
                <w:sz w:val="26"/>
                <w:szCs w:val="26"/>
                <w:lang w:val="fr-FR"/>
              </w:rPr>
              <w:t>2</w:t>
            </w:r>
          </w:p>
        </w:tc>
        <w:tc>
          <w:tcPr>
            <w:tcW w:w="1749" w:type="dxa"/>
          </w:tcPr>
          <w:p w14:paraId="6737FD84" w14:textId="77777777" w:rsidR="00CA2F75" w:rsidRPr="00D01E86" w:rsidRDefault="00CA2F75" w:rsidP="00252A00">
            <w:pPr>
              <w:spacing w:before="120" w:after="120"/>
              <w:jc w:val="both"/>
              <w:rPr>
                <w:rFonts w:eastAsia="Calibri"/>
                <w:iCs/>
                <w:sz w:val="26"/>
                <w:szCs w:val="26"/>
                <w:lang w:val="fr-FR"/>
              </w:rPr>
            </w:pPr>
            <w:r w:rsidRPr="00D01E86">
              <w:rPr>
                <w:rFonts w:eastAsia="Calibri"/>
                <w:iCs/>
                <w:sz w:val="26"/>
                <w:szCs w:val="26"/>
                <w:lang w:val="fr-FR"/>
              </w:rPr>
              <w:t>Gia hạn lần 1</w:t>
            </w:r>
          </w:p>
        </w:tc>
        <w:tc>
          <w:tcPr>
            <w:tcW w:w="1920" w:type="dxa"/>
          </w:tcPr>
          <w:p w14:paraId="6A05AF5B" w14:textId="77777777" w:rsidR="00CA2F75" w:rsidRPr="00D01E86" w:rsidRDefault="00CA2F75" w:rsidP="00252A00">
            <w:pPr>
              <w:spacing w:before="120" w:after="120"/>
              <w:jc w:val="both"/>
              <w:rPr>
                <w:rFonts w:eastAsia="Calibri"/>
                <w:b/>
                <w:iCs/>
                <w:sz w:val="26"/>
                <w:szCs w:val="26"/>
                <w:lang w:val="fr-FR"/>
              </w:rPr>
            </w:pPr>
          </w:p>
        </w:tc>
        <w:tc>
          <w:tcPr>
            <w:tcW w:w="2067" w:type="dxa"/>
          </w:tcPr>
          <w:p w14:paraId="7725204E" w14:textId="77777777" w:rsidR="00CA2F75" w:rsidRPr="00D01E86" w:rsidRDefault="00CA2F75" w:rsidP="00252A00">
            <w:pPr>
              <w:spacing w:before="120" w:after="120"/>
              <w:jc w:val="both"/>
              <w:rPr>
                <w:rFonts w:eastAsia="Calibri"/>
                <w:b/>
                <w:iCs/>
                <w:sz w:val="26"/>
                <w:szCs w:val="26"/>
                <w:lang w:val="fr-FR"/>
              </w:rPr>
            </w:pPr>
          </w:p>
        </w:tc>
        <w:tc>
          <w:tcPr>
            <w:tcW w:w="2367" w:type="dxa"/>
          </w:tcPr>
          <w:p w14:paraId="66553FE7" w14:textId="77777777" w:rsidR="00CA2F75" w:rsidRPr="00D01E86" w:rsidRDefault="00CA2F75" w:rsidP="00252A00">
            <w:pPr>
              <w:spacing w:before="120" w:after="120"/>
              <w:jc w:val="both"/>
              <w:rPr>
                <w:rFonts w:eastAsia="Calibri"/>
                <w:b/>
                <w:iCs/>
                <w:sz w:val="26"/>
                <w:szCs w:val="26"/>
                <w:lang w:val="fr-FR"/>
              </w:rPr>
            </w:pPr>
          </w:p>
        </w:tc>
      </w:tr>
      <w:tr w:rsidR="00E6796B" w:rsidRPr="00723BF7" w14:paraId="554729F3" w14:textId="77777777" w:rsidTr="00252A00">
        <w:trPr>
          <w:trHeight w:val="577"/>
        </w:trPr>
        <w:tc>
          <w:tcPr>
            <w:tcW w:w="1511" w:type="dxa"/>
          </w:tcPr>
          <w:p w14:paraId="532FB75E" w14:textId="77777777" w:rsidR="00CA2F75" w:rsidRPr="00D01E86" w:rsidRDefault="00CA2F75" w:rsidP="00252A00">
            <w:pPr>
              <w:spacing w:before="120" w:after="120"/>
              <w:jc w:val="both"/>
              <w:rPr>
                <w:rFonts w:eastAsia="Calibri"/>
                <w:iCs/>
                <w:sz w:val="26"/>
                <w:szCs w:val="26"/>
                <w:lang w:val="fr-FR"/>
              </w:rPr>
            </w:pPr>
            <w:r w:rsidRPr="00D01E86">
              <w:rPr>
                <w:rFonts w:eastAsia="Calibri"/>
                <w:iCs/>
                <w:sz w:val="26"/>
                <w:szCs w:val="26"/>
                <w:lang w:val="fr-FR"/>
              </w:rPr>
              <w:t>3</w:t>
            </w:r>
          </w:p>
        </w:tc>
        <w:tc>
          <w:tcPr>
            <w:tcW w:w="1749" w:type="dxa"/>
          </w:tcPr>
          <w:p w14:paraId="689A7B2B" w14:textId="77777777" w:rsidR="00CA2F75" w:rsidRPr="00D01E86" w:rsidRDefault="00CA2F75" w:rsidP="00252A00">
            <w:pPr>
              <w:spacing w:before="120" w:after="120"/>
              <w:jc w:val="both"/>
              <w:rPr>
                <w:rFonts w:eastAsia="Calibri"/>
                <w:iCs/>
                <w:sz w:val="26"/>
                <w:szCs w:val="26"/>
                <w:lang w:val="fr-FR"/>
              </w:rPr>
            </w:pPr>
            <w:r w:rsidRPr="00D01E86">
              <w:rPr>
                <w:rFonts w:eastAsia="Calibri"/>
                <w:iCs/>
                <w:sz w:val="26"/>
                <w:szCs w:val="26"/>
                <w:lang w:val="fr-FR"/>
              </w:rPr>
              <w:t>Gia hạn lần 2</w:t>
            </w:r>
          </w:p>
        </w:tc>
        <w:tc>
          <w:tcPr>
            <w:tcW w:w="1920" w:type="dxa"/>
          </w:tcPr>
          <w:p w14:paraId="097421A7" w14:textId="77777777" w:rsidR="00CA2F75" w:rsidRPr="00D01E86" w:rsidRDefault="00CA2F75" w:rsidP="00252A00">
            <w:pPr>
              <w:spacing w:before="120" w:after="120"/>
              <w:jc w:val="both"/>
              <w:rPr>
                <w:rFonts w:eastAsia="Calibri"/>
                <w:b/>
                <w:iCs/>
                <w:sz w:val="26"/>
                <w:szCs w:val="26"/>
                <w:lang w:val="fr-FR"/>
              </w:rPr>
            </w:pPr>
          </w:p>
        </w:tc>
        <w:tc>
          <w:tcPr>
            <w:tcW w:w="2067" w:type="dxa"/>
          </w:tcPr>
          <w:p w14:paraId="473BAEE7" w14:textId="77777777" w:rsidR="00CA2F75" w:rsidRPr="00D01E86" w:rsidRDefault="00CA2F75" w:rsidP="00252A00">
            <w:pPr>
              <w:spacing w:before="120" w:after="120"/>
              <w:jc w:val="both"/>
              <w:rPr>
                <w:rFonts w:eastAsia="Calibri"/>
                <w:b/>
                <w:iCs/>
                <w:sz w:val="26"/>
                <w:szCs w:val="26"/>
                <w:lang w:val="fr-FR"/>
              </w:rPr>
            </w:pPr>
          </w:p>
        </w:tc>
        <w:tc>
          <w:tcPr>
            <w:tcW w:w="2367" w:type="dxa"/>
          </w:tcPr>
          <w:p w14:paraId="57B1A657" w14:textId="77777777" w:rsidR="00CA2F75" w:rsidRPr="00D01E86" w:rsidRDefault="00CA2F75" w:rsidP="00252A00">
            <w:pPr>
              <w:spacing w:before="120" w:after="120"/>
              <w:jc w:val="both"/>
              <w:rPr>
                <w:rFonts w:eastAsia="Calibri"/>
                <w:b/>
                <w:iCs/>
                <w:sz w:val="26"/>
                <w:szCs w:val="26"/>
                <w:lang w:val="fr-FR"/>
              </w:rPr>
            </w:pPr>
          </w:p>
        </w:tc>
      </w:tr>
      <w:tr w:rsidR="00E6796B" w:rsidRPr="00723BF7" w14:paraId="4C154CCE" w14:textId="77777777" w:rsidTr="00252A00">
        <w:trPr>
          <w:trHeight w:val="577"/>
        </w:trPr>
        <w:tc>
          <w:tcPr>
            <w:tcW w:w="1511" w:type="dxa"/>
          </w:tcPr>
          <w:p w14:paraId="26214105" w14:textId="77777777" w:rsidR="00CA2F75" w:rsidRPr="00D01E86" w:rsidRDefault="00CA2F75" w:rsidP="00252A00">
            <w:pPr>
              <w:spacing w:before="120" w:after="120"/>
              <w:jc w:val="both"/>
              <w:rPr>
                <w:rFonts w:eastAsia="Calibri"/>
                <w:iCs/>
                <w:sz w:val="26"/>
                <w:szCs w:val="26"/>
                <w:lang w:val="fr-FR"/>
              </w:rPr>
            </w:pPr>
          </w:p>
        </w:tc>
        <w:tc>
          <w:tcPr>
            <w:tcW w:w="1749" w:type="dxa"/>
          </w:tcPr>
          <w:p w14:paraId="64C82C50" w14:textId="77777777" w:rsidR="00CA2F75" w:rsidRPr="00D01E86" w:rsidRDefault="00CA2F75" w:rsidP="00252A00">
            <w:pPr>
              <w:spacing w:before="120" w:after="120"/>
              <w:jc w:val="both"/>
              <w:rPr>
                <w:rFonts w:eastAsia="Calibri"/>
                <w:iCs/>
                <w:sz w:val="26"/>
                <w:szCs w:val="26"/>
                <w:lang w:val="fr-FR"/>
              </w:rPr>
            </w:pPr>
            <w:r w:rsidRPr="00D01E86">
              <w:rPr>
                <w:rFonts w:eastAsia="Calibri"/>
                <w:iCs/>
                <w:sz w:val="26"/>
                <w:szCs w:val="26"/>
                <w:lang w:val="fr-FR"/>
              </w:rPr>
              <w:t>…</w:t>
            </w:r>
          </w:p>
        </w:tc>
        <w:tc>
          <w:tcPr>
            <w:tcW w:w="1920" w:type="dxa"/>
          </w:tcPr>
          <w:p w14:paraId="6E58EE8C" w14:textId="77777777" w:rsidR="00CA2F75" w:rsidRPr="00D01E86" w:rsidRDefault="00CA2F75" w:rsidP="00252A00">
            <w:pPr>
              <w:spacing w:before="120" w:after="120"/>
              <w:jc w:val="both"/>
              <w:rPr>
                <w:rFonts w:eastAsia="Calibri"/>
                <w:b/>
                <w:iCs/>
                <w:sz w:val="26"/>
                <w:szCs w:val="26"/>
                <w:lang w:val="fr-FR"/>
              </w:rPr>
            </w:pPr>
          </w:p>
        </w:tc>
        <w:tc>
          <w:tcPr>
            <w:tcW w:w="2067" w:type="dxa"/>
          </w:tcPr>
          <w:p w14:paraId="64C469DE" w14:textId="77777777" w:rsidR="00CA2F75" w:rsidRPr="00D01E86" w:rsidRDefault="00CA2F75" w:rsidP="00252A00">
            <w:pPr>
              <w:spacing w:before="120" w:after="120"/>
              <w:jc w:val="both"/>
              <w:rPr>
                <w:rFonts w:eastAsia="Calibri"/>
                <w:b/>
                <w:iCs/>
                <w:sz w:val="26"/>
                <w:szCs w:val="26"/>
                <w:lang w:val="fr-FR"/>
              </w:rPr>
            </w:pPr>
          </w:p>
        </w:tc>
        <w:tc>
          <w:tcPr>
            <w:tcW w:w="2367" w:type="dxa"/>
          </w:tcPr>
          <w:p w14:paraId="5E1E50F9" w14:textId="77777777" w:rsidR="00CA2F75" w:rsidRPr="00D01E86" w:rsidRDefault="00CA2F75" w:rsidP="00252A00">
            <w:pPr>
              <w:spacing w:before="120" w:after="120"/>
              <w:jc w:val="both"/>
              <w:rPr>
                <w:rFonts w:eastAsia="Calibri"/>
                <w:b/>
                <w:iCs/>
                <w:sz w:val="26"/>
                <w:szCs w:val="26"/>
                <w:lang w:val="fr-FR"/>
              </w:rPr>
            </w:pPr>
          </w:p>
        </w:tc>
      </w:tr>
    </w:tbl>
    <w:p w14:paraId="68304756" w14:textId="77777777" w:rsidR="00CA2F75" w:rsidRPr="00D01E86" w:rsidRDefault="00CA2F75" w:rsidP="00CA2F75">
      <w:pPr>
        <w:spacing w:before="120" w:after="120" w:line="400" w:lineRule="exact"/>
        <w:ind w:left="-284"/>
        <w:rPr>
          <w:b/>
          <w:bCs/>
          <w:sz w:val="26"/>
          <w:szCs w:val="26"/>
        </w:rPr>
      </w:pPr>
      <w:r w:rsidRPr="00D01E86">
        <w:rPr>
          <w:b/>
          <w:bCs/>
          <w:sz w:val="26"/>
          <w:szCs w:val="26"/>
        </w:rPr>
        <w:t>5</w:t>
      </w:r>
      <w:r w:rsidRPr="00D01E86">
        <w:rPr>
          <w:b/>
          <w:bCs/>
          <w:sz w:val="26"/>
          <w:szCs w:val="26"/>
          <w:lang w:val="vi-VN"/>
        </w:rPr>
        <w:t xml:space="preserve">. </w:t>
      </w:r>
      <w:r w:rsidRPr="00D01E86">
        <w:rPr>
          <w:b/>
          <w:bCs/>
          <w:sz w:val="26"/>
          <w:szCs w:val="26"/>
        </w:rPr>
        <w:t>Thay đổi, bổ sung trong thời gian giấy đăng ký lưu hành còn hiệu lực:</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417"/>
        <w:gridCol w:w="1730"/>
        <w:gridCol w:w="2693"/>
        <w:gridCol w:w="2977"/>
      </w:tblGrid>
      <w:tr w:rsidR="00E6796B" w:rsidRPr="00723BF7" w14:paraId="62CB41A5" w14:textId="77777777" w:rsidTr="00252A00">
        <w:tc>
          <w:tcPr>
            <w:tcW w:w="710" w:type="dxa"/>
            <w:shd w:val="clear" w:color="auto" w:fill="auto"/>
          </w:tcPr>
          <w:p w14:paraId="1F2D998B" w14:textId="77777777" w:rsidR="00CA2F75" w:rsidRPr="00D01E86" w:rsidRDefault="00CA2F75" w:rsidP="00252A00">
            <w:pPr>
              <w:spacing w:after="200" w:line="276" w:lineRule="auto"/>
              <w:jc w:val="center"/>
              <w:rPr>
                <w:rFonts w:eastAsia="Calibri"/>
                <w:b/>
                <w:sz w:val="26"/>
                <w:szCs w:val="26"/>
              </w:rPr>
            </w:pPr>
            <w:r w:rsidRPr="00D01E86">
              <w:rPr>
                <w:rFonts w:eastAsia="Calibri"/>
                <w:b/>
                <w:sz w:val="26"/>
                <w:szCs w:val="26"/>
              </w:rPr>
              <w:t>STT</w:t>
            </w:r>
          </w:p>
        </w:tc>
        <w:tc>
          <w:tcPr>
            <w:tcW w:w="1417" w:type="dxa"/>
            <w:shd w:val="clear" w:color="auto" w:fill="auto"/>
          </w:tcPr>
          <w:p w14:paraId="3368212B" w14:textId="77777777" w:rsidR="00CA2F75" w:rsidRPr="00D01E86" w:rsidRDefault="00CA2F75" w:rsidP="00252A00">
            <w:pPr>
              <w:spacing w:after="200" w:line="276" w:lineRule="auto"/>
              <w:jc w:val="center"/>
              <w:rPr>
                <w:rFonts w:eastAsia="Calibri"/>
                <w:b/>
                <w:sz w:val="26"/>
                <w:szCs w:val="26"/>
              </w:rPr>
            </w:pPr>
            <w:r w:rsidRPr="00D01E86">
              <w:rPr>
                <w:rFonts w:eastAsia="Calibri"/>
                <w:b/>
                <w:sz w:val="26"/>
                <w:szCs w:val="26"/>
              </w:rPr>
              <w:t>Thay đổi, bổ sung đã nộp</w:t>
            </w:r>
          </w:p>
        </w:tc>
        <w:tc>
          <w:tcPr>
            <w:tcW w:w="1730" w:type="dxa"/>
            <w:shd w:val="clear" w:color="auto" w:fill="auto"/>
          </w:tcPr>
          <w:p w14:paraId="3CCD46E3" w14:textId="77777777" w:rsidR="00CA2F75" w:rsidRPr="00D01E86" w:rsidRDefault="00CA2F75" w:rsidP="00252A00">
            <w:pPr>
              <w:spacing w:after="200" w:line="276" w:lineRule="auto"/>
              <w:jc w:val="center"/>
              <w:rPr>
                <w:rFonts w:eastAsia="Calibri"/>
                <w:b/>
                <w:sz w:val="26"/>
                <w:szCs w:val="26"/>
              </w:rPr>
            </w:pPr>
            <w:r w:rsidRPr="00D01E86">
              <w:rPr>
                <w:rFonts w:eastAsia="Calibri"/>
                <w:b/>
                <w:sz w:val="26"/>
                <w:szCs w:val="26"/>
              </w:rPr>
              <w:t>Chi tiết các nội dung thay đổi</w:t>
            </w:r>
          </w:p>
        </w:tc>
        <w:tc>
          <w:tcPr>
            <w:tcW w:w="2693" w:type="dxa"/>
            <w:shd w:val="clear" w:color="auto" w:fill="auto"/>
          </w:tcPr>
          <w:p w14:paraId="2A254B42" w14:textId="77777777" w:rsidR="00CA2F75" w:rsidRPr="00D01E86" w:rsidRDefault="00CA2F75" w:rsidP="00252A00">
            <w:pPr>
              <w:spacing w:after="200" w:line="276" w:lineRule="auto"/>
              <w:jc w:val="center"/>
              <w:rPr>
                <w:rFonts w:eastAsia="Calibri"/>
                <w:b/>
                <w:sz w:val="26"/>
                <w:szCs w:val="26"/>
              </w:rPr>
            </w:pPr>
            <w:r w:rsidRPr="00D01E86">
              <w:rPr>
                <w:rFonts w:eastAsia="Calibri"/>
                <w:b/>
                <w:sz w:val="26"/>
                <w:szCs w:val="26"/>
              </w:rPr>
              <w:t>Có công văn phê duyệt (</w:t>
            </w:r>
            <w:r w:rsidRPr="00D01E86">
              <w:rPr>
                <w:b/>
                <w:i/>
                <w:sz w:val="26"/>
                <w:szCs w:val="26"/>
                <w:lang w:val="sv-SE"/>
              </w:rPr>
              <w:t>ghi rõ Số Công văn và ngày được phê duyệt và kèm bản sao công văn cho phép thay đổi, bổ sung)</w:t>
            </w:r>
          </w:p>
        </w:tc>
        <w:tc>
          <w:tcPr>
            <w:tcW w:w="2977" w:type="dxa"/>
            <w:shd w:val="clear" w:color="auto" w:fill="auto"/>
          </w:tcPr>
          <w:p w14:paraId="73C4DFD1" w14:textId="77777777" w:rsidR="00CA2F75" w:rsidRPr="00D01E86" w:rsidRDefault="00CA2F75" w:rsidP="00252A00">
            <w:pPr>
              <w:spacing w:after="200" w:line="276" w:lineRule="auto"/>
              <w:jc w:val="center"/>
              <w:rPr>
                <w:rFonts w:eastAsia="Calibri"/>
                <w:b/>
                <w:sz w:val="26"/>
                <w:szCs w:val="26"/>
              </w:rPr>
            </w:pPr>
            <w:r w:rsidRPr="00D01E86">
              <w:rPr>
                <w:rFonts w:eastAsia="Calibri"/>
                <w:b/>
                <w:sz w:val="26"/>
                <w:szCs w:val="26"/>
              </w:rPr>
              <w:t xml:space="preserve">Chưa có công văn phê duyệt </w:t>
            </w:r>
            <w:r w:rsidRPr="00D01E86">
              <w:rPr>
                <w:rFonts w:eastAsia="Calibri"/>
                <w:b/>
                <w:i/>
                <w:sz w:val="26"/>
                <w:szCs w:val="26"/>
              </w:rPr>
              <w:t>(ghi rõ Số tiếp nhận và ngày tiếp nhận)</w:t>
            </w:r>
          </w:p>
        </w:tc>
      </w:tr>
      <w:tr w:rsidR="00E6796B" w:rsidRPr="00723BF7" w14:paraId="54514337" w14:textId="77777777" w:rsidTr="00252A00">
        <w:tc>
          <w:tcPr>
            <w:tcW w:w="710" w:type="dxa"/>
            <w:shd w:val="clear" w:color="auto" w:fill="auto"/>
          </w:tcPr>
          <w:p w14:paraId="2AA2465D" w14:textId="77777777" w:rsidR="00CA2F75" w:rsidRPr="00D01E86" w:rsidRDefault="00CA2F75" w:rsidP="00252A00">
            <w:pPr>
              <w:spacing w:after="200" w:line="276" w:lineRule="auto"/>
              <w:jc w:val="both"/>
              <w:rPr>
                <w:rFonts w:eastAsia="Calibri"/>
                <w:sz w:val="26"/>
                <w:szCs w:val="26"/>
              </w:rPr>
            </w:pPr>
          </w:p>
        </w:tc>
        <w:tc>
          <w:tcPr>
            <w:tcW w:w="1417" w:type="dxa"/>
            <w:shd w:val="clear" w:color="auto" w:fill="auto"/>
          </w:tcPr>
          <w:p w14:paraId="2E721515" w14:textId="77777777" w:rsidR="00CA2F75" w:rsidRPr="00D01E86" w:rsidRDefault="00CA2F75" w:rsidP="00252A00">
            <w:pPr>
              <w:spacing w:after="200" w:line="276" w:lineRule="auto"/>
              <w:jc w:val="both"/>
              <w:rPr>
                <w:rFonts w:eastAsia="Calibri"/>
                <w:sz w:val="26"/>
                <w:szCs w:val="26"/>
              </w:rPr>
            </w:pPr>
          </w:p>
        </w:tc>
        <w:tc>
          <w:tcPr>
            <w:tcW w:w="1730" w:type="dxa"/>
            <w:shd w:val="clear" w:color="auto" w:fill="auto"/>
          </w:tcPr>
          <w:p w14:paraId="699FA26A" w14:textId="77777777" w:rsidR="00CA2F75" w:rsidRPr="00D01E86" w:rsidRDefault="00CA2F75" w:rsidP="00252A00">
            <w:pPr>
              <w:spacing w:after="200" w:line="276" w:lineRule="auto"/>
              <w:jc w:val="both"/>
              <w:rPr>
                <w:rFonts w:eastAsia="Calibri"/>
                <w:sz w:val="26"/>
                <w:szCs w:val="26"/>
              </w:rPr>
            </w:pPr>
          </w:p>
        </w:tc>
        <w:tc>
          <w:tcPr>
            <w:tcW w:w="2693" w:type="dxa"/>
            <w:shd w:val="clear" w:color="auto" w:fill="auto"/>
          </w:tcPr>
          <w:p w14:paraId="2C26A9E8" w14:textId="77777777" w:rsidR="00CA2F75" w:rsidRPr="00D01E86" w:rsidRDefault="00CA2F75" w:rsidP="00252A00">
            <w:pPr>
              <w:spacing w:after="200" w:line="276" w:lineRule="auto"/>
              <w:jc w:val="both"/>
              <w:rPr>
                <w:rFonts w:eastAsia="Calibri"/>
                <w:sz w:val="26"/>
                <w:szCs w:val="26"/>
              </w:rPr>
            </w:pPr>
          </w:p>
        </w:tc>
        <w:tc>
          <w:tcPr>
            <w:tcW w:w="2977" w:type="dxa"/>
            <w:shd w:val="clear" w:color="auto" w:fill="auto"/>
          </w:tcPr>
          <w:p w14:paraId="6250E440" w14:textId="77777777" w:rsidR="00CA2F75" w:rsidRPr="00D01E86" w:rsidRDefault="00CA2F75" w:rsidP="00252A00">
            <w:pPr>
              <w:spacing w:after="200" w:line="276" w:lineRule="auto"/>
              <w:jc w:val="both"/>
              <w:rPr>
                <w:rFonts w:eastAsia="Calibri"/>
                <w:sz w:val="26"/>
                <w:szCs w:val="26"/>
              </w:rPr>
            </w:pPr>
          </w:p>
        </w:tc>
      </w:tr>
    </w:tbl>
    <w:p w14:paraId="4C8C7843" w14:textId="77777777" w:rsidR="00CA2F75" w:rsidRPr="00D01E86" w:rsidRDefault="00CA2F75" w:rsidP="00CA2F75">
      <w:pPr>
        <w:spacing w:before="120" w:after="120" w:line="400" w:lineRule="exact"/>
        <w:rPr>
          <w:b/>
          <w:bCs/>
          <w:sz w:val="26"/>
          <w:szCs w:val="26"/>
        </w:rPr>
      </w:pPr>
      <w:r w:rsidRPr="00D01E86">
        <w:rPr>
          <w:b/>
          <w:bCs/>
          <w:sz w:val="26"/>
          <w:szCs w:val="26"/>
        </w:rPr>
        <w:t>III. Báo cáo trong quá trình lưu hành</w:t>
      </w:r>
      <w:r w:rsidRPr="00D01E86">
        <w:rPr>
          <w:sz w:val="26"/>
          <w:szCs w:val="26"/>
          <w:lang w:val="pt-BR"/>
        </w:rPr>
        <w:t xml:space="preserve">                     </w:t>
      </w:r>
    </w:p>
    <w:p w14:paraId="43EE6FAA" w14:textId="77777777" w:rsidR="00CA2F75" w:rsidRPr="00D01E86" w:rsidRDefault="00CA2F75" w:rsidP="00CA2F75">
      <w:pPr>
        <w:pStyle w:val="ListParagraph"/>
        <w:numPr>
          <w:ilvl w:val="0"/>
          <w:numId w:val="8"/>
        </w:numPr>
        <w:tabs>
          <w:tab w:val="left" w:pos="851"/>
          <w:tab w:val="left" w:pos="8288"/>
        </w:tabs>
        <w:spacing w:before="120" w:after="120" w:line="400" w:lineRule="exact"/>
        <w:rPr>
          <w:sz w:val="26"/>
          <w:szCs w:val="26"/>
          <w:lang w:val="nl-NL"/>
        </w:rPr>
      </w:pPr>
      <w:r w:rsidRPr="00D01E86">
        <w:rPr>
          <w:sz w:val="26"/>
          <w:szCs w:val="26"/>
          <w:lang w:val="nl-NL"/>
        </w:rPr>
        <w:t>Báo cáo tình hình chất lượng dược liệu trong thời gian lưu hành:</w:t>
      </w:r>
    </w:p>
    <w:tbl>
      <w:tblPr>
        <w:tblStyle w:val="TableGrid"/>
        <w:tblW w:w="8879" w:type="dxa"/>
        <w:tblLook w:val="04A0" w:firstRow="1" w:lastRow="0" w:firstColumn="1" w:lastColumn="0" w:noHBand="0" w:noVBand="1"/>
      </w:tblPr>
      <w:tblGrid>
        <w:gridCol w:w="756"/>
        <w:gridCol w:w="1507"/>
        <w:gridCol w:w="1419"/>
        <w:gridCol w:w="1417"/>
        <w:gridCol w:w="1135"/>
        <w:gridCol w:w="2645"/>
      </w:tblGrid>
      <w:tr w:rsidR="00E6796B" w:rsidRPr="00723BF7" w14:paraId="3931C531" w14:textId="77777777" w:rsidTr="00252A00">
        <w:tc>
          <w:tcPr>
            <w:tcW w:w="756" w:type="dxa"/>
            <w:vAlign w:val="center"/>
          </w:tcPr>
          <w:p w14:paraId="2D3EB7FB" w14:textId="77777777" w:rsidR="00CA2F75" w:rsidRPr="00D01E86" w:rsidRDefault="00CA2F75" w:rsidP="00252A00">
            <w:pPr>
              <w:spacing w:before="60" w:after="60"/>
              <w:jc w:val="center"/>
              <w:rPr>
                <w:rFonts w:eastAsia="Calibri"/>
                <w:b/>
                <w:bCs/>
                <w:spacing w:val="3"/>
                <w:sz w:val="26"/>
                <w:szCs w:val="26"/>
                <w:shd w:val="clear" w:color="auto" w:fill="FFFFFF"/>
                <w:lang w:val="sv-SE"/>
              </w:rPr>
            </w:pPr>
            <w:r w:rsidRPr="00D01E86">
              <w:rPr>
                <w:rFonts w:eastAsia="Calibri"/>
                <w:b/>
                <w:bCs/>
                <w:spacing w:val="3"/>
                <w:sz w:val="26"/>
                <w:szCs w:val="26"/>
                <w:shd w:val="clear" w:color="auto" w:fill="FFFFFF"/>
                <w:lang w:val="sv-SE"/>
              </w:rPr>
              <w:t>STT</w:t>
            </w:r>
          </w:p>
        </w:tc>
        <w:tc>
          <w:tcPr>
            <w:tcW w:w="1507" w:type="dxa"/>
            <w:vAlign w:val="center"/>
          </w:tcPr>
          <w:p w14:paraId="5A24EF40" w14:textId="77777777" w:rsidR="00CA2F75" w:rsidRPr="00D01E86" w:rsidRDefault="00CA2F75" w:rsidP="00252A00">
            <w:pPr>
              <w:spacing w:before="60" w:after="60"/>
              <w:jc w:val="center"/>
              <w:rPr>
                <w:rFonts w:eastAsia="Calibri"/>
                <w:b/>
                <w:bCs/>
                <w:spacing w:val="3"/>
                <w:sz w:val="26"/>
                <w:szCs w:val="26"/>
                <w:shd w:val="clear" w:color="auto" w:fill="FFFFFF"/>
                <w:lang w:val="sv-SE"/>
              </w:rPr>
            </w:pPr>
            <w:r w:rsidRPr="00D01E86">
              <w:rPr>
                <w:rFonts w:eastAsia="Calibri"/>
                <w:b/>
                <w:bCs/>
                <w:spacing w:val="3"/>
                <w:sz w:val="26"/>
                <w:szCs w:val="26"/>
                <w:shd w:val="clear" w:color="auto" w:fill="FFFFFF"/>
                <w:lang w:val="sv-SE"/>
              </w:rPr>
              <w:t>Số Quyết định thu hồi</w:t>
            </w:r>
          </w:p>
        </w:tc>
        <w:tc>
          <w:tcPr>
            <w:tcW w:w="1419" w:type="dxa"/>
            <w:vAlign w:val="center"/>
          </w:tcPr>
          <w:p w14:paraId="55FB46A3" w14:textId="77777777" w:rsidR="00CA2F75" w:rsidRPr="00D01E86" w:rsidRDefault="00CA2F75" w:rsidP="00252A00">
            <w:pPr>
              <w:spacing w:before="60" w:after="60"/>
              <w:jc w:val="center"/>
              <w:rPr>
                <w:rFonts w:eastAsia="Calibri"/>
                <w:b/>
                <w:bCs/>
                <w:spacing w:val="3"/>
                <w:sz w:val="26"/>
                <w:szCs w:val="26"/>
                <w:shd w:val="clear" w:color="auto" w:fill="FFFFFF"/>
                <w:lang w:val="sv-SE"/>
              </w:rPr>
            </w:pPr>
            <w:r w:rsidRPr="00D01E86">
              <w:rPr>
                <w:rFonts w:eastAsia="Calibri"/>
                <w:b/>
                <w:bCs/>
                <w:spacing w:val="3"/>
                <w:sz w:val="26"/>
                <w:szCs w:val="26"/>
                <w:shd w:val="clear" w:color="auto" w:fill="FFFFFF"/>
                <w:lang w:val="sv-SE"/>
              </w:rPr>
              <w:t>Số lô dược liệu bị thu hồi</w:t>
            </w:r>
          </w:p>
        </w:tc>
        <w:tc>
          <w:tcPr>
            <w:tcW w:w="1417" w:type="dxa"/>
            <w:vAlign w:val="center"/>
          </w:tcPr>
          <w:p w14:paraId="23D1B3A2" w14:textId="77777777" w:rsidR="00CA2F75" w:rsidRPr="00D01E86" w:rsidRDefault="00CA2F75" w:rsidP="00252A00">
            <w:pPr>
              <w:spacing w:before="60" w:after="60"/>
              <w:jc w:val="center"/>
              <w:rPr>
                <w:rFonts w:eastAsia="Calibri"/>
                <w:b/>
                <w:bCs/>
                <w:spacing w:val="3"/>
                <w:sz w:val="26"/>
                <w:szCs w:val="26"/>
                <w:shd w:val="clear" w:color="auto" w:fill="FFFFFF"/>
                <w:lang w:val="sv-SE"/>
              </w:rPr>
            </w:pPr>
            <w:r w:rsidRPr="00D01E86">
              <w:rPr>
                <w:rFonts w:eastAsia="Calibri"/>
                <w:b/>
                <w:bCs/>
                <w:spacing w:val="3"/>
                <w:sz w:val="26"/>
                <w:szCs w:val="26"/>
                <w:shd w:val="clear" w:color="auto" w:fill="FFFFFF"/>
                <w:lang w:val="sv-SE"/>
              </w:rPr>
              <w:t>Số lượng dược liệu đã thu hồi</w:t>
            </w:r>
          </w:p>
        </w:tc>
        <w:tc>
          <w:tcPr>
            <w:tcW w:w="1135" w:type="dxa"/>
            <w:vAlign w:val="center"/>
          </w:tcPr>
          <w:p w14:paraId="3EE50E37" w14:textId="77777777" w:rsidR="00CA2F75" w:rsidRPr="00D01E86" w:rsidRDefault="00CA2F75" w:rsidP="00252A00">
            <w:pPr>
              <w:spacing w:before="60" w:after="60"/>
              <w:jc w:val="center"/>
              <w:rPr>
                <w:rFonts w:eastAsia="Calibri"/>
                <w:b/>
                <w:bCs/>
                <w:spacing w:val="3"/>
                <w:sz w:val="26"/>
                <w:szCs w:val="26"/>
                <w:shd w:val="clear" w:color="auto" w:fill="FFFFFF"/>
                <w:lang w:val="sv-SE"/>
              </w:rPr>
            </w:pPr>
            <w:r w:rsidRPr="00D01E86">
              <w:rPr>
                <w:rFonts w:eastAsia="Calibri"/>
                <w:b/>
                <w:bCs/>
                <w:spacing w:val="3"/>
                <w:sz w:val="26"/>
                <w:szCs w:val="26"/>
                <w:shd w:val="clear" w:color="auto" w:fill="FFFFFF"/>
                <w:lang w:val="sv-SE"/>
              </w:rPr>
              <w:t>Mức độ vi phạm</w:t>
            </w:r>
          </w:p>
        </w:tc>
        <w:tc>
          <w:tcPr>
            <w:tcW w:w="2645" w:type="dxa"/>
            <w:vAlign w:val="center"/>
          </w:tcPr>
          <w:p w14:paraId="745F2EF1" w14:textId="77777777" w:rsidR="00CA2F75" w:rsidRPr="00D01E86" w:rsidRDefault="00CA2F75" w:rsidP="00252A00">
            <w:pPr>
              <w:spacing w:before="60" w:after="60"/>
              <w:jc w:val="center"/>
              <w:rPr>
                <w:rFonts w:eastAsia="Calibri"/>
                <w:b/>
                <w:bCs/>
                <w:spacing w:val="3"/>
                <w:sz w:val="26"/>
                <w:szCs w:val="26"/>
                <w:shd w:val="clear" w:color="auto" w:fill="FFFFFF"/>
                <w:lang w:val="sv-SE"/>
              </w:rPr>
            </w:pPr>
            <w:r w:rsidRPr="00D01E86">
              <w:rPr>
                <w:rFonts w:eastAsia="Calibri"/>
                <w:b/>
                <w:bCs/>
                <w:spacing w:val="3"/>
                <w:sz w:val="26"/>
                <w:szCs w:val="26"/>
                <w:shd w:val="clear" w:color="auto" w:fill="FFFFFF"/>
                <w:lang w:val="sv-SE"/>
              </w:rPr>
              <w:t>Hình thức thu hồi</w:t>
            </w:r>
          </w:p>
          <w:p w14:paraId="0298C106" w14:textId="77777777" w:rsidR="00CA2F75" w:rsidRPr="00D01E86" w:rsidRDefault="00CA2F75" w:rsidP="00252A00">
            <w:pPr>
              <w:spacing w:before="60" w:after="60"/>
              <w:jc w:val="center"/>
              <w:rPr>
                <w:rFonts w:eastAsia="Calibri"/>
                <w:b/>
                <w:bCs/>
                <w:spacing w:val="3"/>
                <w:sz w:val="26"/>
                <w:szCs w:val="26"/>
                <w:shd w:val="clear" w:color="auto" w:fill="FFFFFF"/>
                <w:lang w:val="sv-SE"/>
              </w:rPr>
            </w:pPr>
            <w:r w:rsidRPr="00D01E86">
              <w:rPr>
                <w:rFonts w:eastAsia="Calibri"/>
                <w:i/>
                <w:iCs/>
                <w:spacing w:val="3"/>
                <w:sz w:val="26"/>
                <w:szCs w:val="26"/>
                <w:shd w:val="clear" w:color="auto" w:fill="FFFFFF"/>
                <w:lang w:val="sv-SE"/>
              </w:rPr>
              <w:t>(tự nguyện/bắt buộc)</w:t>
            </w:r>
          </w:p>
        </w:tc>
      </w:tr>
      <w:tr w:rsidR="00E6796B" w:rsidRPr="00723BF7" w14:paraId="52E8287E" w14:textId="77777777" w:rsidTr="00252A00">
        <w:tc>
          <w:tcPr>
            <w:tcW w:w="756" w:type="dxa"/>
          </w:tcPr>
          <w:p w14:paraId="4566C39E" w14:textId="77777777" w:rsidR="00CA2F75" w:rsidRPr="00D01E86" w:rsidRDefault="00CA2F75" w:rsidP="00252A00">
            <w:pPr>
              <w:spacing w:before="60" w:after="60"/>
              <w:jc w:val="both"/>
              <w:rPr>
                <w:rFonts w:eastAsia="Calibri"/>
                <w:bCs/>
                <w:spacing w:val="3"/>
                <w:sz w:val="26"/>
                <w:szCs w:val="26"/>
                <w:shd w:val="clear" w:color="auto" w:fill="FFFFFF"/>
                <w:lang w:val="sv-SE"/>
              </w:rPr>
            </w:pPr>
          </w:p>
        </w:tc>
        <w:tc>
          <w:tcPr>
            <w:tcW w:w="1507" w:type="dxa"/>
          </w:tcPr>
          <w:p w14:paraId="126B5493" w14:textId="77777777" w:rsidR="00CA2F75" w:rsidRPr="00D01E86" w:rsidRDefault="00CA2F75" w:rsidP="00252A00">
            <w:pPr>
              <w:spacing w:before="60" w:after="60"/>
              <w:jc w:val="both"/>
              <w:rPr>
                <w:rFonts w:eastAsia="Calibri"/>
                <w:bCs/>
                <w:spacing w:val="3"/>
                <w:sz w:val="26"/>
                <w:szCs w:val="26"/>
                <w:shd w:val="clear" w:color="auto" w:fill="FFFFFF"/>
                <w:lang w:val="sv-SE"/>
              </w:rPr>
            </w:pPr>
          </w:p>
        </w:tc>
        <w:tc>
          <w:tcPr>
            <w:tcW w:w="1419" w:type="dxa"/>
          </w:tcPr>
          <w:p w14:paraId="3A984C84" w14:textId="77777777" w:rsidR="00CA2F75" w:rsidRPr="00D01E86" w:rsidRDefault="00CA2F75" w:rsidP="00252A00">
            <w:pPr>
              <w:spacing w:before="60" w:after="60"/>
              <w:jc w:val="both"/>
              <w:rPr>
                <w:rFonts w:eastAsia="Calibri"/>
                <w:bCs/>
                <w:spacing w:val="3"/>
                <w:sz w:val="26"/>
                <w:szCs w:val="26"/>
                <w:shd w:val="clear" w:color="auto" w:fill="FFFFFF"/>
                <w:lang w:val="sv-SE"/>
              </w:rPr>
            </w:pPr>
          </w:p>
        </w:tc>
        <w:tc>
          <w:tcPr>
            <w:tcW w:w="1417" w:type="dxa"/>
          </w:tcPr>
          <w:p w14:paraId="7FBC37DF" w14:textId="77777777" w:rsidR="00CA2F75" w:rsidRPr="00D01E86" w:rsidRDefault="00CA2F75" w:rsidP="00252A00">
            <w:pPr>
              <w:spacing w:before="60" w:after="60"/>
              <w:jc w:val="both"/>
              <w:rPr>
                <w:rFonts w:eastAsia="Calibri"/>
                <w:bCs/>
                <w:spacing w:val="3"/>
                <w:sz w:val="26"/>
                <w:szCs w:val="26"/>
                <w:shd w:val="clear" w:color="auto" w:fill="FFFFFF"/>
                <w:lang w:val="sv-SE"/>
              </w:rPr>
            </w:pPr>
          </w:p>
        </w:tc>
        <w:tc>
          <w:tcPr>
            <w:tcW w:w="1135" w:type="dxa"/>
          </w:tcPr>
          <w:p w14:paraId="72B850A2" w14:textId="77777777" w:rsidR="00CA2F75" w:rsidRPr="00D01E86" w:rsidRDefault="00CA2F75" w:rsidP="00252A00">
            <w:pPr>
              <w:spacing w:before="60" w:after="60"/>
              <w:jc w:val="both"/>
              <w:rPr>
                <w:rFonts w:eastAsia="Calibri"/>
                <w:bCs/>
                <w:spacing w:val="3"/>
                <w:sz w:val="26"/>
                <w:szCs w:val="26"/>
                <w:shd w:val="clear" w:color="auto" w:fill="FFFFFF"/>
                <w:lang w:val="sv-SE"/>
              </w:rPr>
            </w:pPr>
          </w:p>
        </w:tc>
        <w:tc>
          <w:tcPr>
            <w:tcW w:w="2645" w:type="dxa"/>
          </w:tcPr>
          <w:p w14:paraId="23FA42FA" w14:textId="77777777" w:rsidR="00CA2F75" w:rsidRPr="00D01E86" w:rsidRDefault="00CA2F75" w:rsidP="00252A00">
            <w:pPr>
              <w:spacing w:before="60" w:after="60"/>
              <w:jc w:val="both"/>
              <w:rPr>
                <w:rFonts w:eastAsia="Calibri"/>
                <w:bCs/>
                <w:spacing w:val="3"/>
                <w:sz w:val="26"/>
                <w:szCs w:val="26"/>
                <w:shd w:val="clear" w:color="auto" w:fill="FFFFFF"/>
                <w:lang w:val="sv-SE"/>
              </w:rPr>
            </w:pPr>
          </w:p>
        </w:tc>
      </w:tr>
      <w:tr w:rsidR="00E6796B" w:rsidRPr="00723BF7" w14:paraId="1FF16CE5" w14:textId="77777777" w:rsidTr="00252A00">
        <w:tc>
          <w:tcPr>
            <w:tcW w:w="756" w:type="dxa"/>
          </w:tcPr>
          <w:p w14:paraId="2F66420A" w14:textId="77777777" w:rsidR="00CA2F75" w:rsidRPr="00D01E86" w:rsidRDefault="00CA2F75" w:rsidP="00252A00">
            <w:pPr>
              <w:spacing w:before="60" w:after="60"/>
              <w:jc w:val="both"/>
              <w:rPr>
                <w:rFonts w:eastAsia="Calibri"/>
                <w:bCs/>
                <w:spacing w:val="3"/>
                <w:sz w:val="26"/>
                <w:szCs w:val="26"/>
                <w:shd w:val="clear" w:color="auto" w:fill="FFFFFF"/>
                <w:lang w:val="sv-SE"/>
              </w:rPr>
            </w:pPr>
          </w:p>
        </w:tc>
        <w:tc>
          <w:tcPr>
            <w:tcW w:w="1507" w:type="dxa"/>
          </w:tcPr>
          <w:p w14:paraId="0100526D" w14:textId="77777777" w:rsidR="00CA2F75" w:rsidRPr="00D01E86" w:rsidRDefault="00CA2F75" w:rsidP="00252A00">
            <w:pPr>
              <w:spacing w:before="60" w:after="60"/>
              <w:jc w:val="both"/>
              <w:rPr>
                <w:rFonts w:eastAsia="Calibri"/>
                <w:bCs/>
                <w:spacing w:val="3"/>
                <w:sz w:val="26"/>
                <w:szCs w:val="26"/>
                <w:shd w:val="clear" w:color="auto" w:fill="FFFFFF"/>
                <w:lang w:val="sv-SE"/>
              </w:rPr>
            </w:pPr>
          </w:p>
        </w:tc>
        <w:tc>
          <w:tcPr>
            <w:tcW w:w="1419" w:type="dxa"/>
          </w:tcPr>
          <w:p w14:paraId="0466DC72" w14:textId="77777777" w:rsidR="00CA2F75" w:rsidRPr="00D01E86" w:rsidRDefault="00CA2F75" w:rsidP="00252A00">
            <w:pPr>
              <w:spacing w:before="60" w:after="60"/>
              <w:jc w:val="both"/>
              <w:rPr>
                <w:rFonts w:eastAsia="Calibri"/>
                <w:bCs/>
                <w:spacing w:val="3"/>
                <w:sz w:val="26"/>
                <w:szCs w:val="26"/>
                <w:shd w:val="clear" w:color="auto" w:fill="FFFFFF"/>
                <w:lang w:val="sv-SE"/>
              </w:rPr>
            </w:pPr>
          </w:p>
        </w:tc>
        <w:tc>
          <w:tcPr>
            <w:tcW w:w="1417" w:type="dxa"/>
          </w:tcPr>
          <w:p w14:paraId="7923A168" w14:textId="77777777" w:rsidR="00CA2F75" w:rsidRPr="00D01E86" w:rsidRDefault="00CA2F75" w:rsidP="00252A00">
            <w:pPr>
              <w:spacing w:before="60" w:after="60"/>
              <w:jc w:val="both"/>
              <w:rPr>
                <w:rFonts w:eastAsia="Calibri"/>
                <w:bCs/>
                <w:spacing w:val="3"/>
                <w:sz w:val="26"/>
                <w:szCs w:val="26"/>
                <w:shd w:val="clear" w:color="auto" w:fill="FFFFFF"/>
                <w:lang w:val="sv-SE"/>
              </w:rPr>
            </w:pPr>
          </w:p>
        </w:tc>
        <w:tc>
          <w:tcPr>
            <w:tcW w:w="1135" w:type="dxa"/>
          </w:tcPr>
          <w:p w14:paraId="66F40D9F" w14:textId="77777777" w:rsidR="00CA2F75" w:rsidRPr="00D01E86" w:rsidRDefault="00CA2F75" w:rsidP="00252A00">
            <w:pPr>
              <w:spacing w:before="60" w:after="60"/>
              <w:jc w:val="both"/>
              <w:rPr>
                <w:rFonts w:eastAsia="Calibri"/>
                <w:bCs/>
                <w:spacing w:val="3"/>
                <w:sz w:val="26"/>
                <w:szCs w:val="26"/>
                <w:shd w:val="clear" w:color="auto" w:fill="FFFFFF"/>
                <w:lang w:val="sv-SE"/>
              </w:rPr>
            </w:pPr>
          </w:p>
        </w:tc>
        <w:tc>
          <w:tcPr>
            <w:tcW w:w="2645" w:type="dxa"/>
          </w:tcPr>
          <w:p w14:paraId="3BBB6A7F" w14:textId="77777777" w:rsidR="00CA2F75" w:rsidRPr="00D01E86" w:rsidRDefault="00CA2F75" w:rsidP="00252A00">
            <w:pPr>
              <w:spacing w:before="60" w:after="60"/>
              <w:jc w:val="both"/>
              <w:rPr>
                <w:rFonts w:eastAsia="Calibri"/>
                <w:bCs/>
                <w:spacing w:val="3"/>
                <w:sz w:val="26"/>
                <w:szCs w:val="26"/>
                <w:shd w:val="clear" w:color="auto" w:fill="FFFFFF"/>
                <w:lang w:val="sv-SE"/>
              </w:rPr>
            </w:pPr>
          </w:p>
        </w:tc>
      </w:tr>
    </w:tbl>
    <w:p w14:paraId="0BEB501B" w14:textId="77777777" w:rsidR="00CA2F75" w:rsidRPr="00D01E86" w:rsidRDefault="00CA2F75" w:rsidP="00CA2F75">
      <w:pPr>
        <w:pStyle w:val="ListParagraph"/>
        <w:numPr>
          <w:ilvl w:val="0"/>
          <w:numId w:val="8"/>
        </w:numPr>
        <w:tabs>
          <w:tab w:val="left" w:pos="851"/>
          <w:tab w:val="left" w:pos="8288"/>
        </w:tabs>
        <w:spacing w:before="120" w:after="120" w:line="400" w:lineRule="exact"/>
        <w:rPr>
          <w:i/>
          <w:iCs/>
          <w:sz w:val="26"/>
          <w:szCs w:val="26"/>
          <w:lang w:val="nl-NL"/>
        </w:rPr>
      </w:pPr>
      <w:r w:rsidRPr="00D01E86">
        <w:rPr>
          <w:sz w:val="26"/>
          <w:szCs w:val="26"/>
          <w:lang w:val="nl-NL"/>
        </w:rPr>
        <w:t xml:space="preserve">Số lượng dược liệu đã sản xuất, cung ứng trên thị trường </w:t>
      </w:r>
      <w:r w:rsidRPr="00D01E86">
        <w:rPr>
          <w:i/>
          <w:iCs/>
          <w:sz w:val="26"/>
          <w:szCs w:val="26"/>
          <w:lang w:val="nl-NL"/>
        </w:rPr>
        <w:t>(theo năm):</w:t>
      </w:r>
    </w:p>
    <w:tbl>
      <w:tblPr>
        <w:tblStyle w:val="TableGrid"/>
        <w:tblW w:w="9197" w:type="dxa"/>
        <w:tblLook w:val="04A0" w:firstRow="1" w:lastRow="0" w:firstColumn="1" w:lastColumn="0" w:noHBand="0" w:noVBand="1"/>
      </w:tblPr>
      <w:tblGrid>
        <w:gridCol w:w="1100"/>
        <w:gridCol w:w="1594"/>
        <w:gridCol w:w="1670"/>
        <w:gridCol w:w="1670"/>
        <w:gridCol w:w="1540"/>
        <w:gridCol w:w="1623"/>
      </w:tblGrid>
      <w:tr w:rsidR="00E6796B" w:rsidRPr="00723BF7" w14:paraId="36C2A252" w14:textId="77777777" w:rsidTr="00252A00">
        <w:trPr>
          <w:trHeight w:val="1159"/>
        </w:trPr>
        <w:tc>
          <w:tcPr>
            <w:tcW w:w="1100" w:type="dxa"/>
            <w:vAlign w:val="center"/>
          </w:tcPr>
          <w:p w14:paraId="5D6CD726" w14:textId="77777777" w:rsidR="00CA2F75" w:rsidRPr="00D01E86" w:rsidRDefault="00CA2F75" w:rsidP="00252A00">
            <w:pPr>
              <w:tabs>
                <w:tab w:val="left" w:pos="851"/>
                <w:tab w:val="left" w:pos="8288"/>
              </w:tabs>
              <w:jc w:val="center"/>
              <w:rPr>
                <w:b/>
                <w:sz w:val="26"/>
                <w:szCs w:val="26"/>
                <w:lang w:val="nl-NL"/>
              </w:rPr>
            </w:pPr>
            <w:r w:rsidRPr="00D01E86">
              <w:rPr>
                <w:b/>
                <w:sz w:val="26"/>
                <w:szCs w:val="26"/>
                <w:lang w:val="nl-NL"/>
              </w:rPr>
              <w:lastRenderedPageBreak/>
              <w:t>STT</w:t>
            </w:r>
          </w:p>
        </w:tc>
        <w:tc>
          <w:tcPr>
            <w:tcW w:w="1594" w:type="dxa"/>
            <w:vAlign w:val="center"/>
          </w:tcPr>
          <w:p w14:paraId="3386C79D" w14:textId="77777777" w:rsidR="00CA2F75" w:rsidRPr="00D01E86" w:rsidRDefault="00CA2F75" w:rsidP="00252A00">
            <w:pPr>
              <w:tabs>
                <w:tab w:val="left" w:pos="851"/>
                <w:tab w:val="left" w:pos="8288"/>
              </w:tabs>
              <w:jc w:val="center"/>
              <w:rPr>
                <w:b/>
                <w:iCs/>
                <w:sz w:val="26"/>
                <w:szCs w:val="26"/>
                <w:lang w:val="nl-NL"/>
              </w:rPr>
            </w:pPr>
            <w:r w:rsidRPr="00D01E86">
              <w:rPr>
                <w:b/>
                <w:iCs/>
                <w:sz w:val="26"/>
                <w:szCs w:val="26"/>
                <w:lang w:val="nl-NL"/>
              </w:rPr>
              <w:t>Số lô</w:t>
            </w:r>
          </w:p>
        </w:tc>
        <w:tc>
          <w:tcPr>
            <w:tcW w:w="1670" w:type="dxa"/>
            <w:vAlign w:val="center"/>
          </w:tcPr>
          <w:p w14:paraId="54A4A0B5" w14:textId="77777777" w:rsidR="00CA2F75" w:rsidRPr="00D01E86" w:rsidRDefault="00CA2F75" w:rsidP="00252A00">
            <w:pPr>
              <w:tabs>
                <w:tab w:val="left" w:pos="851"/>
                <w:tab w:val="left" w:pos="8288"/>
              </w:tabs>
              <w:jc w:val="center"/>
              <w:rPr>
                <w:b/>
                <w:iCs/>
                <w:sz w:val="26"/>
                <w:szCs w:val="26"/>
                <w:lang w:val="nl-NL"/>
              </w:rPr>
            </w:pPr>
            <w:r w:rsidRPr="00D01E86">
              <w:rPr>
                <w:b/>
                <w:iCs/>
                <w:sz w:val="26"/>
                <w:szCs w:val="26"/>
                <w:lang w:val="nl-NL"/>
              </w:rPr>
              <w:t>Số lượng sản xuất</w:t>
            </w:r>
          </w:p>
        </w:tc>
        <w:tc>
          <w:tcPr>
            <w:tcW w:w="1670" w:type="dxa"/>
            <w:vAlign w:val="center"/>
          </w:tcPr>
          <w:p w14:paraId="4AB63551" w14:textId="77777777" w:rsidR="00CA2F75" w:rsidRPr="00D01E86" w:rsidRDefault="00CA2F75" w:rsidP="00252A00">
            <w:pPr>
              <w:tabs>
                <w:tab w:val="left" w:pos="851"/>
                <w:tab w:val="left" w:pos="8288"/>
              </w:tabs>
              <w:jc w:val="center"/>
              <w:rPr>
                <w:b/>
                <w:iCs/>
                <w:sz w:val="26"/>
                <w:szCs w:val="26"/>
                <w:lang w:val="nl-NL"/>
              </w:rPr>
            </w:pPr>
            <w:r w:rsidRPr="00D01E86">
              <w:rPr>
                <w:b/>
                <w:iCs/>
                <w:sz w:val="26"/>
                <w:szCs w:val="26"/>
                <w:lang w:val="nl-NL"/>
              </w:rPr>
              <w:t>Số lượng cung ứng</w:t>
            </w:r>
          </w:p>
        </w:tc>
        <w:tc>
          <w:tcPr>
            <w:tcW w:w="1540" w:type="dxa"/>
          </w:tcPr>
          <w:p w14:paraId="4B283E0A" w14:textId="77777777" w:rsidR="00CA2F75" w:rsidRPr="00D01E86" w:rsidRDefault="00CA2F75" w:rsidP="00252A00">
            <w:pPr>
              <w:tabs>
                <w:tab w:val="left" w:pos="851"/>
                <w:tab w:val="left" w:pos="8288"/>
              </w:tabs>
              <w:jc w:val="center"/>
              <w:rPr>
                <w:b/>
                <w:iCs/>
                <w:sz w:val="26"/>
                <w:szCs w:val="26"/>
                <w:lang w:val="nl-NL"/>
              </w:rPr>
            </w:pPr>
          </w:p>
          <w:p w14:paraId="61E0E8C3" w14:textId="77777777" w:rsidR="00CA2F75" w:rsidRPr="00D01E86" w:rsidRDefault="00CA2F75" w:rsidP="00252A00">
            <w:pPr>
              <w:tabs>
                <w:tab w:val="left" w:pos="851"/>
                <w:tab w:val="left" w:pos="8288"/>
              </w:tabs>
              <w:jc w:val="center"/>
              <w:rPr>
                <w:b/>
                <w:iCs/>
                <w:sz w:val="26"/>
                <w:szCs w:val="26"/>
                <w:lang w:val="nl-NL"/>
              </w:rPr>
            </w:pPr>
            <w:r w:rsidRPr="00D01E86">
              <w:rPr>
                <w:b/>
                <w:iCs/>
                <w:sz w:val="26"/>
                <w:szCs w:val="26"/>
                <w:lang w:val="nl-NL"/>
              </w:rPr>
              <w:t>Năm</w:t>
            </w:r>
          </w:p>
        </w:tc>
        <w:tc>
          <w:tcPr>
            <w:tcW w:w="1623" w:type="dxa"/>
            <w:vAlign w:val="center"/>
          </w:tcPr>
          <w:p w14:paraId="0C4E6699" w14:textId="77777777" w:rsidR="00CA2F75" w:rsidRPr="00D01E86" w:rsidRDefault="00CA2F75" w:rsidP="00252A00">
            <w:pPr>
              <w:tabs>
                <w:tab w:val="left" w:pos="851"/>
                <w:tab w:val="left" w:pos="8288"/>
              </w:tabs>
              <w:jc w:val="center"/>
              <w:rPr>
                <w:b/>
                <w:iCs/>
                <w:sz w:val="26"/>
                <w:szCs w:val="26"/>
                <w:lang w:val="nl-NL"/>
              </w:rPr>
            </w:pPr>
            <w:r w:rsidRPr="00D01E86">
              <w:rPr>
                <w:b/>
                <w:iCs/>
                <w:sz w:val="26"/>
                <w:szCs w:val="26"/>
                <w:lang w:val="nl-NL"/>
              </w:rPr>
              <w:t>Ghi chú</w:t>
            </w:r>
          </w:p>
        </w:tc>
      </w:tr>
      <w:tr w:rsidR="00E6796B" w:rsidRPr="00723BF7" w14:paraId="020555B6" w14:textId="77777777" w:rsidTr="00252A00">
        <w:trPr>
          <w:trHeight w:val="382"/>
        </w:trPr>
        <w:tc>
          <w:tcPr>
            <w:tcW w:w="1100" w:type="dxa"/>
          </w:tcPr>
          <w:p w14:paraId="63D9FA1B" w14:textId="77777777" w:rsidR="00CA2F75" w:rsidRPr="00D01E86" w:rsidRDefault="00CA2F75" w:rsidP="00252A00">
            <w:pPr>
              <w:tabs>
                <w:tab w:val="left" w:pos="851"/>
                <w:tab w:val="left" w:pos="8288"/>
              </w:tabs>
              <w:jc w:val="both"/>
              <w:rPr>
                <w:sz w:val="26"/>
                <w:szCs w:val="26"/>
                <w:lang w:val="nl-NL"/>
              </w:rPr>
            </w:pPr>
          </w:p>
        </w:tc>
        <w:tc>
          <w:tcPr>
            <w:tcW w:w="1594" w:type="dxa"/>
          </w:tcPr>
          <w:p w14:paraId="3C5CC13D" w14:textId="77777777" w:rsidR="00CA2F75" w:rsidRPr="00D01E86" w:rsidRDefault="00CA2F75" w:rsidP="00252A00">
            <w:pPr>
              <w:tabs>
                <w:tab w:val="left" w:pos="851"/>
                <w:tab w:val="left" w:pos="8288"/>
              </w:tabs>
              <w:jc w:val="both"/>
              <w:rPr>
                <w:sz w:val="26"/>
                <w:szCs w:val="26"/>
                <w:lang w:val="nl-NL"/>
              </w:rPr>
            </w:pPr>
          </w:p>
        </w:tc>
        <w:tc>
          <w:tcPr>
            <w:tcW w:w="1670" w:type="dxa"/>
          </w:tcPr>
          <w:p w14:paraId="4D6E1C6C" w14:textId="77777777" w:rsidR="00CA2F75" w:rsidRPr="00D01E86" w:rsidRDefault="00CA2F75" w:rsidP="00252A00">
            <w:pPr>
              <w:tabs>
                <w:tab w:val="left" w:pos="851"/>
                <w:tab w:val="left" w:pos="8288"/>
              </w:tabs>
              <w:jc w:val="both"/>
              <w:rPr>
                <w:sz w:val="26"/>
                <w:szCs w:val="26"/>
                <w:lang w:val="nl-NL"/>
              </w:rPr>
            </w:pPr>
          </w:p>
        </w:tc>
        <w:tc>
          <w:tcPr>
            <w:tcW w:w="1670" w:type="dxa"/>
          </w:tcPr>
          <w:p w14:paraId="14453E38" w14:textId="77777777" w:rsidR="00CA2F75" w:rsidRPr="00D01E86" w:rsidRDefault="00CA2F75" w:rsidP="00252A00">
            <w:pPr>
              <w:tabs>
                <w:tab w:val="left" w:pos="851"/>
                <w:tab w:val="left" w:pos="8288"/>
              </w:tabs>
              <w:jc w:val="both"/>
              <w:rPr>
                <w:sz w:val="26"/>
                <w:szCs w:val="26"/>
                <w:lang w:val="nl-NL"/>
              </w:rPr>
            </w:pPr>
          </w:p>
        </w:tc>
        <w:tc>
          <w:tcPr>
            <w:tcW w:w="1540" w:type="dxa"/>
          </w:tcPr>
          <w:p w14:paraId="3F709BCC" w14:textId="77777777" w:rsidR="00CA2F75" w:rsidRPr="00D01E86" w:rsidRDefault="00CA2F75" w:rsidP="00252A00">
            <w:pPr>
              <w:tabs>
                <w:tab w:val="left" w:pos="851"/>
                <w:tab w:val="left" w:pos="8288"/>
              </w:tabs>
              <w:jc w:val="both"/>
              <w:rPr>
                <w:sz w:val="26"/>
                <w:szCs w:val="26"/>
                <w:lang w:val="nl-NL"/>
              </w:rPr>
            </w:pPr>
          </w:p>
        </w:tc>
        <w:tc>
          <w:tcPr>
            <w:tcW w:w="1623" w:type="dxa"/>
          </w:tcPr>
          <w:p w14:paraId="5E15B674" w14:textId="77777777" w:rsidR="00CA2F75" w:rsidRPr="00D01E86" w:rsidRDefault="00CA2F75" w:rsidP="00252A00">
            <w:pPr>
              <w:tabs>
                <w:tab w:val="left" w:pos="851"/>
                <w:tab w:val="left" w:pos="8288"/>
              </w:tabs>
              <w:jc w:val="both"/>
              <w:rPr>
                <w:sz w:val="26"/>
                <w:szCs w:val="26"/>
                <w:lang w:val="nl-NL"/>
              </w:rPr>
            </w:pPr>
          </w:p>
        </w:tc>
      </w:tr>
      <w:tr w:rsidR="00E6796B" w:rsidRPr="00723BF7" w14:paraId="1809C9AA" w14:textId="77777777" w:rsidTr="00252A00">
        <w:trPr>
          <w:trHeight w:val="382"/>
        </w:trPr>
        <w:tc>
          <w:tcPr>
            <w:tcW w:w="1100" w:type="dxa"/>
          </w:tcPr>
          <w:p w14:paraId="21B5EB3B" w14:textId="77777777" w:rsidR="00CA2F75" w:rsidRPr="00D01E86" w:rsidRDefault="00CA2F75" w:rsidP="00252A00">
            <w:pPr>
              <w:tabs>
                <w:tab w:val="left" w:pos="851"/>
                <w:tab w:val="left" w:pos="8288"/>
              </w:tabs>
              <w:jc w:val="both"/>
              <w:rPr>
                <w:sz w:val="26"/>
                <w:szCs w:val="26"/>
                <w:lang w:val="nl-NL"/>
              </w:rPr>
            </w:pPr>
          </w:p>
        </w:tc>
        <w:tc>
          <w:tcPr>
            <w:tcW w:w="1594" w:type="dxa"/>
          </w:tcPr>
          <w:p w14:paraId="5B0DEE2E" w14:textId="77777777" w:rsidR="00CA2F75" w:rsidRPr="00D01E86" w:rsidRDefault="00CA2F75" w:rsidP="00252A00">
            <w:pPr>
              <w:tabs>
                <w:tab w:val="left" w:pos="851"/>
                <w:tab w:val="left" w:pos="8288"/>
              </w:tabs>
              <w:jc w:val="both"/>
              <w:rPr>
                <w:sz w:val="26"/>
                <w:szCs w:val="26"/>
                <w:lang w:val="nl-NL"/>
              </w:rPr>
            </w:pPr>
          </w:p>
        </w:tc>
        <w:tc>
          <w:tcPr>
            <w:tcW w:w="1670" w:type="dxa"/>
          </w:tcPr>
          <w:p w14:paraId="407750F3" w14:textId="77777777" w:rsidR="00CA2F75" w:rsidRPr="00D01E86" w:rsidRDefault="00CA2F75" w:rsidP="00252A00">
            <w:pPr>
              <w:tabs>
                <w:tab w:val="left" w:pos="851"/>
                <w:tab w:val="left" w:pos="8288"/>
              </w:tabs>
              <w:jc w:val="both"/>
              <w:rPr>
                <w:sz w:val="26"/>
                <w:szCs w:val="26"/>
                <w:lang w:val="nl-NL"/>
              </w:rPr>
            </w:pPr>
          </w:p>
        </w:tc>
        <w:tc>
          <w:tcPr>
            <w:tcW w:w="1670" w:type="dxa"/>
          </w:tcPr>
          <w:p w14:paraId="3C6945E1" w14:textId="77777777" w:rsidR="00CA2F75" w:rsidRPr="00D01E86" w:rsidRDefault="00CA2F75" w:rsidP="00252A00">
            <w:pPr>
              <w:tabs>
                <w:tab w:val="left" w:pos="851"/>
                <w:tab w:val="left" w:pos="8288"/>
              </w:tabs>
              <w:jc w:val="both"/>
              <w:rPr>
                <w:sz w:val="26"/>
                <w:szCs w:val="26"/>
                <w:lang w:val="nl-NL"/>
              </w:rPr>
            </w:pPr>
          </w:p>
        </w:tc>
        <w:tc>
          <w:tcPr>
            <w:tcW w:w="1540" w:type="dxa"/>
          </w:tcPr>
          <w:p w14:paraId="2DAAAD25" w14:textId="77777777" w:rsidR="00CA2F75" w:rsidRPr="00D01E86" w:rsidRDefault="00CA2F75" w:rsidP="00252A00">
            <w:pPr>
              <w:tabs>
                <w:tab w:val="left" w:pos="851"/>
                <w:tab w:val="left" w:pos="8288"/>
              </w:tabs>
              <w:jc w:val="both"/>
              <w:rPr>
                <w:sz w:val="26"/>
                <w:szCs w:val="26"/>
                <w:lang w:val="nl-NL"/>
              </w:rPr>
            </w:pPr>
          </w:p>
        </w:tc>
        <w:tc>
          <w:tcPr>
            <w:tcW w:w="1623" w:type="dxa"/>
          </w:tcPr>
          <w:p w14:paraId="07C12735" w14:textId="77777777" w:rsidR="00CA2F75" w:rsidRPr="00D01E86" w:rsidRDefault="00CA2F75" w:rsidP="00252A00">
            <w:pPr>
              <w:tabs>
                <w:tab w:val="left" w:pos="851"/>
                <w:tab w:val="left" w:pos="8288"/>
              </w:tabs>
              <w:jc w:val="both"/>
              <w:rPr>
                <w:sz w:val="26"/>
                <w:szCs w:val="26"/>
                <w:lang w:val="nl-NL"/>
              </w:rPr>
            </w:pPr>
          </w:p>
        </w:tc>
      </w:tr>
    </w:tbl>
    <w:p w14:paraId="4A8A3515" w14:textId="77777777" w:rsidR="00CA2F75" w:rsidRPr="00D01E86" w:rsidRDefault="00CA2F75" w:rsidP="00CA2F75">
      <w:pPr>
        <w:spacing w:before="120" w:after="120" w:line="400" w:lineRule="exact"/>
        <w:ind w:left="-284"/>
        <w:contextualSpacing/>
        <w:rPr>
          <w:sz w:val="26"/>
          <w:szCs w:val="26"/>
        </w:rPr>
      </w:pPr>
      <w:r w:rsidRPr="00D01E86">
        <w:rPr>
          <w:b/>
          <w:bCs/>
          <w:sz w:val="26"/>
          <w:szCs w:val="26"/>
        </w:rPr>
        <w:t>IV. Cam kết của cơ sở đăng ký</w:t>
      </w:r>
    </w:p>
    <w:p w14:paraId="3323348E" w14:textId="77777777" w:rsidR="00CA2F75" w:rsidRPr="00D01E86" w:rsidRDefault="00CA2F75" w:rsidP="00CA2F75">
      <w:pPr>
        <w:spacing w:before="120" w:after="120" w:line="400" w:lineRule="exact"/>
        <w:ind w:left="-284"/>
        <w:contextualSpacing/>
        <w:jc w:val="both"/>
        <w:rPr>
          <w:sz w:val="26"/>
          <w:szCs w:val="26"/>
        </w:rPr>
      </w:pPr>
      <w:r w:rsidRPr="00D01E86">
        <w:rPr>
          <w:sz w:val="26"/>
          <w:szCs w:val="26"/>
        </w:rPr>
        <w:t>Cơ sở đăng ký dược liệu xin cam kết:</w:t>
      </w:r>
    </w:p>
    <w:p w14:paraId="68A401D4" w14:textId="77777777" w:rsidR="00CA2F75" w:rsidRPr="00D01E86" w:rsidRDefault="00CA2F75" w:rsidP="00CA2F75">
      <w:pPr>
        <w:spacing w:before="120" w:after="120" w:line="400" w:lineRule="exact"/>
        <w:ind w:left="-284"/>
        <w:contextualSpacing/>
        <w:jc w:val="both"/>
        <w:rPr>
          <w:sz w:val="26"/>
          <w:szCs w:val="26"/>
        </w:rPr>
      </w:pPr>
      <w:r w:rsidRPr="00D01E86">
        <w:rPr>
          <w:sz w:val="26"/>
          <w:szCs w:val="26"/>
        </w:rPr>
        <w:t>1. Dược liệu thực tế có lưu hành trên thị trường.</w:t>
      </w:r>
    </w:p>
    <w:p w14:paraId="76E6FE79" w14:textId="77777777" w:rsidR="00CA2F75" w:rsidRPr="00D01E86" w:rsidRDefault="00CA2F75" w:rsidP="00CA2F75">
      <w:pPr>
        <w:spacing w:before="120" w:after="120" w:line="400" w:lineRule="exact"/>
        <w:ind w:left="-284"/>
        <w:contextualSpacing/>
        <w:jc w:val="both"/>
        <w:rPr>
          <w:sz w:val="26"/>
          <w:szCs w:val="26"/>
        </w:rPr>
      </w:pPr>
      <w:r w:rsidRPr="00D01E86">
        <w:rPr>
          <w:sz w:val="26"/>
          <w:szCs w:val="26"/>
        </w:rPr>
        <w:t>2. Trong quá trình lưu hành dược liệu không vi phạm các quy định về dược.</w:t>
      </w:r>
    </w:p>
    <w:p w14:paraId="16BD6DB5" w14:textId="77777777" w:rsidR="00CA2F75" w:rsidRPr="00D01E86" w:rsidRDefault="00CA2F75" w:rsidP="00CA2F75">
      <w:pPr>
        <w:spacing w:before="120" w:after="120" w:line="400" w:lineRule="exact"/>
        <w:ind w:left="-284"/>
        <w:contextualSpacing/>
        <w:jc w:val="both"/>
        <w:rPr>
          <w:sz w:val="26"/>
          <w:szCs w:val="26"/>
        </w:rPr>
      </w:pPr>
      <w:r w:rsidRPr="00D01E86">
        <w:rPr>
          <w:sz w:val="26"/>
          <w:szCs w:val="26"/>
        </w:rPr>
        <w:t xml:space="preserve">3. Đã kiểm tra và xác nhận các nội dung trên là đúng sự thật. </w:t>
      </w:r>
    </w:p>
    <w:p w14:paraId="7C267511" w14:textId="77777777" w:rsidR="00CA2F75" w:rsidRPr="00D01E86" w:rsidRDefault="00CA2F75" w:rsidP="00CA2F75">
      <w:pPr>
        <w:spacing w:before="120" w:after="120" w:line="400" w:lineRule="exact"/>
        <w:ind w:left="-284"/>
        <w:contextualSpacing/>
        <w:jc w:val="both"/>
        <w:rPr>
          <w:sz w:val="26"/>
          <w:szCs w:val="26"/>
        </w:rPr>
      </w:pPr>
      <w:r w:rsidRPr="00D01E86">
        <w:rPr>
          <w:sz w:val="26"/>
          <w:szCs w:val="26"/>
        </w:rPr>
        <w:t>4. Tài liệu nộp kèm theo đúng với các tài liệu đã nộp tại Cục Quản lý Y, Dược cổ truyền. Nếu có sự giả mạo, không đúng sự thật cơ sở đăng ký xin chịu hoàn toàn trách nhiệm và sẽ bị xử phạt theo quy định của pháp luật.</w:t>
      </w:r>
    </w:p>
    <w:p w14:paraId="6A6615D8" w14:textId="77777777" w:rsidR="00CA2F75" w:rsidRPr="00D01E86" w:rsidRDefault="00CA2F75" w:rsidP="00CA2F75">
      <w:pPr>
        <w:spacing w:before="120" w:after="120" w:line="400" w:lineRule="exact"/>
        <w:ind w:left="-284"/>
        <w:contextualSpacing/>
        <w:jc w:val="both"/>
        <w:rPr>
          <w:sz w:val="26"/>
          <w:szCs w:val="26"/>
        </w:rPr>
      </w:pPr>
      <w:r w:rsidRPr="00D01E86">
        <w:rPr>
          <w:sz w:val="26"/>
          <w:szCs w:val="26"/>
        </w:rPr>
        <w:t>5. Chịu trách nhiệm hoàn toàn về sở hữu trí tuệ liên quan đến dược liệu xin đăng ký.</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227"/>
        <w:gridCol w:w="5812"/>
      </w:tblGrid>
      <w:tr w:rsidR="00E6796B" w:rsidRPr="00723BF7" w14:paraId="6EA65295" w14:textId="77777777" w:rsidTr="00252A00">
        <w:tc>
          <w:tcPr>
            <w:tcW w:w="3227" w:type="dxa"/>
            <w:tcBorders>
              <w:top w:val="nil"/>
              <w:left w:val="nil"/>
              <w:bottom w:val="nil"/>
              <w:right w:val="nil"/>
              <w:tl2br w:val="nil"/>
              <w:tr2bl w:val="nil"/>
            </w:tcBorders>
            <w:shd w:val="clear" w:color="auto" w:fill="auto"/>
            <w:tcMar>
              <w:top w:w="0" w:type="dxa"/>
              <w:left w:w="108" w:type="dxa"/>
              <w:bottom w:w="0" w:type="dxa"/>
              <w:right w:w="108" w:type="dxa"/>
            </w:tcMar>
          </w:tcPr>
          <w:p w14:paraId="6960E54B" w14:textId="77777777" w:rsidR="00CA2F75" w:rsidRPr="00D01E86" w:rsidRDefault="00CA2F75" w:rsidP="00252A00">
            <w:pPr>
              <w:spacing w:before="120" w:after="120" w:line="400" w:lineRule="exact"/>
              <w:ind w:left="-284"/>
              <w:contextualSpacing/>
              <w:rPr>
                <w:sz w:val="26"/>
                <w:szCs w:val="26"/>
              </w:rPr>
            </w:pPr>
          </w:p>
          <w:p w14:paraId="454968AE" w14:textId="77777777" w:rsidR="00CA2F75" w:rsidRPr="00D01E86" w:rsidRDefault="00CA2F75" w:rsidP="00252A00">
            <w:pPr>
              <w:spacing w:before="120" w:after="120" w:line="400" w:lineRule="exact"/>
              <w:ind w:left="-284"/>
              <w:contextualSpacing/>
              <w:rPr>
                <w:sz w:val="26"/>
                <w:szCs w:val="26"/>
              </w:rPr>
            </w:pPr>
            <w:r w:rsidRPr="00D01E86">
              <w:rPr>
                <w:sz w:val="26"/>
                <w:szCs w:val="26"/>
              </w:rPr>
              <w:t> </w:t>
            </w:r>
          </w:p>
        </w:tc>
        <w:tc>
          <w:tcPr>
            <w:tcW w:w="5812" w:type="dxa"/>
            <w:tcBorders>
              <w:top w:val="nil"/>
              <w:left w:val="nil"/>
              <w:bottom w:val="nil"/>
              <w:right w:val="nil"/>
              <w:tl2br w:val="nil"/>
              <w:tr2bl w:val="nil"/>
            </w:tcBorders>
            <w:shd w:val="clear" w:color="auto" w:fill="auto"/>
            <w:tcMar>
              <w:top w:w="0" w:type="dxa"/>
              <w:left w:w="108" w:type="dxa"/>
              <w:bottom w:w="0" w:type="dxa"/>
              <w:right w:w="108" w:type="dxa"/>
            </w:tcMar>
          </w:tcPr>
          <w:p w14:paraId="2C41AD69" w14:textId="77777777" w:rsidR="00CA2F75" w:rsidRPr="00D01E86" w:rsidRDefault="00CA2F75" w:rsidP="00252A00">
            <w:pPr>
              <w:spacing w:before="120" w:after="120" w:line="400" w:lineRule="exact"/>
              <w:ind w:left="31" w:right="-70"/>
              <w:contextualSpacing/>
              <w:jc w:val="center"/>
              <w:rPr>
                <w:sz w:val="26"/>
                <w:szCs w:val="26"/>
              </w:rPr>
            </w:pPr>
            <w:r w:rsidRPr="00D01E86">
              <w:rPr>
                <w:sz w:val="26"/>
                <w:szCs w:val="26"/>
              </w:rPr>
              <w:t>Ngày... tháng... năm</w:t>
            </w:r>
            <w:r w:rsidRPr="00D01E86">
              <w:rPr>
                <w:b/>
                <w:bCs/>
                <w:sz w:val="26"/>
                <w:szCs w:val="26"/>
              </w:rPr>
              <w:br/>
            </w:r>
            <w:r w:rsidRPr="00D01E86">
              <w:rPr>
                <w:b/>
                <w:sz w:val="26"/>
                <w:szCs w:val="26"/>
                <w:lang w:val="pt-BR"/>
              </w:rPr>
              <w:t>Đại diện hợp pháp của</w:t>
            </w:r>
            <w:r w:rsidRPr="00D01E86">
              <w:rPr>
                <w:b/>
                <w:sz w:val="26"/>
                <w:szCs w:val="26"/>
                <w:lang w:val="es-ES"/>
              </w:rPr>
              <w:t xml:space="preserve"> cơ sở đăng ký</w:t>
            </w:r>
            <w:r w:rsidRPr="00D01E86">
              <w:rPr>
                <w:b/>
                <w:bCs/>
                <w:sz w:val="26"/>
                <w:szCs w:val="26"/>
              </w:rPr>
              <w:br/>
            </w:r>
            <w:r w:rsidRPr="00D01E86">
              <w:rPr>
                <w:i/>
                <w:iCs/>
                <w:sz w:val="26"/>
                <w:szCs w:val="26"/>
              </w:rPr>
              <w:t xml:space="preserve"> </w:t>
            </w:r>
            <w:r w:rsidRPr="00D01E86">
              <w:rPr>
                <w:i/>
                <w:sz w:val="26"/>
                <w:szCs w:val="26"/>
                <w:lang w:val="sv-SE"/>
              </w:rPr>
              <w:t>(Ký trực tiếp, ghi rõ họ tên, chức danh, đóng dấu)</w:t>
            </w:r>
          </w:p>
        </w:tc>
      </w:tr>
      <w:tr w:rsidR="00E6796B" w:rsidRPr="00723BF7" w14:paraId="0886BF59" w14:textId="77777777" w:rsidTr="00252A00">
        <w:tc>
          <w:tcPr>
            <w:tcW w:w="3227" w:type="dxa"/>
            <w:tcBorders>
              <w:top w:val="nil"/>
              <w:left w:val="nil"/>
              <w:bottom w:val="nil"/>
              <w:right w:val="nil"/>
              <w:tl2br w:val="nil"/>
              <w:tr2bl w:val="nil"/>
            </w:tcBorders>
            <w:shd w:val="clear" w:color="auto" w:fill="auto"/>
            <w:tcMar>
              <w:top w:w="0" w:type="dxa"/>
              <w:left w:w="108" w:type="dxa"/>
              <w:bottom w:w="0" w:type="dxa"/>
              <w:right w:w="108" w:type="dxa"/>
            </w:tcMar>
          </w:tcPr>
          <w:p w14:paraId="7DBB1C3B" w14:textId="77777777" w:rsidR="00CA2F75" w:rsidRPr="00D01E86" w:rsidRDefault="00CA2F75" w:rsidP="00252A00">
            <w:pPr>
              <w:spacing w:before="120" w:after="120" w:line="360" w:lineRule="exact"/>
              <w:ind w:left="-284"/>
              <w:contextualSpacing/>
              <w:rPr>
                <w:sz w:val="26"/>
                <w:szCs w:val="26"/>
              </w:rPr>
            </w:pPr>
          </w:p>
          <w:p w14:paraId="0E36F840" w14:textId="77777777" w:rsidR="00CA2F75" w:rsidRPr="00D01E86" w:rsidRDefault="00CA2F75" w:rsidP="00252A00">
            <w:pPr>
              <w:spacing w:before="120" w:after="120" w:line="360" w:lineRule="exact"/>
              <w:ind w:left="-284"/>
              <w:contextualSpacing/>
              <w:rPr>
                <w:sz w:val="26"/>
                <w:szCs w:val="26"/>
              </w:rPr>
            </w:pPr>
          </w:p>
        </w:tc>
        <w:tc>
          <w:tcPr>
            <w:tcW w:w="5812" w:type="dxa"/>
            <w:tcBorders>
              <w:top w:val="nil"/>
              <w:left w:val="nil"/>
              <w:bottom w:val="nil"/>
              <w:right w:val="nil"/>
              <w:tl2br w:val="nil"/>
              <w:tr2bl w:val="nil"/>
            </w:tcBorders>
            <w:shd w:val="clear" w:color="auto" w:fill="auto"/>
            <w:tcMar>
              <w:top w:w="0" w:type="dxa"/>
              <w:left w:w="108" w:type="dxa"/>
              <w:bottom w:w="0" w:type="dxa"/>
              <w:right w:w="108" w:type="dxa"/>
            </w:tcMar>
          </w:tcPr>
          <w:p w14:paraId="6DDE699E" w14:textId="77777777" w:rsidR="00CA2F75" w:rsidRPr="00D01E86" w:rsidRDefault="00CA2F75" w:rsidP="00252A00">
            <w:pPr>
              <w:spacing w:before="120" w:after="120" w:line="360" w:lineRule="exact"/>
              <w:ind w:left="-284"/>
              <w:contextualSpacing/>
              <w:jc w:val="center"/>
              <w:rPr>
                <w:sz w:val="26"/>
                <w:szCs w:val="26"/>
              </w:rPr>
            </w:pPr>
          </w:p>
        </w:tc>
      </w:tr>
    </w:tbl>
    <w:p w14:paraId="34677101" w14:textId="77777777" w:rsidR="00CA2F75" w:rsidRPr="00D01E86" w:rsidRDefault="00CA2F75" w:rsidP="00CA2F75">
      <w:pPr>
        <w:spacing w:before="120" w:after="120" w:line="360" w:lineRule="exact"/>
        <w:ind w:left="-284"/>
        <w:contextualSpacing/>
        <w:rPr>
          <w:sz w:val="26"/>
          <w:szCs w:val="26"/>
        </w:rPr>
      </w:pPr>
    </w:p>
    <w:p w14:paraId="7F670BA0" w14:textId="77777777" w:rsidR="00CA2F75" w:rsidRPr="00D01E86" w:rsidRDefault="00CA2F75" w:rsidP="00CA2F75">
      <w:pPr>
        <w:spacing w:before="120" w:after="120" w:line="360" w:lineRule="exact"/>
        <w:ind w:left="-284"/>
        <w:contextualSpacing/>
        <w:rPr>
          <w:sz w:val="26"/>
          <w:szCs w:val="26"/>
        </w:rPr>
      </w:pPr>
      <w:r w:rsidRPr="00D01E86">
        <w:rPr>
          <w:sz w:val="26"/>
          <w:szCs w:val="26"/>
        </w:rPr>
        <w:t>__________________________</w:t>
      </w:r>
    </w:p>
    <w:p w14:paraId="2F35F848" w14:textId="77777777" w:rsidR="00CA2F75" w:rsidRPr="00D01E86" w:rsidRDefault="00CA2F75" w:rsidP="00CA2F75">
      <w:pPr>
        <w:spacing w:before="120" w:after="120" w:line="360" w:lineRule="exact"/>
        <w:ind w:left="-284"/>
        <w:contextualSpacing/>
        <w:rPr>
          <w:sz w:val="26"/>
          <w:szCs w:val="26"/>
        </w:rPr>
      </w:pPr>
      <w:r w:rsidRPr="00D01E86">
        <w:rPr>
          <w:sz w:val="26"/>
          <w:szCs w:val="26"/>
          <w:vertAlign w:val="superscript"/>
        </w:rPr>
        <w:t>1</w:t>
      </w:r>
      <w:r w:rsidRPr="00D01E86">
        <w:rPr>
          <w:sz w:val="26"/>
          <w:szCs w:val="26"/>
        </w:rPr>
        <w:t xml:space="preserve"> </w:t>
      </w:r>
      <w:r w:rsidRPr="00D01E86">
        <w:rPr>
          <w:i/>
          <w:iCs/>
          <w:sz w:val="26"/>
          <w:szCs w:val="26"/>
        </w:rPr>
        <w:t>Nhà sản xuất cuối cùng chịu trách nhiệm xuất lô sản phẩm. Trường hợp cơ sở sản xuất là cơ sở đăng ký thì không cần phải điền thông tin.</w:t>
      </w:r>
    </w:p>
    <w:p w14:paraId="44829F13" w14:textId="77777777" w:rsidR="00CA2F75" w:rsidRPr="00D01E86" w:rsidRDefault="00CA2F75" w:rsidP="00CA2F75">
      <w:pPr>
        <w:spacing w:before="120" w:after="120" w:line="360" w:lineRule="exact"/>
        <w:ind w:left="-284"/>
        <w:contextualSpacing/>
        <w:rPr>
          <w:sz w:val="26"/>
          <w:szCs w:val="26"/>
        </w:rPr>
      </w:pPr>
      <w:r w:rsidRPr="00D01E86">
        <w:rPr>
          <w:sz w:val="26"/>
          <w:szCs w:val="26"/>
          <w:vertAlign w:val="superscript"/>
        </w:rPr>
        <w:t>2</w:t>
      </w:r>
      <w:r w:rsidRPr="00D01E86">
        <w:rPr>
          <w:sz w:val="26"/>
          <w:szCs w:val="26"/>
        </w:rPr>
        <w:t xml:space="preserve"> </w:t>
      </w:r>
      <w:r w:rsidRPr="00D01E86">
        <w:rPr>
          <w:i/>
          <w:iCs/>
          <w:sz w:val="26"/>
          <w:szCs w:val="26"/>
        </w:rPr>
        <w:t>Ghi rõ “hợp đồng tổ chức nghiên cứu”, nhượng quyền, ...</w:t>
      </w:r>
    </w:p>
    <w:p w14:paraId="621D693A" w14:textId="77777777" w:rsidR="00CA2F75" w:rsidRPr="00D01E86" w:rsidRDefault="00CA2F75" w:rsidP="00CA2F75">
      <w:pPr>
        <w:spacing w:before="120" w:after="120" w:line="360" w:lineRule="exact"/>
        <w:ind w:left="-284"/>
        <w:contextualSpacing/>
        <w:rPr>
          <w:sz w:val="26"/>
          <w:szCs w:val="26"/>
        </w:rPr>
      </w:pPr>
      <w:r w:rsidRPr="00D01E86">
        <w:rPr>
          <w:sz w:val="26"/>
          <w:szCs w:val="26"/>
          <w:vertAlign w:val="superscript"/>
        </w:rPr>
        <w:t>3</w:t>
      </w:r>
      <w:r w:rsidRPr="00D01E86">
        <w:rPr>
          <w:sz w:val="26"/>
          <w:szCs w:val="26"/>
        </w:rPr>
        <w:t xml:space="preserve"> </w:t>
      </w:r>
      <w:r w:rsidRPr="00D01E86">
        <w:rPr>
          <w:i/>
          <w:iCs/>
          <w:sz w:val="26"/>
          <w:szCs w:val="26"/>
        </w:rPr>
        <w:t>Nếu là tiêu chuẩn Dược điển, đề nghị ghi rõ theo phiên bản nào.</w:t>
      </w:r>
    </w:p>
    <w:p w14:paraId="1D5AC14C" w14:textId="77777777" w:rsidR="00CA2F75" w:rsidRPr="00D01E86" w:rsidRDefault="00CA2F75">
      <w:pPr>
        <w:spacing w:after="200" w:line="276" w:lineRule="auto"/>
        <w:rPr>
          <w:b/>
          <w:bCs/>
          <w:sz w:val="26"/>
          <w:szCs w:val="26"/>
          <w:lang w:val="vi-VN"/>
        </w:rPr>
      </w:pPr>
      <w:r w:rsidRPr="00D01E86">
        <w:rPr>
          <w:b/>
          <w:bCs/>
          <w:sz w:val="26"/>
          <w:szCs w:val="26"/>
          <w:lang w:val="vi-VN"/>
        </w:rPr>
        <w:br w:type="page"/>
      </w:r>
    </w:p>
    <w:p w14:paraId="3DB63150" w14:textId="77777777" w:rsidR="00A252CB" w:rsidRPr="00D01E86" w:rsidRDefault="00A252CB" w:rsidP="00A252CB">
      <w:pPr>
        <w:spacing w:before="120" w:after="280" w:afterAutospacing="1"/>
        <w:jc w:val="both"/>
        <w:rPr>
          <w:sz w:val="26"/>
          <w:szCs w:val="26"/>
          <w:lang w:val="vi-VN"/>
        </w:rPr>
      </w:pPr>
      <w:r w:rsidRPr="00D01E86">
        <w:rPr>
          <w:b/>
          <w:bCs/>
          <w:sz w:val="26"/>
          <w:szCs w:val="26"/>
          <w:lang w:val="vi-VN"/>
        </w:rPr>
        <w:lastRenderedPageBreak/>
        <w:t>MẪU SỐ 05: ĐƠN ĐỀ NGHỊ THAY ĐỔI, BỔ SUNG ĐỐI VỚI HỒ SƠ ĐĂNG KÝ THUỐC CỔ TRUYỀN</w:t>
      </w:r>
      <w:bookmarkEnd w:id="7"/>
    </w:p>
    <w:p w14:paraId="118EA674" w14:textId="77777777" w:rsidR="00A252CB" w:rsidRPr="00D01E86" w:rsidRDefault="00A252CB" w:rsidP="00A252CB">
      <w:pPr>
        <w:spacing w:before="120" w:after="280" w:afterAutospacing="1"/>
        <w:jc w:val="both"/>
        <w:rPr>
          <w:sz w:val="26"/>
          <w:szCs w:val="26"/>
          <w:lang w:val="vi-VN"/>
        </w:rPr>
      </w:pPr>
      <w:bookmarkStart w:id="8" w:name="dieu_1_5_1"/>
      <w:r w:rsidRPr="00D01E86">
        <w:rPr>
          <w:b/>
          <w:bCs/>
          <w:sz w:val="26"/>
          <w:szCs w:val="26"/>
          <w:lang w:val="vi-VN"/>
        </w:rPr>
        <w:t>MẪU SỐ 05A: ĐƠN ĐỀ NGHỊ THAY ĐỔI, BỔ SUNG ĐỐI VỚI HỒ SƠ ĐĂNG KÝ THUỐC CỔ TRUYỀN (KHÔNG BAO GỒM VỊ THUỐC CỔ TRUYỀN)</w:t>
      </w:r>
      <w:bookmarkEnd w:id="8"/>
    </w:p>
    <w:p w14:paraId="28946232" w14:textId="77777777" w:rsidR="00A252CB" w:rsidRPr="00D01E86" w:rsidRDefault="00A252CB" w:rsidP="00A252CB">
      <w:pPr>
        <w:spacing w:before="120" w:after="280" w:afterAutospacing="1"/>
        <w:jc w:val="both"/>
        <w:rPr>
          <w:sz w:val="26"/>
          <w:szCs w:val="26"/>
          <w:lang w:val="vi-VN"/>
        </w:rPr>
      </w:pPr>
      <w:r w:rsidRPr="00D01E86">
        <w:rPr>
          <w:b/>
          <w:bCs/>
          <w:sz w:val="26"/>
          <w:szCs w:val="26"/>
          <w:lang w:val="vi-VN"/>
        </w:rPr>
        <w:t>I. Thông tin về cơ sở đăng ký và cơ sở sản xuất</w:t>
      </w:r>
    </w:p>
    <w:p w14:paraId="5F87D887" w14:textId="77777777" w:rsidR="00A252CB" w:rsidRPr="00D01E86" w:rsidRDefault="00A252CB" w:rsidP="00A252CB">
      <w:pPr>
        <w:spacing w:before="120" w:after="280" w:afterAutospacing="1"/>
        <w:jc w:val="both"/>
        <w:rPr>
          <w:sz w:val="26"/>
          <w:szCs w:val="26"/>
          <w:lang w:val="vi-VN"/>
        </w:rPr>
      </w:pPr>
      <w:r w:rsidRPr="00D01E86">
        <w:rPr>
          <w:b/>
          <w:bCs/>
          <w:sz w:val="26"/>
          <w:szCs w:val="26"/>
          <w:lang w:val="vi-VN"/>
        </w:rPr>
        <w:t>1. Cơ sở đăng ký (cơ sở sở hữu giấy đăng ký lưu hành)</w:t>
      </w:r>
    </w:p>
    <w:p w14:paraId="798A8E01"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1.1. Tên cơ sở đăng ký</w:t>
      </w:r>
    </w:p>
    <w:p w14:paraId="5376A9D5"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 xml:space="preserve">1.2. Địa chỉ:                                                           Website </w:t>
      </w:r>
      <w:r w:rsidRPr="00D01E86">
        <w:rPr>
          <w:i/>
          <w:iCs/>
          <w:sz w:val="26"/>
          <w:szCs w:val="26"/>
          <w:lang w:val="vi-VN"/>
        </w:rPr>
        <w:t>(nếu có)</w:t>
      </w:r>
    </w:p>
    <w:p w14:paraId="0A5E38C2"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1.3. Số điện thoại:                                                 Số fax:</w:t>
      </w:r>
    </w:p>
    <w:p w14:paraId="5BB41EED"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e-mail:</w:t>
      </w:r>
    </w:p>
    <w:p w14:paraId="281349A2"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1.4. Tên và địa chỉ văn phòng đại diện hoặc người liên lạc ở Việt Nam (nếu có):</w:t>
      </w:r>
    </w:p>
    <w:p w14:paraId="06FC9609"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Tên:</w:t>
      </w:r>
    </w:p>
    <w:p w14:paraId="23148401"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ĐT cố định:                                                   ĐT di động:</w:t>
      </w:r>
    </w:p>
    <w:p w14:paraId="6518DEB2"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Địa chỉ liên lạc:</w:t>
      </w:r>
    </w:p>
    <w:p w14:paraId="062445AF" w14:textId="77777777" w:rsidR="00A252CB" w:rsidRPr="00D01E86" w:rsidRDefault="00A252CB" w:rsidP="00A252CB">
      <w:pPr>
        <w:spacing w:before="120" w:after="280" w:afterAutospacing="1"/>
        <w:jc w:val="both"/>
        <w:rPr>
          <w:sz w:val="26"/>
          <w:szCs w:val="26"/>
          <w:lang w:val="vi-VN"/>
        </w:rPr>
      </w:pPr>
      <w:r w:rsidRPr="00D01E86">
        <w:rPr>
          <w:b/>
          <w:bCs/>
          <w:sz w:val="26"/>
          <w:szCs w:val="26"/>
          <w:lang w:val="vi-VN"/>
        </w:rPr>
        <w:t>2. Cơ sở sản xuất</w:t>
      </w:r>
      <w:r w:rsidRPr="00D01E86">
        <w:rPr>
          <w:b/>
          <w:bCs/>
          <w:sz w:val="26"/>
          <w:szCs w:val="26"/>
          <w:vertAlign w:val="superscript"/>
          <w:lang w:val="vi-VN"/>
        </w:rPr>
        <w:t>1</w:t>
      </w:r>
    </w:p>
    <w:p w14:paraId="3891F715"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2.1. Tên cơ sở sản xuất</w:t>
      </w:r>
    </w:p>
    <w:p w14:paraId="52C0B66C"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 xml:space="preserve">2.2. Địa chỉ:                                                         Website </w:t>
      </w:r>
      <w:r w:rsidRPr="00D01E86">
        <w:rPr>
          <w:i/>
          <w:iCs/>
          <w:sz w:val="26"/>
          <w:szCs w:val="26"/>
          <w:lang w:val="vi-VN"/>
        </w:rPr>
        <w:t>(nếu có)</w:t>
      </w:r>
    </w:p>
    <w:p w14:paraId="46232640"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2.3. Số điện thoại:                                               Số fax:</w:t>
      </w:r>
    </w:p>
    <w:p w14:paraId="4D7F36FF"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e-mail:</w:t>
      </w:r>
    </w:p>
    <w:p w14:paraId="246DB4FF"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2.4. Các cơ sở sản xuất khác:</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42"/>
        <w:gridCol w:w="4550"/>
      </w:tblGrid>
      <w:tr w:rsidR="00E6796B" w:rsidRPr="00723BF7" w14:paraId="621E359F" w14:textId="77777777" w:rsidTr="00672FDD">
        <w:tc>
          <w:tcPr>
            <w:tcW w:w="249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14:paraId="1FC564BE" w14:textId="77777777" w:rsidR="00A252CB" w:rsidRPr="00D01E86" w:rsidRDefault="00A252CB" w:rsidP="00672FDD">
            <w:pPr>
              <w:spacing w:before="120"/>
              <w:jc w:val="center"/>
              <w:rPr>
                <w:sz w:val="26"/>
                <w:szCs w:val="26"/>
              </w:rPr>
            </w:pPr>
            <w:r w:rsidRPr="00D01E86">
              <w:rPr>
                <w:sz w:val="26"/>
                <w:szCs w:val="26"/>
                <w:lang w:val="vi-VN"/>
              </w:rPr>
              <w:t>Tên và địa chỉ</w:t>
            </w:r>
          </w:p>
        </w:tc>
        <w:tc>
          <w:tcPr>
            <w:tcW w:w="2502"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bottom"/>
          </w:tcPr>
          <w:p w14:paraId="72B69926" w14:textId="77777777" w:rsidR="00A252CB" w:rsidRPr="00D01E86" w:rsidRDefault="00A252CB" w:rsidP="00672FDD">
            <w:pPr>
              <w:spacing w:before="120"/>
              <w:jc w:val="center"/>
              <w:rPr>
                <w:sz w:val="26"/>
                <w:szCs w:val="26"/>
              </w:rPr>
            </w:pPr>
            <w:r w:rsidRPr="00D01E86">
              <w:rPr>
                <w:sz w:val="26"/>
                <w:szCs w:val="26"/>
                <w:lang w:val="vi-VN"/>
              </w:rPr>
              <w:t>Vai trò</w:t>
            </w:r>
            <w:r w:rsidRPr="00D01E86">
              <w:rPr>
                <w:sz w:val="26"/>
                <w:szCs w:val="26"/>
                <w:vertAlign w:val="superscript"/>
                <w:lang w:val="vi-VN"/>
              </w:rPr>
              <w:t>2</w:t>
            </w:r>
          </w:p>
        </w:tc>
      </w:tr>
      <w:tr w:rsidR="00E6796B" w:rsidRPr="00723BF7" w14:paraId="7801E97C" w14:textId="77777777" w:rsidTr="00672FDD">
        <w:tblPrEx>
          <w:tblBorders>
            <w:top w:val="none" w:sz="0" w:space="0" w:color="auto"/>
            <w:bottom w:val="none" w:sz="0" w:space="0" w:color="auto"/>
            <w:insideH w:val="none" w:sz="0" w:space="0" w:color="auto"/>
            <w:insideV w:val="none" w:sz="0" w:space="0" w:color="auto"/>
          </w:tblBorders>
        </w:tblPrEx>
        <w:tc>
          <w:tcPr>
            <w:tcW w:w="2498"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3BFC077A" w14:textId="77777777" w:rsidR="00A252CB" w:rsidRPr="00D01E86" w:rsidRDefault="00A252CB" w:rsidP="00672FDD">
            <w:pPr>
              <w:spacing w:before="120"/>
              <w:rPr>
                <w:sz w:val="26"/>
                <w:szCs w:val="26"/>
              </w:rPr>
            </w:pPr>
            <w:r w:rsidRPr="00D01E86">
              <w:rPr>
                <w:sz w:val="26"/>
                <w:szCs w:val="26"/>
                <w:lang w:val="vi-VN"/>
              </w:rPr>
              <w:t> </w:t>
            </w:r>
          </w:p>
        </w:tc>
        <w:tc>
          <w:tcPr>
            <w:tcW w:w="2502"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4EB7B0AE" w14:textId="77777777" w:rsidR="00A252CB" w:rsidRPr="00D01E86" w:rsidRDefault="00A252CB" w:rsidP="00672FDD">
            <w:pPr>
              <w:spacing w:before="120"/>
              <w:rPr>
                <w:sz w:val="26"/>
                <w:szCs w:val="26"/>
              </w:rPr>
            </w:pPr>
            <w:r w:rsidRPr="00D01E86">
              <w:rPr>
                <w:sz w:val="26"/>
                <w:szCs w:val="26"/>
                <w:lang w:val="vi-VN"/>
              </w:rPr>
              <w:t> </w:t>
            </w:r>
          </w:p>
        </w:tc>
      </w:tr>
    </w:tbl>
    <w:p w14:paraId="7C6737EC" w14:textId="77777777" w:rsidR="00A252CB" w:rsidRPr="00D01E86" w:rsidRDefault="00A252CB" w:rsidP="00A252CB">
      <w:pPr>
        <w:spacing w:before="120" w:after="280" w:afterAutospacing="1"/>
        <w:jc w:val="both"/>
        <w:rPr>
          <w:sz w:val="26"/>
          <w:szCs w:val="26"/>
        </w:rPr>
      </w:pPr>
      <w:r w:rsidRPr="00D01E86">
        <w:rPr>
          <w:b/>
          <w:bCs/>
          <w:sz w:val="26"/>
          <w:szCs w:val="26"/>
          <w:lang w:val="vi-VN"/>
        </w:rPr>
        <w:t>I</w:t>
      </w:r>
      <w:r w:rsidRPr="00D01E86">
        <w:rPr>
          <w:b/>
          <w:bCs/>
          <w:sz w:val="26"/>
          <w:szCs w:val="26"/>
        </w:rPr>
        <w:t xml:space="preserve">I. </w:t>
      </w:r>
      <w:r w:rsidRPr="00D01E86">
        <w:rPr>
          <w:b/>
          <w:bCs/>
          <w:sz w:val="26"/>
          <w:szCs w:val="26"/>
          <w:lang w:val="vi-VN"/>
        </w:rPr>
        <w:t>Chi tiết về sản phẩm</w:t>
      </w:r>
    </w:p>
    <w:p w14:paraId="1ED95EEF" w14:textId="77777777" w:rsidR="00A252CB" w:rsidRPr="00D01E86" w:rsidRDefault="00A252CB" w:rsidP="00A252CB">
      <w:pPr>
        <w:spacing w:before="120" w:after="280" w:afterAutospacing="1"/>
        <w:jc w:val="both"/>
        <w:rPr>
          <w:sz w:val="26"/>
          <w:szCs w:val="26"/>
        </w:rPr>
      </w:pPr>
      <w:r w:rsidRPr="00D01E86">
        <w:rPr>
          <w:b/>
          <w:bCs/>
          <w:sz w:val="26"/>
          <w:szCs w:val="26"/>
          <w:lang w:val="vi-VN"/>
        </w:rPr>
        <w:t>1. Tên sản phẩm, dạng bào chế:</w:t>
      </w:r>
    </w:p>
    <w:p w14:paraId="141BB697" w14:textId="77777777" w:rsidR="00A252CB" w:rsidRPr="00D01E86" w:rsidRDefault="00A252CB" w:rsidP="00A252CB">
      <w:pPr>
        <w:spacing w:before="120" w:after="280" w:afterAutospacing="1"/>
        <w:jc w:val="both"/>
        <w:rPr>
          <w:sz w:val="26"/>
          <w:szCs w:val="26"/>
        </w:rPr>
      </w:pPr>
      <w:r w:rsidRPr="00D01E86">
        <w:rPr>
          <w:sz w:val="26"/>
          <w:szCs w:val="26"/>
          <w:lang w:val="vi-VN"/>
        </w:rPr>
        <w:t>1.1. Tên thương mại:</w:t>
      </w:r>
    </w:p>
    <w:p w14:paraId="06388870" w14:textId="77777777" w:rsidR="00A252CB" w:rsidRPr="00D01E86" w:rsidRDefault="00A252CB" w:rsidP="00A252CB">
      <w:pPr>
        <w:spacing w:before="120" w:after="280" w:afterAutospacing="1"/>
        <w:jc w:val="both"/>
        <w:rPr>
          <w:sz w:val="26"/>
          <w:szCs w:val="26"/>
        </w:rPr>
      </w:pPr>
      <w:r w:rsidRPr="00D01E86">
        <w:rPr>
          <w:sz w:val="26"/>
          <w:szCs w:val="26"/>
          <w:lang w:val="vi-VN"/>
        </w:rPr>
        <w:t>1.2. Dạng bào chế:</w:t>
      </w:r>
    </w:p>
    <w:p w14:paraId="41D6F266" w14:textId="77777777" w:rsidR="00A252CB" w:rsidRPr="00D01E86" w:rsidRDefault="00A252CB" w:rsidP="00A252CB">
      <w:pPr>
        <w:spacing w:before="120" w:after="280" w:afterAutospacing="1"/>
        <w:jc w:val="both"/>
        <w:rPr>
          <w:sz w:val="26"/>
          <w:szCs w:val="26"/>
        </w:rPr>
      </w:pPr>
      <w:r w:rsidRPr="00D01E86">
        <w:rPr>
          <w:sz w:val="26"/>
          <w:szCs w:val="26"/>
          <w:lang w:val="vi-VN"/>
        </w:rPr>
        <w:lastRenderedPageBreak/>
        <w:t>1.3. Đường dùng:</w:t>
      </w:r>
    </w:p>
    <w:p w14:paraId="6E1E185B" w14:textId="77777777" w:rsidR="00A252CB" w:rsidRPr="00D01E86" w:rsidRDefault="00A252CB" w:rsidP="00A252CB">
      <w:pPr>
        <w:spacing w:before="120" w:after="280" w:afterAutospacing="1"/>
        <w:jc w:val="both"/>
        <w:rPr>
          <w:sz w:val="26"/>
          <w:szCs w:val="26"/>
        </w:rPr>
      </w:pPr>
      <w:r w:rsidRPr="00D01E86">
        <w:rPr>
          <w:sz w:val="26"/>
          <w:szCs w:val="26"/>
          <w:lang w:val="vi-VN"/>
        </w:rPr>
        <w:t xml:space="preserve">1.4. Số giấy đăng ký: </w:t>
      </w:r>
      <w:r w:rsidRPr="00D01E86">
        <w:rPr>
          <w:sz w:val="26"/>
          <w:szCs w:val="26"/>
        </w:rPr>
        <w:t>                            </w:t>
      </w:r>
      <w:r w:rsidRPr="00D01E86">
        <w:rPr>
          <w:sz w:val="26"/>
          <w:szCs w:val="26"/>
          <w:lang w:val="vi-VN"/>
        </w:rPr>
        <w:t xml:space="preserve">ngày cấp: </w:t>
      </w:r>
      <w:r w:rsidRPr="00D01E86">
        <w:rPr>
          <w:sz w:val="26"/>
          <w:szCs w:val="26"/>
        </w:rPr>
        <w:t>                          </w:t>
      </w:r>
      <w:r w:rsidRPr="00D01E86">
        <w:rPr>
          <w:sz w:val="26"/>
          <w:szCs w:val="26"/>
          <w:lang w:val="vi-VN"/>
        </w:rPr>
        <w:t>ngày hết hạn:</w:t>
      </w:r>
    </w:p>
    <w:p w14:paraId="13994B14" w14:textId="77777777" w:rsidR="00A252CB" w:rsidRPr="00D01E86" w:rsidRDefault="00A252CB" w:rsidP="00A252CB">
      <w:pPr>
        <w:spacing w:before="120" w:after="280" w:afterAutospacing="1"/>
        <w:jc w:val="both"/>
        <w:rPr>
          <w:sz w:val="26"/>
          <w:szCs w:val="26"/>
        </w:rPr>
      </w:pPr>
      <w:r w:rsidRPr="00D01E86">
        <w:rPr>
          <w:b/>
          <w:bCs/>
          <w:sz w:val="26"/>
          <w:szCs w:val="26"/>
          <w:lang w:val="vi-VN"/>
        </w:rPr>
        <w:t>2. Mô tả sản phẩm:</w:t>
      </w:r>
    </w:p>
    <w:p w14:paraId="7AE20705" w14:textId="77777777" w:rsidR="00A252CB" w:rsidRPr="00D01E86" w:rsidRDefault="00A252CB" w:rsidP="00A252CB">
      <w:pPr>
        <w:spacing w:before="120" w:after="280" w:afterAutospacing="1"/>
        <w:jc w:val="both"/>
        <w:rPr>
          <w:sz w:val="26"/>
          <w:szCs w:val="26"/>
        </w:rPr>
      </w:pPr>
      <w:r w:rsidRPr="00D01E86">
        <w:rPr>
          <w:sz w:val="26"/>
          <w:szCs w:val="26"/>
          <w:lang w:val="vi-VN"/>
        </w:rPr>
        <w:t>2.1. Mô tả dạng bào chế:</w:t>
      </w:r>
    </w:p>
    <w:p w14:paraId="4C3432F7" w14:textId="77777777" w:rsidR="00A252CB" w:rsidRPr="00D01E86" w:rsidRDefault="00A252CB" w:rsidP="00A252CB">
      <w:pPr>
        <w:spacing w:before="120" w:after="280" w:afterAutospacing="1"/>
        <w:jc w:val="both"/>
        <w:rPr>
          <w:sz w:val="26"/>
          <w:szCs w:val="26"/>
        </w:rPr>
      </w:pPr>
      <w:r w:rsidRPr="00D01E86">
        <w:rPr>
          <w:sz w:val="26"/>
          <w:szCs w:val="26"/>
          <w:lang w:val="vi-VN"/>
        </w:rPr>
        <w:t>2.2. Mô tả quy cách đóng gói:</w:t>
      </w:r>
    </w:p>
    <w:p w14:paraId="09941A28" w14:textId="77777777" w:rsidR="00A252CB" w:rsidRPr="00D01E86" w:rsidRDefault="00A252CB" w:rsidP="00A252CB">
      <w:pPr>
        <w:spacing w:before="120" w:after="280" w:afterAutospacing="1"/>
        <w:jc w:val="both"/>
        <w:rPr>
          <w:sz w:val="26"/>
          <w:szCs w:val="26"/>
        </w:rPr>
      </w:pPr>
      <w:r w:rsidRPr="00D01E86">
        <w:rPr>
          <w:sz w:val="26"/>
          <w:szCs w:val="26"/>
          <w:lang w:val="vi-VN"/>
        </w:rPr>
        <w:t>2.3. Tiêu chuẩn chất lượng:</w:t>
      </w:r>
    </w:p>
    <w:p w14:paraId="11BC1DA4" w14:textId="77777777" w:rsidR="00A252CB" w:rsidRPr="00D01E86" w:rsidRDefault="00A252CB" w:rsidP="00A252CB">
      <w:pPr>
        <w:spacing w:before="120" w:after="280" w:afterAutospacing="1"/>
        <w:jc w:val="both"/>
        <w:rPr>
          <w:sz w:val="26"/>
          <w:szCs w:val="26"/>
        </w:rPr>
      </w:pPr>
      <w:r w:rsidRPr="00D01E86">
        <w:rPr>
          <w:sz w:val="26"/>
          <w:szCs w:val="26"/>
          <w:lang w:val="vi-VN"/>
        </w:rPr>
        <w:t>2.4. Hạn dùng:</w:t>
      </w:r>
    </w:p>
    <w:p w14:paraId="78C9DD63" w14:textId="77777777" w:rsidR="00A252CB" w:rsidRPr="00D01E86" w:rsidRDefault="00A252CB" w:rsidP="00A252CB">
      <w:pPr>
        <w:spacing w:before="120" w:after="280" w:afterAutospacing="1"/>
        <w:jc w:val="both"/>
        <w:rPr>
          <w:sz w:val="26"/>
          <w:szCs w:val="26"/>
        </w:rPr>
      </w:pPr>
      <w:r w:rsidRPr="00D01E86">
        <w:rPr>
          <w:sz w:val="26"/>
          <w:szCs w:val="26"/>
          <w:lang w:val="vi-VN"/>
        </w:rPr>
        <w:t>2.5. Điều kiện bảo quản:</w:t>
      </w:r>
    </w:p>
    <w:p w14:paraId="733F23BC" w14:textId="77777777" w:rsidR="00A252CB" w:rsidRPr="00D01E86" w:rsidRDefault="00A252CB" w:rsidP="00A252CB">
      <w:pPr>
        <w:spacing w:before="120" w:after="280" w:afterAutospacing="1"/>
        <w:jc w:val="both"/>
        <w:rPr>
          <w:sz w:val="26"/>
          <w:szCs w:val="26"/>
        </w:rPr>
      </w:pPr>
      <w:r w:rsidRPr="00D01E86">
        <w:rPr>
          <w:b/>
          <w:bCs/>
          <w:sz w:val="26"/>
          <w:szCs w:val="26"/>
          <w:lang w:val="vi-VN"/>
        </w:rPr>
        <w:t>3. Công thức (bao gồm hàm lượng dược liệu và tá dược) cho một đơn vị chia liều nh</w:t>
      </w:r>
      <w:r w:rsidRPr="00D01E86">
        <w:rPr>
          <w:b/>
          <w:bCs/>
          <w:sz w:val="26"/>
          <w:szCs w:val="26"/>
        </w:rPr>
        <w:t>ỏ</w:t>
      </w:r>
      <w:r w:rsidRPr="00D01E86">
        <w:rPr>
          <w:b/>
          <w:bCs/>
          <w:sz w:val="26"/>
          <w:szCs w:val="26"/>
          <w:lang w:val="vi-VN"/>
        </w:rPr>
        <w:t xml:space="preserve"> nhất hoặc cho một đơn vị đóng gói nhỏ nhất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81"/>
        <w:gridCol w:w="2491"/>
        <w:gridCol w:w="1600"/>
        <w:gridCol w:w="1467"/>
        <w:gridCol w:w="1427"/>
        <w:gridCol w:w="1426"/>
      </w:tblGrid>
      <w:tr w:rsidR="00E6796B" w:rsidRPr="00723BF7" w14:paraId="6C5E7826" w14:textId="77777777" w:rsidTr="00672FDD">
        <w:tc>
          <w:tcPr>
            <w:tcW w:w="374"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584ADE67" w14:textId="77777777" w:rsidR="00A252CB" w:rsidRPr="00D01E86" w:rsidRDefault="00A252CB" w:rsidP="00672FDD">
            <w:pPr>
              <w:spacing w:before="120"/>
              <w:jc w:val="center"/>
              <w:rPr>
                <w:sz w:val="26"/>
                <w:szCs w:val="26"/>
              </w:rPr>
            </w:pPr>
            <w:r w:rsidRPr="00D01E86">
              <w:rPr>
                <w:sz w:val="26"/>
                <w:szCs w:val="26"/>
                <w:lang w:val="vi-VN"/>
              </w:rPr>
              <w:t>TT</w:t>
            </w:r>
          </w:p>
        </w:tc>
        <w:tc>
          <w:tcPr>
            <w:tcW w:w="137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B43000A" w14:textId="77777777" w:rsidR="00A252CB" w:rsidRPr="00D01E86" w:rsidRDefault="00A252CB" w:rsidP="00672FDD">
            <w:pPr>
              <w:spacing w:before="120"/>
              <w:jc w:val="center"/>
              <w:rPr>
                <w:sz w:val="26"/>
                <w:szCs w:val="26"/>
              </w:rPr>
            </w:pPr>
            <w:r w:rsidRPr="00D01E86">
              <w:rPr>
                <w:sz w:val="26"/>
                <w:szCs w:val="26"/>
                <w:lang w:val="vi-VN"/>
              </w:rPr>
              <w:t>Thành phần</w:t>
            </w:r>
          </w:p>
        </w:tc>
        <w:tc>
          <w:tcPr>
            <w:tcW w:w="88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4656BAD" w14:textId="77777777" w:rsidR="00A252CB" w:rsidRPr="00D01E86" w:rsidRDefault="00A252CB" w:rsidP="00672FDD">
            <w:pPr>
              <w:spacing w:before="120"/>
              <w:jc w:val="center"/>
              <w:rPr>
                <w:sz w:val="26"/>
                <w:szCs w:val="26"/>
              </w:rPr>
            </w:pPr>
            <w:r w:rsidRPr="00D01E86">
              <w:rPr>
                <w:sz w:val="26"/>
                <w:szCs w:val="26"/>
                <w:lang w:val="vi-VN"/>
              </w:rPr>
              <w:t>Hàm lượng</w:t>
            </w:r>
          </w:p>
        </w:tc>
        <w:tc>
          <w:tcPr>
            <w:tcW w:w="80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1E0C934" w14:textId="77777777" w:rsidR="00A252CB" w:rsidRPr="00D01E86" w:rsidRDefault="00A252CB" w:rsidP="00672FDD">
            <w:pPr>
              <w:spacing w:before="120"/>
              <w:jc w:val="center"/>
              <w:rPr>
                <w:sz w:val="26"/>
                <w:szCs w:val="26"/>
              </w:rPr>
            </w:pPr>
            <w:r w:rsidRPr="00D01E86">
              <w:rPr>
                <w:sz w:val="26"/>
                <w:szCs w:val="26"/>
                <w:lang w:val="vi-VN"/>
              </w:rPr>
              <w:t>Xác định dược liệu/ tá dược</w:t>
            </w:r>
          </w:p>
        </w:tc>
        <w:tc>
          <w:tcPr>
            <w:tcW w:w="78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793A54F" w14:textId="77777777" w:rsidR="00A252CB" w:rsidRPr="00D01E86" w:rsidRDefault="00A252CB" w:rsidP="00672FDD">
            <w:pPr>
              <w:spacing w:before="120"/>
              <w:jc w:val="center"/>
              <w:rPr>
                <w:sz w:val="26"/>
                <w:szCs w:val="26"/>
              </w:rPr>
            </w:pPr>
            <w:r w:rsidRPr="00D01E86">
              <w:rPr>
                <w:sz w:val="26"/>
                <w:szCs w:val="26"/>
                <w:lang w:val="vi-VN"/>
              </w:rPr>
              <w:t>Nhà sản xuất (tên, địa chỉ)</w:t>
            </w:r>
          </w:p>
        </w:tc>
        <w:tc>
          <w:tcPr>
            <w:tcW w:w="78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639A43D" w14:textId="77777777" w:rsidR="00A252CB" w:rsidRPr="00D01E86" w:rsidRDefault="00A252CB" w:rsidP="00672FDD">
            <w:pPr>
              <w:spacing w:before="120"/>
              <w:jc w:val="center"/>
              <w:rPr>
                <w:sz w:val="26"/>
                <w:szCs w:val="26"/>
              </w:rPr>
            </w:pPr>
            <w:r w:rsidRPr="00D01E86">
              <w:rPr>
                <w:sz w:val="26"/>
                <w:szCs w:val="26"/>
                <w:lang w:val="vi-VN"/>
              </w:rPr>
              <w:t>Tiêu chuẩn</w:t>
            </w:r>
            <w:r w:rsidRPr="00D01E86">
              <w:rPr>
                <w:sz w:val="26"/>
                <w:szCs w:val="26"/>
                <w:vertAlign w:val="superscript"/>
                <w:lang w:val="vi-VN"/>
              </w:rPr>
              <w:t>1</w:t>
            </w:r>
          </w:p>
        </w:tc>
      </w:tr>
      <w:tr w:rsidR="00E6796B" w:rsidRPr="00723BF7" w14:paraId="13A73737" w14:textId="77777777" w:rsidTr="00672FDD">
        <w:tblPrEx>
          <w:tblBorders>
            <w:top w:val="none" w:sz="0" w:space="0" w:color="auto"/>
            <w:bottom w:val="none" w:sz="0" w:space="0" w:color="auto"/>
            <w:insideH w:val="none" w:sz="0" w:space="0" w:color="auto"/>
            <w:insideV w:val="none" w:sz="0" w:space="0" w:color="auto"/>
          </w:tblBorders>
        </w:tblPrEx>
        <w:tc>
          <w:tcPr>
            <w:tcW w:w="37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7F342849" w14:textId="77777777" w:rsidR="00A252CB" w:rsidRPr="00D01E86" w:rsidRDefault="00A252CB" w:rsidP="00672FDD">
            <w:pPr>
              <w:spacing w:before="120"/>
              <w:rPr>
                <w:sz w:val="26"/>
                <w:szCs w:val="26"/>
              </w:rPr>
            </w:pPr>
            <w:r w:rsidRPr="00D01E86">
              <w:rPr>
                <w:sz w:val="26"/>
                <w:szCs w:val="26"/>
                <w:lang w:val="vi-VN"/>
              </w:rPr>
              <w:t>1</w:t>
            </w:r>
          </w:p>
        </w:tc>
        <w:tc>
          <w:tcPr>
            <w:tcW w:w="137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EFA7AAC" w14:textId="77777777" w:rsidR="00A252CB" w:rsidRPr="00D01E86" w:rsidRDefault="00A252CB" w:rsidP="00672FDD">
            <w:pPr>
              <w:spacing w:before="120"/>
              <w:rPr>
                <w:sz w:val="26"/>
                <w:szCs w:val="26"/>
              </w:rPr>
            </w:pPr>
            <w:r w:rsidRPr="00D01E86">
              <w:rPr>
                <w:sz w:val="26"/>
                <w:szCs w:val="26"/>
                <w:lang w:val="vi-VN"/>
              </w:rPr>
              <w:t> </w:t>
            </w:r>
          </w:p>
        </w:tc>
        <w:tc>
          <w:tcPr>
            <w:tcW w:w="88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A40DF98" w14:textId="77777777" w:rsidR="00A252CB" w:rsidRPr="00D01E86" w:rsidRDefault="00A252CB" w:rsidP="00672FDD">
            <w:pPr>
              <w:spacing w:before="120"/>
              <w:rPr>
                <w:sz w:val="26"/>
                <w:szCs w:val="26"/>
              </w:rPr>
            </w:pPr>
            <w:r w:rsidRPr="00D01E86">
              <w:rPr>
                <w:sz w:val="26"/>
                <w:szCs w:val="26"/>
                <w:lang w:val="vi-VN"/>
              </w:rPr>
              <w:t> </w:t>
            </w:r>
          </w:p>
        </w:tc>
        <w:tc>
          <w:tcPr>
            <w:tcW w:w="80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5CE8C27" w14:textId="77777777" w:rsidR="00A252CB" w:rsidRPr="00D01E86" w:rsidRDefault="00A252CB" w:rsidP="00672FDD">
            <w:pPr>
              <w:spacing w:before="120"/>
              <w:rPr>
                <w:sz w:val="26"/>
                <w:szCs w:val="26"/>
              </w:rPr>
            </w:pPr>
            <w:r w:rsidRPr="00D01E86">
              <w:rPr>
                <w:sz w:val="26"/>
                <w:szCs w:val="26"/>
                <w:lang w:val="vi-VN"/>
              </w:rPr>
              <w:t> </w:t>
            </w:r>
          </w:p>
        </w:tc>
        <w:tc>
          <w:tcPr>
            <w:tcW w:w="78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FE3AE60" w14:textId="77777777" w:rsidR="00A252CB" w:rsidRPr="00D01E86" w:rsidRDefault="00A252CB" w:rsidP="00672FDD">
            <w:pPr>
              <w:spacing w:before="120"/>
              <w:rPr>
                <w:sz w:val="26"/>
                <w:szCs w:val="26"/>
              </w:rPr>
            </w:pPr>
            <w:r w:rsidRPr="00D01E86">
              <w:rPr>
                <w:sz w:val="26"/>
                <w:szCs w:val="26"/>
                <w:lang w:val="vi-VN"/>
              </w:rPr>
              <w:t> </w:t>
            </w:r>
          </w:p>
        </w:tc>
        <w:tc>
          <w:tcPr>
            <w:tcW w:w="78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CA57C88" w14:textId="77777777" w:rsidR="00A252CB" w:rsidRPr="00D01E86" w:rsidRDefault="00A252CB" w:rsidP="00672FDD">
            <w:pPr>
              <w:spacing w:before="120"/>
              <w:rPr>
                <w:sz w:val="26"/>
                <w:szCs w:val="26"/>
              </w:rPr>
            </w:pPr>
            <w:r w:rsidRPr="00D01E86">
              <w:rPr>
                <w:sz w:val="26"/>
                <w:szCs w:val="26"/>
                <w:lang w:val="vi-VN"/>
              </w:rPr>
              <w:t> </w:t>
            </w:r>
          </w:p>
        </w:tc>
      </w:tr>
      <w:tr w:rsidR="00E6796B" w:rsidRPr="00723BF7" w14:paraId="13A38970" w14:textId="77777777" w:rsidTr="00672FDD">
        <w:tblPrEx>
          <w:tblBorders>
            <w:top w:val="none" w:sz="0" w:space="0" w:color="auto"/>
            <w:bottom w:val="none" w:sz="0" w:space="0" w:color="auto"/>
            <w:insideH w:val="none" w:sz="0" w:space="0" w:color="auto"/>
            <w:insideV w:val="none" w:sz="0" w:space="0" w:color="auto"/>
          </w:tblBorders>
        </w:tblPrEx>
        <w:tc>
          <w:tcPr>
            <w:tcW w:w="37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10FDE93D" w14:textId="77777777" w:rsidR="00A252CB" w:rsidRPr="00D01E86" w:rsidRDefault="00A252CB" w:rsidP="00672FDD">
            <w:pPr>
              <w:spacing w:before="120"/>
              <w:rPr>
                <w:sz w:val="26"/>
                <w:szCs w:val="26"/>
              </w:rPr>
            </w:pPr>
            <w:r w:rsidRPr="00D01E86">
              <w:rPr>
                <w:sz w:val="26"/>
                <w:szCs w:val="26"/>
                <w:lang w:val="vi-VN"/>
              </w:rPr>
              <w:t>2</w:t>
            </w:r>
          </w:p>
        </w:tc>
        <w:tc>
          <w:tcPr>
            <w:tcW w:w="137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7E97BBC" w14:textId="77777777" w:rsidR="00A252CB" w:rsidRPr="00D01E86" w:rsidRDefault="00A252CB" w:rsidP="00672FDD">
            <w:pPr>
              <w:spacing w:before="120"/>
              <w:rPr>
                <w:sz w:val="26"/>
                <w:szCs w:val="26"/>
              </w:rPr>
            </w:pPr>
            <w:r w:rsidRPr="00D01E86">
              <w:rPr>
                <w:sz w:val="26"/>
                <w:szCs w:val="26"/>
                <w:lang w:val="vi-VN"/>
              </w:rPr>
              <w:t> </w:t>
            </w:r>
          </w:p>
        </w:tc>
        <w:tc>
          <w:tcPr>
            <w:tcW w:w="88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33CCC70" w14:textId="77777777" w:rsidR="00A252CB" w:rsidRPr="00D01E86" w:rsidRDefault="00A252CB" w:rsidP="00672FDD">
            <w:pPr>
              <w:spacing w:before="120"/>
              <w:rPr>
                <w:sz w:val="26"/>
                <w:szCs w:val="26"/>
              </w:rPr>
            </w:pPr>
            <w:r w:rsidRPr="00D01E86">
              <w:rPr>
                <w:sz w:val="26"/>
                <w:szCs w:val="26"/>
                <w:lang w:val="vi-VN"/>
              </w:rPr>
              <w:t> </w:t>
            </w:r>
          </w:p>
        </w:tc>
        <w:tc>
          <w:tcPr>
            <w:tcW w:w="80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E7BC951" w14:textId="77777777" w:rsidR="00A252CB" w:rsidRPr="00D01E86" w:rsidRDefault="00A252CB" w:rsidP="00672FDD">
            <w:pPr>
              <w:spacing w:before="120"/>
              <w:rPr>
                <w:sz w:val="26"/>
                <w:szCs w:val="26"/>
              </w:rPr>
            </w:pPr>
            <w:r w:rsidRPr="00D01E86">
              <w:rPr>
                <w:sz w:val="26"/>
                <w:szCs w:val="26"/>
                <w:lang w:val="vi-VN"/>
              </w:rPr>
              <w:t> </w:t>
            </w:r>
          </w:p>
        </w:tc>
        <w:tc>
          <w:tcPr>
            <w:tcW w:w="78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DE70017" w14:textId="77777777" w:rsidR="00A252CB" w:rsidRPr="00D01E86" w:rsidRDefault="00A252CB" w:rsidP="00672FDD">
            <w:pPr>
              <w:spacing w:before="120"/>
              <w:rPr>
                <w:sz w:val="26"/>
                <w:szCs w:val="26"/>
              </w:rPr>
            </w:pPr>
            <w:r w:rsidRPr="00D01E86">
              <w:rPr>
                <w:sz w:val="26"/>
                <w:szCs w:val="26"/>
                <w:lang w:val="vi-VN"/>
              </w:rPr>
              <w:t> </w:t>
            </w:r>
          </w:p>
        </w:tc>
        <w:tc>
          <w:tcPr>
            <w:tcW w:w="78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1FB6020" w14:textId="77777777" w:rsidR="00A252CB" w:rsidRPr="00D01E86" w:rsidRDefault="00A252CB" w:rsidP="00672FDD">
            <w:pPr>
              <w:spacing w:before="120"/>
              <w:rPr>
                <w:sz w:val="26"/>
                <w:szCs w:val="26"/>
              </w:rPr>
            </w:pPr>
            <w:r w:rsidRPr="00D01E86">
              <w:rPr>
                <w:sz w:val="26"/>
                <w:szCs w:val="26"/>
                <w:lang w:val="vi-VN"/>
              </w:rPr>
              <w:t> </w:t>
            </w:r>
          </w:p>
        </w:tc>
      </w:tr>
    </w:tbl>
    <w:p w14:paraId="03DC510D" w14:textId="77777777" w:rsidR="00A252CB" w:rsidRPr="00D01E86" w:rsidRDefault="00A252CB" w:rsidP="00A252CB">
      <w:pPr>
        <w:spacing w:before="120" w:after="280" w:afterAutospacing="1"/>
        <w:jc w:val="both"/>
        <w:rPr>
          <w:sz w:val="26"/>
          <w:szCs w:val="26"/>
        </w:rPr>
      </w:pPr>
      <w:r w:rsidRPr="00D01E86">
        <w:rPr>
          <w:b/>
          <w:bCs/>
          <w:sz w:val="26"/>
          <w:szCs w:val="26"/>
          <w:lang w:val="vi-VN"/>
        </w:rPr>
        <w:t>III. Nội dung, lý do thay đ</w:t>
      </w:r>
      <w:r w:rsidRPr="00D01E86">
        <w:rPr>
          <w:b/>
          <w:bCs/>
          <w:sz w:val="26"/>
          <w:szCs w:val="26"/>
        </w:rPr>
        <w:t>ổ</w:t>
      </w:r>
      <w:r w:rsidRPr="00D01E86">
        <w:rPr>
          <w:b/>
          <w:bCs/>
          <w:sz w:val="26"/>
          <w:szCs w:val="26"/>
          <w:lang w:val="vi-VN"/>
        </w:rPr>
        <w:t>i</w:t>
      </w:r>
    </w:p>
    <w:p w14:paraId="361E1E83" w14:textId="77777777" w:rsidR="00A252CB" w:rsidRPr="00D01E86" w:rsidRDefault="00A252CB" w:rsidP="00A252CB">
      <w:pPr>
        <w:spacing w:before="120" w:after="280" w:afterAutospacing="1"/>
        <w:jc w:val="both"/>
        <w:rPr>
          <w:sz w:val="26"/>
          <w:szCs w:val="26"/>
        </w:rPr>
      </w:pPr>
      <w:r w:rsidRPr="00D01E86">
        <w:rPr>
          <w:sz w:val="26"/>
          <w:szCs w:val="26"/>
          <w:lang w:val="vi-VN"/>
        </w:rPr>
        <w:t>1. Nội dung thay đổi:</w:t>
      </w:r>
    </w:p>
    <w:p w14:paraId="3C8569AC" w14:textId="77777777" w:rsidR="00A252CB" w:rsidRPr="00D01E86" w:rsidRDefault="00A252CB" w:rsidP="00A252CB">
      <w:pPr>
        <w:spacing w:before="120" w:after="280" w:afterAutospacing="1"/>
        <w:jc w:val="both"/>
        <w:rPr>
          <w:sz w:val="26"/>
          <w:szCs w:val="26"/>
        </w:rPr>
      </w:pPr>
      <w:r w:rsidRPr="00D01E86">
        <w:rPr>
          <w:sz w:val="26"/>
          <w:szCs w:val="26"/>
          <w:lang w:val="vi-VN"/>
        </w:rPr>
        <w:t>2. Lý do thay đổi:</w:t>
      </w:r>
    </w:p>
    <w:p w14:paraId="6533BC68" w14:textId="77777777" w:rsidR="00A252CB" w:rsidRPr="00D01E86" w:rsidRDefault="00A252CB" w:rsidP="00A252CB">
      <w:pPr>
        <w:spacing w:before="120" w:after="280" w:afterAutospacing="1"/>
        <w:jc w:val="both"/>
        <w:rPr>
          <w:sz w:val="26"/>
          <w:szCs w:val="26"/>
        </w:rPr>
      </w:pPr>
      <w:r w:rsidRPr="00D01E86">
        <w:rPr>
          <w:b/>
          <w:bCs/>
          <w:sz w:val="26"/>
          <w:szCs w:val="26"/>
          <w:lang w:val="vi-VN"/>
        </w:rPr>
        <w:t>IV. Tài liệu kỹ thuật kèm theo</w:t>
      </w:r>
      <w:r w:rsidRPr="00D01E86">
        <w:rPr>
          <w:b/>
          <w:bCs/>
          <w:sz w:val="26"/>
          <w:szCs w:val="26"/>
          <w:vertAlign w:val="superscript"/>
          <w:lang w:val="vi-VN"/>
        </w:rPr>
        <w:t>2</w:t>
      </w:r>
      <w:r w:rsidRPr="00D01E86">
        <w:rPr>
          <w:b/>
          <w:bCs/>
          <w:sz w:val="26"/>
          <w:szCs w:val="26"/>
          <w:lang w:val="vi-VN"/>
        </w:rPr>
        <w:t>:</w:t>
      </w:r>
    </w:p>
    <w:p w14:paraId="0CCFC238" w14:textId="77777777" w:rsidR="00A252CB" w:rsidRPr="00D01E86" w:rsidRDefault="00A252CB" w:rsidP="00A252CB">
      <w:pPr>
        <w:spacing w:before="120" w:after="280" w:afterAutospacing="1"/>
        <w:jc w:val="both"/>
        <w:rPr>
          <w:sz w:val="26"/>
          <w:szCs w:val="26"/>
        </w:rPr>
      </w:pPr>
      <w:r w:rsidRPr="00D01E86">
        <w:rPr>
          <w:sz w:val="26"/>
          <w:szCs w:val="26"/>
          <w:lang w:val="vi-VN"/>
        </w:rPr>
        <w:t>1.</w:t>
      </w:r>
    </w:p>
    <w:p w14:paraId="195A890E" w14:textId="77777777" w:rsidR="00A252CB" w:rsidRPr="00D01E86" w:rsidRDefault="00A252CB" w:rsidP="00A252CB">
      <w:pPr>
        <w:spacing w:before="120" w:after="280" w:afterAutospacing="1"/>
        <w:jc w:val="both"/>
        <w:rPr>
          <w:sz w:val="26"/>
          <w:szCs w:val="26"/>
        </w:rPr>
      </w:pPr>
      <w:r w:rsidRPr="00D01E86">
        <w:rPr>
          <w:sz w:val="26"/>
          <w:szCs w:val="26"/>
          <w:lang w:val="vi-VN"/>
        </w:rPr>
        <w:t>2.</w:t>
      </w:r>
    </w:p>
    <w:p w14:paraId="4148A618" w14:textId="77777777" w:rsidR="00A252CB" w:rsidRPr="00D01E86" w:rsidRDefault="00A252CB" w:rsidP="00A252CB">
      <w:pPr>
        <w:spacing w:before="120" w:after="280" w:afterAutospacing="1"/>
        <w:jc w:val="both"/>
        <w:rPr>
          <w:sz w:val="26"/>
          <w:szCs w:val="26"/>
        </w:rPr>
      </w:pPr>
      <w:r w:rsidRPr="00D01E86">
        <w:rPr>
          <w:b/>
          <w:bCs/>
          <w:sz w:val="26"/>
          <w:szCs w:val="26"/>
          <w:lang w:val="vi-VN"/>
        </w:rPr>
        <w:t>V. Cam kết của cơ s</w:t>
      </w:r>
      <w:r w:rsidRPr="00D01E86">
        <w:rPr>
          <w:b/>
          <w:bCs/>
          <w:sz w:val="26"/>
          <w:szCs w:val="26"/>
        </w:rPr>
        <w:t xml:space="preserve">ở </w:t>
      </w:r>
      <w:r w:rsidRPr="00D01E86">
        <w:rPr>
          <w:b/>
          <w:bCs/>
          <w:sz w:val="26"/>
          <w:szCs w:val="26"/>
          <w:lang w:val="vi-VN"/>
        </w:rPr>
        <w:t>đăng ký</w:t>
      </w:r>
    </w:p>
    <w:p w14:paraId="1B18AF8D"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Cơ sở đăng ký xin cam kết đã kiểm tra, ký đóng dấu vào những phần liên quan ở t</w:t>
      </w:r>
      <w:r w:rsidRPr="00D01E86">
        <w:rPr>
          <w:sz w:val="26"/>
          <w:szCs w:val="26"/>
        </w:rPr>
        <w:t>ấ</w:t>
      </w:r>
      <w:r w:rsidRPr="00D01E86">
        <w:rPr>
          <w:sz w:val="26"/>
          <w:szCs w:val="26"/>
          <w:lang w:val="vi-VN"/>
        </w:rPr>
        <w:t>t cả các giấy tờ nộp trong hồ sơ này và xác nhận là đây là các giấy tờ hợp pháp, nội dung là đúng sự thật. Nếu có sự giả mạo, không đúng sự thật cơ sở đăng ký xin chịu hoàn toàn trách nhiệm và sẽ bị xử phạt theo quy định của pháp luật.</w:t>
      </w:r>
    </w:p>
    <w:p w14:paraId="1D137CFB" w14:textId="77777777" w:rsidR="00A252CB" w:rsidRPr="00D01E86" w:rsidRDefault="00A252CB" w:rsidP="00A252CB">
      <w:pPr>
        <w:spacing w:before="120" w:after="280" w:afterAutospacing="1"/>
        <w:rPr>
          <w:sz w:val="26"/>
          <w:szCs w:val="26"/>
          <w:lang w:val="vi-VN"/>
        </w:rPr>
      </w:pPr>
      <w:r w:rsidRPr="00D01E86">
        <w:rPr>
          <w:sz w:val="26"/>
          <w:szCs w:val="26"/>
          <w:lang w:val="vi-VN"/>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6796B" w:rsidRPr="00723BF7" w14:paraId="15C413AF" w14:textId="77777777" w:rsidTr="00672FDD">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0FAE6AF9" w14:textId="77777777" w:rsidR="00A252CB" w:rsidRPr="00D01E86" w:rsidRDefault="00A252CB" w:rsidP="00672FDD">
            <w:pPr>
              <w:spacing w:before="120"/>
              <w:rPr>
                <w:sz w:val="26"/>
                <w:szCs w:val="26"/>
                <w:lang w:val="vi-VN"/>
              </w:rPr>
            </w:pPr>
            <w:r w:rsidRPr="00D01E86">
              <w:rPr>
                <w:sz w:val="26"/>
                <w:szCs w:val="26"/>
                <w:lang w:val="vi-VN"/>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314A985E" w14:textId="77777777" w:rsidR="00A252CB" w:rsidRPr="00D01E86" w:rsidRDefault="00A252CB" w:rsidP="00672FDD">
            <w:pPr>
              <w:spacing w:before="120"/>
              <w:jc w:val="center"/>
              <w:rPr>
                <w:sz w:val="26"/>
                <w:szCs w:val="26"/>
                <w:lang w:val="vi-VN"/>
              </w:rPr>
            </w:pPr>
            <w:r w:rsidRPr="00D01E86">
              <w:rPr>
                <w:sz w:val="26"/>
                <w:szCs w:val="26"/>
                <w:lang w:val="vi-VN"/>
              </w:rPr>
              <w:t>Ngày... tháng... năm</w:t>
            </w:r>
            <w:r w:rsidRPr="00D01E86">
              <w:rPr>
                <w:b/>
                <w:bCs/>
                <w:sz w:val="26"/>
                <w:szCs w:val="26"/>
                <w:lang w:val="vi-VN"/>
              </w:rPr>
              <w:br/>
              <w:t>Giám đốc cơ sở đăng ký thuốc</w:t>
            </w:r>
            <w:r w:rsidRPr="00D01E86">
              <w:rPr>
                <w:b/>
                <w:bCs/>
                <w:sz w:val="26"/>
                <w:szCs w:val="26"/>
                <w:lang w:val="vi-VN"/>
              </w:rPr>
              <w:br/>
            </w:r>
            <w:r w:rsidRPr="00D01E86">
              <w:rPr>
                <w:i/>
                <w:iCs/>
                <w:sz w:val="26"/>
                <w:szCs w:val="26"/>
                <w:lang w:val="vi-VN"/>
              </w:rPr>
              <w:lastRenderedPageBreak/>
              <w:t>(Ký trực tiếp, ghi rõ họ tên, đóng dấu)</w:t>
            </w:r>
          </w:p>
        </w:tc>
      </w:tr>
    </w:tbl>
    <w:p w14:paraId="1E33E9A2" w14:textId="77777777" w:rsidR="00A252CB" w:rsidRPr="00D01E86" w:rsidRDefault="00A252CB" w:rsidP="00A252CB">
      <w:pPr>
        <w:spacing w:before="120" w:after="280" w:afterAutospacing="1"/>
        <w:rPr>
          <w:sz w:val="26"/>
          <w:szCs w:val="26"/>
          <w:lang w:val="vi-VN"/>
        </w:rPr>
      </w:pPr>
      <w:r w:rsidRPr="00D01E86">
        <w:rPr>
          <w:sz w:val="26"/>
          <w:szCs w:val="26"/>
          <w:lang w:val="vi-VN"/>
        </w:rPr>
        <w:lastRenderedPageBreak/>
        <w:t>__________________________</w:t>
      </w:r>
    </w:p>
    <w:p w14:paraId="4896A326" w14:textId="77777777" w:rsidR="00A252CB" w:rsidRPr="00D01E86" w:rsidRDefault="00A252CB" w:rsidP="00A252CB">
      <w:pPr>
        <w:spacing w:before="120" w:after="280" w:afterAutospacing="1"/>
        <w:jc w:val="both"/>
        <w:rPr>
          <w:sz w:val="26"/>
          <w:szCs w:val="26"/>
          <w:lang w:val="vi-VN"/>
        </w:rPr>
      </w:pPr>
      <w:r w:rsidRPr="00D01E86">
        <w:rPr>
          <w:sz w:val="26"/>
          <w:szCs w:val="26"/>
          <w:vertAlign w:val="superscript"/>
          <w:lang w:val="vi-VN"/>
        </w:rPr>
        <w:t>1</w:t>
      </w:r>
      <w:r w:rsidRPr="00D01E86">
        <w:rPr>
          <w:sz w:val="26"/>
          <w:szCs w:val="26"/>
          <w:lang w:val="vi-VN"/>
        </w:rPr>
        <w:t xml:space="preserve"> </w:t>
      </w:r>
      <w:r w:rsidRPr="00D01E86">
        <w:rPr>
          <w:i/>
          <w:iCs/>
          <w:sz w:val="26"/>
          <w:szCs w:val="26"/>
          <w:lang w:val="vi-VN"/>
        </w:rPr>
        <w:t>Nhà sản xuất cuối cùng chịu trách nhiệm xuất lô sản phẩm. Trường hợp cơ sở sản xuất là cơ sở đăng ký thì không cần phải điền thông tin.</w:t>
      </w:r>
    </w:p>
    <w:p w14:paraId="55FDC497" w14:textId="77777777" w:rsidR="00A252CB" w:rsidRPr="00D01E86" w:rsidRDefault="00A252CB" w:rsidP="00A252CB">
      <w:pPr>
        <w:spacing w:before="120" w:after="280" w:afterAutospacing="1"/>
        <w:jc w:val="both"/>
        <w:rPr>
          <w:sz w:val="26"/>
          <w:szCs w:val="26"/>
          <w:lang w:val="vi-VN"/>
        </w:rPr>
      </w:pPr>
      <w:r w:rsidRPr="00D01E86">
        <w:rPr>
          <w:sz w:val="26"/>
          <w:szCs w:val="26"/>
          <w:vertAlign w:val="superscript"/>
          <w:lang w:val="vi-VN"/>
        </w:rPr>
        <w:t>2</w:t>
      </w:r>
      <w:r w:rsidRPr="00D01E86">
        <w:rPr>
          <w:sz w:val="26"/>
          <w:szCs w:val="26"/>
          <w:lang w:val="vi-VN"/>
        </w:rPr>
        <w:t xml:space="preserve"> </w:t>
      </w:r>
      <w:r w:rsidRPr="00D01E86">
        <w:rPr>
          <w:i/>
          <w:iCs/>
          <w:sz w:val="26"/>
          <w:szCs w:val="26"/>
          <w:lang w:val="vi-VN"/>
        </w:rPr>
        <w:t>Ghi rõ công đoạn bào chế, “hợp đồng tổ chức nghiên cứu”, nhượng quyền, ...</w:t>
      </w:r>
    </w:p>
    <w:p w14:paraId="036BC241" w14:textId="77777777" w:rsidR="00A252CB" w:rsidRPr="00D01E86" w:rsidRDefault="00A252CB">
      <w:pPr>
        <w:spacing w:after="200" w:line="276" w:lineRule="auto"/>
        <w:rPr>
          <w:sz w:val="26"/>
          <w:szCs w:val="26"/>
        </w:rPr>
      </w:pPr>
      <w:r w:rsidRPr="00D01E86">
        <w:rPr>
          <w:sz w:val="26"/>
          <w:szCs w:val="26"/>
        </w:rPr>
        <w:br w:type="page"/>
      </w:r>
    </w:p>
    <w:p w14:paraId="5807F295" w14:textId="77777777" w:rsidR="00A252CB" w:rsidRPr="00D01E86" w:rsidRDefault="00A252CB" w:rsidP="00A252CB">
      <w:pPr>
        <w:spacing w:before="120" w:after="280" w:afterAutospacing="1"/>
        <w:jc w:val="both"/>
        <w:rPr>
          <w:sz w:val="26"/>
          <w:szCs w:val="26"/>
          <w:lang w:val="vi-VN"/>
        </w:rPr>
      </w:pPr>
      <w:r w:rsidRPr="00D01E86">
        <w:rPr>
          <w:b/>
          <w:bCs/>
          <w:sz w:val="26"/>
          <w:szCs w:val="26"/>
          <w:lang w:val="vi-VN"/>
        </w:rPr>
        <w:lastRenderedPageBreak/>
        <w:t>MẪU SỐ 05B: ĐƠN ĐỀ NGHỊ THAY ĐỔI, BỔ SUNG ĐỐI VỚI HỒ SƠ ĐĂNG KÝ VỊ THUỐC CỔ TRUYỀN</w:t>
      </w:r>
    </w:p>
    <w:p w14:paraId="43F21618" w14:textId="77777777" w:rsidR="00A252CB" w:rsidRPr="00D01E86" w:rsidRDefault="00A252CB" w:rsidP="00A252CB">
      <w:pPr>
        <w:spacing w:before="120" w:after="120" w:line="500" w:lineRule="exact"/>
        <w:jc w:val="both"/>
        <w:rPr>
          <w:sz w:val="26"/>
          <w:szCs w:val="26"/>
          <w:lang w:val="vi-VN"/>
        </w:rPr>
      </w:pPr>
      <w:r w:rsidRPr="00D01E86">
        <w:rPr>
          <w:b/>
          <w:bCs/>
          <w:sz w:val="26"/>
          <w:szCs w:val="26"/>
          <w:lang w:val="vi-VN"/>
        </w:rPr>
        <w:t>I. Thông tin về cơ sở đăng ký và cơ sở sản xuất</w:t>
      </w:r>
    </w:p>
    <w:p w14:paraId="39467A00" w14:textId="77777777" w:rsidR="00A252CB" w:rsidRPr="00D01E86" w:rsidRDefault="00A252CB" w:rsidP="00A252CB">
      <w:pPr>
        <w:spacing w:before="120" w:after="120" w:line="500" w:lineRule="exact"/>
        <w:jc w:val="both"/>
        <w:rPr>
          <w:sz w:val="26"/>
          <w:szCs w:val="26"/>
          <w:lang w:val="vi-VN"/>
        </w:rPr>
      </w:pPr>
      <w:r w:rsidRPr="00D01E86">
        <w:rPr>
          <w:b/>
          <w:bCs/>
          <w:sz w:val="26"/>
          <w:szCs w:val="26"/>
          <w:lang w:val="vi-VN"/>
        </w:rPr>
        <w:t>1. Cơ sở đăng ký (cơ sở sở hữu giấy đăng ký lưu hành)</w:t>
      </w:r>
    </w:p>
    <w:p w14:paraId="5FC31F53" w14:textId="77777777" w:rsidR="00A252CB" w:rsidRPr="00D01E86" w:rsidRDefault="00A252CB" w:rsidP="00A252CB">
      <w:pPr>
        <w:spacing w:before="120" w:after="120" w:line="500" w:lineRule="exact"/>
        <w:jc w:val="both"/>
        <w:rPr>
          <w:sz w:val="26"/>
          <w:szCs w:val="26"/>
          <w:lang w:val="vi-VN"/>
        </w:rPr>
      </w:pPr>
      <w:r w:rsidRPr="00D01E86">
        <w:rPr>
          <w:sz w:val="26"/>
          <w:szCs w:val="26"/>
          <w:lang w:val="vi-VN"/>
        </w:rPr>
        <w:t>1.1. Tên cơ sở đăng ký:</w:t>
      </w:r>
    </w:p>
    <w:p w14:paraId="5B959E60" w14:textId="77777777" w:rsidR="00A252CB" w:rsidRPr="00D01E86" w:rsidRDefault="00A252CB" w:rsidP="00A252CB">
      <w:pPr>
        <w:spacing w:before="120" w:after="120" w:line="500" w:lineRule="exact"/>
        <w:jc w:val="both"/>
        <w:rPr>
          <w:sz w:val="26"/>
          <w:szCs w:val="26"/>
        </w:rPr>
      </w:pPr>
      <w:r w:rsidRPr="00D01E86">
        <w:rPr>
          <w:sz w:val="26"/>
          <w:szCs w:val="26"/>
          <w:lang w:val="vi-VN"/>
        </w:rPr>
        <w:t xml:space="preserve">1.2. Địa chỉ: </w:t>
      </w:r>
      <w:r w:rsidRPr="00D01E86">
        <w:rPr>
          <w:sz w:val="26"/>
          <w:szCs w:val="26"/>
        </w:rPr>
        <w:t>                                                          </w:t>
      </w:r>
      <w:r w:rsidRPr="00D01E86">
        <w:rPr>
          <w:sz w:val="26"/>
          <w:szCs w:val="26"/>
          <w:lang w:val="vi-VN"/>
        </w:rPr>
        <w:t xml:space="preserve">Website </w:t>
      </w:r>
      <w:r w:rsidRPr="00D01E86">
        <w:rPr>
          <w:i/>
          <w:iCs/>
          <w:sz w:val="26"/>
          <w:szCs w:val="26"/>
          <w:lang w:val="vi-VN"/>
        </w:rPr>
        <w:t>(nếu c</w:t>
      </w:r>
      <w:r w:rsidRPr="00D01E86">
        <w:rPr>
          <w:i/>
          <w:iCs/>
          <w:sz w:val="26"/>
          <w:szCs w:val="26"/>
        </w:rPr>
        <w:t>ó</w:t>
      </w:r>
      <w:r w:rsidRPr="00D01E86">
        <w:rPr>
          <w:i/>
          <w:iCs/>
          <w:sz w:val="26"/>
          <w:szCs w:val="26"/>
          <w:lang w:val="vi-VN"/>
        </w:rPr>
        <w:t>)</w:t>
      </w:r>
    </w:p>
    <w:p w14:paraId="15E99FF2" w14:textId="77777777" w:rsidR="00A252CB" w:rsidRPr="00D01E86" w:rsidRDefault="00A252CB" w:rsidP="00A252CB">
      <w:pPr>
        <w:spacing w:before="120" w:after="120" w:line="500" w:lineRule="exact"/>
        <w:jc w:val="both"/>
        <w:rPr>
          <w:sz w:val="26"/>
          <w:szCs w:val="26"/>
        </w:rPr>
      </w:pPr>
      <w:r w:rsidRPr="00D01E86">
        <w:rPr>
          <w:sz w:val="26"/>
          <w:szCs w:val="26"/>
          <w:lang w:val="vi-VN"/>
        </w:rPr>
        <w:t xml:space="preserve">1.3. Số điện thoại: </w:t>
      </w:r>
      <w:r w:rsidRPr="00D01E86">
        <w:rPr>
          <w:sz w:val="26"/>
          <w:szCs w:val="26"/>
        </w:rPr>
        <w:t>                                                </w:t>
      </w:r>
      <w:r w:rsidRPr="00D01E86">
        <w:rPr>
          <w:sz w:val="26"/>
          <w:szCs w:val="26"/>
          <w:lang w:val="vi-VN"/>
        </w:rPr>
        <w:t>S</w:t>
      </w:r>
      <w:r w:rsidRPr="00D01E86">
        <w:rPr>
          <w:sz w:val="26"/>
          <w:szCs w:val="26"/>
        </w:rPr>
        <w:t>ố fa</w:t>
      </w:r>
      <w:r w:rsidRPr="00D01E86">
        <w:rPr>
          <w:sz w:val="26"/>
          <w:szCs w:val="26"/>
          <w:lang w:val="vi-VN"/>
        </w:rPr>
        <w:t>x:</w:t>
      </w:r>
    </w:p>
    <w:p w14:paraId="3EA9BCF0" w14:textId="77777777" w:rsidR="00A252CB" w:rsidRPr="00D01E86" w:rsidRDefault="00A252CB" w:rsidP="00A252CB">
      <w:pPr>
        <w:spacing w:before="120" w:after="120" w:line="500" w:lineRule="exact"/>
        <w:jc w:val="both"/>
        <w:rPr>
          <w:sz w:val="26"/>
          <w:szCs w:val="26"/>
        </w:rPr>
      </w:pPr>
      <w:r w:rsidRPr="00D01E86">
        <w:rPr>
          <w:sz w:val="26"/>
          <w:szCs w:val="26"/>
          <w:lang w:val="vi-VN"/>
        </w:rPr>
        <w:t>e-mail:</w:t>
      </w:r>
    </w:p>
    <w:p w14:paraId="10C21B9B" w14:textId="77777777" w:rsidR="00A252CB" w:rsidRPr="00D01E86" w:rsidRDefault="00A252CB" w:rsidP="00A252CB">
      <w:pPr>
        <w:spacing w:before="120" w:after="120" w:line="500" w:lineRule="exact"/>
        <w:jc w:val="both"/>
        <w:rPr>
          <w:sz w:val="26"/>
          <w:szCs w:val="26"/>
        </w:rPr>
      </w:pPr>
      <w:r w:rsidRPr="00D01E86">
        <w:rPr>
          <w:sz w:val="26"/>
          <w:szCs w:val="26"/>
          <w:lang w:val="vi-VN"/>
        </w:rPr>
        <w:t>1.4. Tên và địa chỉ văn phòng đại diện hoặc người liên lạc ở Việt Nam (nếu có):</w:t>
      </w:r>
    </w:p>
    <w:p w14:paraId="01A9C9AD" w14:textId="77777777" w:rsidR="00A252CB" w:rsidRPr="00D01E86" w:rsidRDefault="00A252CB" w:rsidP="00A252CB">
      <w:pPr>
        <w:spacing w:before="120" w:after="120" w:line="500" w:lineRule="exact"/>
        <w:jc w:val="both"/>
        <w:rPr>
          <w:sz w:val="26"/>
          <w:szCs w:val="26"/>
        </w:rPr>
      </w:pPr>
      <w:r w:rsidRPr="00D01E86">
        <w:rPr>
          <w:sz w:val="26"/>
          <w:szCs w:val="26"/>
          <w:lang w:val="vi-VN"/>
        </w:rPr>
        <w:t>Tên:</w:t>
      </w:r>
    </w:p>
    <w:p w14:paraId="69AAA672" w14:textId="77777777" w:rsidR="00A252CB" w:rsidRPr="00D01E86" w:rsidRDefault="00A252CB" w:rsidP="00A252CB">
      <w:pPr>
        <w:spacing w:before="120" w:after="120" w:line="500" w:lineRule="exact"/>
        <w:jc w:val="both"/>
        <w:rPr>
          <w:sz w:val="26"/>
          <w:szCs w:val="26"/>
        </w:rPr>
      </w:pPr>
      <w:r w:rsidRPr="00D01E86">
        <w:rPr>
          <w:sz w:val="26"/>
          <w:szCs w:val="26"/>
          <w:lang w:val="vi-VN"/>
        </w:rPr>
        <w:t xml:space="preserve">ĐT cố định: </w:t>
      </w:r>
      <w:r w:rsidRPr="00D01E86">
        <w:rPr>
          <w:sz w:val="26"/>
          <w:szCs w:val="26"/>
        </w:rPr>
        <w:t>                                               </w:t>
      </w:r>
      <w:r w:rsidRPr="00D01E86">
        <w:rPr>
          <w:sz w:val="26"/>
          <w:szCs w:val="26"/>
          <w:lang w:val="vi-VN"/>
        </w:rPr>
        <w:t>ĐT di động:</w:t>
      </w:r>
    </w:p>
    <w:p w14:paraId="52C050E2" w14:textId="77777777" w:rsidR="00A252CB" w:rsidRPr="00D01E86" w:rsidRDefault="00A252CB" w:rsidP="00A252CB">
      <w:pPr>
        <w:spacing w:before="120" w:after="120" w:line="500" w:lineRule="exact"/>
        <w:jc w:val="both"/>
        <w:rPr>
          <w:sz w:val="26"/>
          <w:szCs w:val="26"/>
        </w:rPr>
      </w:pPr>
      <w:r w:rsidRPr="00D01E86">
        <w:rPr>
          <w:sz w:val="26"/>
          <w:szCs w:val="26"/>
          <w:lang w:val="vi-VN"/>
        </w:rPr>
        <w:t>Địa ch</w:t>
      </w:r>
      <w:r w:rsidRPr="00D01E86">
        <w:rPr>
          <w:sz w:val="26"/>
          <w:szCs w:val="26"/>
        </w:rPr>
        <w:t>ỉ</w:t>
      </w:r>
      <w:r w:rsidRPr="00D01E86">
        <w:rPr>
          <w:sz w:val="26"/>
          <w:szCs w:val="26"/>
          <w:lang w:val="vi-VN"/>
        </w:rPr>
        <w:t xml:space="preserve"> liên lạc:</w:t>
      </w:r>
    </w:p>
    <w:p w14:paraId="36EBE1DE" w14:textId="77777777" w:rsidR="00A252CB" w:rsidRPr="00D01E86" w:rsidRDefault="00A252CB" w:rsidP="00A252CB">
      <w:pPr>
        <w:spacing w:before="120" w:after="120" w:line="500" w:lineRule="exact"/>
        <w:jc w:val="both"/>
        <w:rPr>
          <w:sz w:val="26"/>
          <w:szCs w:val="26"/>
        </w:rPr>
      </w:pPr>
      <w:r w:rsidRPr="00D01E86">
        <w:rPr>
          <w:b/>
          <w:bCs/>
          <w:sz w:val="26"/>
          <w:szCs w:val="26"/>
          <w:lang w:val="vi-VN"/>
        </w:rPr>
        <w:t>2. Cơ sở sản xuất</w:t>
      </w:r>
      <w:r w:rsidRPr="00D01E86">
        <w:rPr>
          <w:b/>
          <w:bCs/>
          <w:sz w:val="26"/>
          <w:szCs w:val="26"/>
          <w:vertAlign w:val="superscript"/>
          <w:lang w:val="vi-VN"/>
        </w:rPr>
        <w:t>1</w:t>
      </w:r>
    </w:p>
    <w:p w14:paraId="1244CD7B" w14:textId="77777777" w:rsidR="00A252CB" w:rsidRPr="00D01E86" w:rsidRDefault="00A252CB" w:rsidP="00A252CB">
      <w:pPr>
        <w:spacing w:before="120" w:after="120" w:line="500" w:lineRule="exact"/>
        <w:jc w:val="both"/>
        <w:rPr>
          <w:sz w:val="26"/>
          <w:szCs w:val="26"/>
        </w:rPr>
      </w:pPr>
      <w:r w:rsidRPr="00D01E86">
        <w:rPr>
          <w:sz w:val="26"/>
          <w:szCs w:val="26"/>
          <w:lang w:val="vi-VN"/>
        </w:rPr>
        <w:t>2.1. Tên cơ sở sản xuất</w:t>
      </w:r>
    </w:p>
    <w:p w14:paraId="748B9443" w14:textId="77777777" w:rsidR="00A252CB" w:rsidRPr="00D01E86" w:rsidRDefault="00A252CB" w:rsidP="00A252CB">
      <w:pPr>
        <w:spacing w:before="120" w:after="120" w:line="500" w:lineRule="exact"/>
        <w:jc w:val="both"/>
        <w:rPr>
          <w:sz w:val="26"/>
          <w:szCs w:val="26"/>
        </w:rPr>
      </w:pPr>
      <w:r w:rsidRPr="00D01E86">
        <w:rPr>
          <w:sz w:val="26"/>
          <w:szCs w:val="26"/>
          <w:lang w:val="vi-VN"/>
        </w:rPr>
        <w:t xml:space="preserve">2.2. Địa chỉ: </w:t>
      </w:r>
      <w:r w:rsidRPr="00D01E86">
        <w:rPr>
          <w:sz w:val="26"/>
          <w:szCs w:val="26"/>
        </w:rPr>
        <w:t>                                                        </w:t>
      </w:r>
      <w:r w:rsidRPr="00D01E86">
        <w:rPr>
          <w:sz w:val="26"/>
          <w:szCs w:val="26"/>
          <w:lang w:val="vi-VN"/>
        </w:rPr>
        <w:t xml:space="preserve">Website </w:t>
      </w:r>
      <w:r w:rsidRPr="00D01E86">
        <w:rPr>
          <w:i/>
          <w:iCs/>
          <w:sz w:val="26"/>
          <w:szCs w:val="26"/>
          <w:lang w:val="vi-VN"/>
        </w:rPr>
        <w:t>(nếu có)</w:t>
      </w:r>
    </w:p>
    <w:p w14:paraId="29C3D177" w14:textId="77777777" w:rsidR="00A252CB" w:rsidRPr="00D01E86" w:rsidRDefault="00A252CB" w:rsidP="00A252CB">
      <w:pPr>
        <w:spacing w:before="120" w:after="120" w:line="500" w:lineRule="exact"/>
        <w:jc w:val="both"/>
        <w:rPr>
          <w:sz w:val="26"/>
          <w:szCs w:val="26"/>
        </w:rPr>
      </w:pPr>
      <w:r w:rsidRPr="00D01E86">
        <w:rPr>
          <w:sz w:val="26"/>
          <w:szCs w:val="26"/>
          <w:lang w:val="vi-VN"/>
        </w:rPr>
        <w:t>2.3. S</w:t>
      </w:r>
      <w:r w:rsidRPr="00D01E86">
        <w:rPr>
          <w:sz w:val="26"/>
          <w:szCs w:val="26"/>
        </w:rPr>
        <w:t>ố</w:t>
      </w:r>
      <w:r w:rsidRPr="00D01E86">
        <w:rPr>
          <w:sz w:val="26"/>
          <w:szCs w:val="26"/>
          <w:lang w:val="vi-VN"/>
        </w:rPr>
        <w:t xml:space="preserve"> điện thoại: </w:t>
      </w:r>
      <w:r w:rsidRPr="00D01E86">
        <w:rPr>
          <w:sz w:val="26"/>
          <w:szCs w:val="26"/>
        </w:rPr>
        <w:t>                                              </w:t>
      </w:r>
      <w:r w:rsidRPr="00D01E86">
        <w:rPr>
          <w:sz w:val="26"/>
          <w:szCs w:val="26"/>
          <w:lang w:val="vi-VN"/>
        </w:rPr>
        <w:t>Số fax:</w:t>
      </w:r>
    </w:p>
    <w:p w14:paraId="58479746" w14:textId="77777777" w:rsidR="00A252CB" w:rsidRPr="00D01E86" w:rsidRDefault="00A252CB" w:rsidP="00A252CB">
      <w:pPr>
        <w:spacing w:before="120" w:after="120" w:line="500" w:lineRule="exact"/>
        <w:jc w:val="both"/>
        <w:rPr>
          <w:sz w:val="26"/>
          <w:szCs w:val="26"/>
        </w:rPr>
      </w:pPr>
      <w:r w:rsidRPr="00D01E86">
        <w:rPr>
          <w:sz w:val="26"/>
          <w:szCs w:val="26"/>
          <w:lang w:val="vi-VN"/>
        </w:rPr>
        <w:t>e-mail:</w:t>
      </w:r>
    </w:p>
    <w:p w14:paraId="4D83387D" w14:textId="77777777" w:rsidR="00A252CB" w:rsidRPr="00D01E86" w:rsidRDefault="00A252CB" w:rsidP="00A252CB">
      <w:pPr>
        <w:spacing w:before="120" w:after="120" w:line="500" w:lineRule="exact"/>
        <w:jc w:val="both"/>
        <w:rPr>
          <w:sz w:val="26"/>
          <w:szCs w:val="26"/>
        </w:rPr>
      </w:pPr>
      <w:r w:rsidRPr="00D01E86">
        <w:rPr>
          <w:sz w:val="26"/>
          <w:szCs w:val="26"/>
          <w:lang w:val="vi-VN"/>
        </w:rPr>
        <w:t>2.4. Các cơ sở sản xuất khác:</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490"/>
        <w:gridCol w:w="4602"/>
      </w:tblGrid>
      <w:tr w:rsidR="00E6796B" w:rsidRPr="00723BF7" w14:paraId="15A01FC8" w14:textId="77777777" w:rsidTr="00672FDD">
        <w:tc>
          <w:tcPr>
            <w:tcW w:w="246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14:paraId="3E1AE801" w14:textId="77777777" w:rsidR="00A252CB" w:rsidRPr="00D01E86" w:rsidRDefault="00A252CB" w:rsidP="00672FDD">
            <w:pPr>
              <w:spacing w:before="120" w:after="120" w:line="500" w:lineRule="exact"/>
              <w:jc w:val="center"/>
              <w:rPr>
                <w:sz w:val="26"/>
                <w:szCs w:val="26"/>
              </w:rPr>
            </w:pPr>
            <w:r w:rsidRPr="00D01E86">
              <w:rPr>
                <w:sz w:val="26"/>
                <w:szCs w:val="26"/>
                <w:lang w:val="vi-VN"/>
              </w:rPr>
              <w:t>Tên và địa chỉ</w:t>
            </w:r>
          </w:p>
        </w:tc>
        <w:tc>
          <w:tcPr>
            <w:tcW w:w="253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bottom"/>
          </w:tcPr>
          <w:p w14:paraId="29434AFA" w14:textId="77777777" w:rsidR="00A252CB" w:rsidRPr="00D01E86" w:rsidRDefault="00A252CB" w:rsidP="00672FDD">
            <w:pPr>
              <w:spacing w:before="120" w:after="120" w:line="500" w:lineRule="exact"/>
              <w:jc w:val="center"/>
              <w:rPr>
                <w:sz w:val="26"/>
                <w:szCs w:val="26"/>
              </w:rPr>
            </w:pPr>
            <w:r w:rsidRPr="00D01E86">
              <w:rPr>
                <w:sz w:val="26"/>
                <w:szCs w:val="26"/>
                <w:lang w:val="vi-VN"/>
              </w:rPr>
              <w:t>Vai trò</w:t>
            </w:r>
            <w:r w:rsidRPr="00D01E86">
              <w:rPr>
                <w:sz w:val="26"/>
                <w:szCs w:val="26"/>
                <w:vertAlign w:val="superscript"/>
                <w:lang w:val="vi-VN"/>
              </w:rPr>
              <w:t>2</w:t>
            </w:r>
          </w:p>
        </w:tc>
      </w:tr>
      <w:tr w:rsidR="00E6796B" w:rsidRPr="00723BF7" w14:paraId="580E4DCD" w14:textId="77777777" w:rsidTr="00672FDD">
        <w:tblPrEx>
          <w:tblBorders>
            <w:top w:val="none" w:sz="0" w:space="0" w:color="auto"/>
            <w:bottom w:val="none" w:sz="0" w:space="0" w:color="auto"/>
            <w:insideH w:val="none" w:sz="0" w:space="0" w:color="auto"/>
            <w:insideV w:val="none" w:sz="0" w:space="0" w:color="auto"/>
          </w:tblBorders>
        </w:tblPrEx>
        <w:tc>
          <w:tcPr>
            <w:tcW w:w="246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AEFEFA8" w14:textId="77777777" w:rsidR="00A252CB" w:rsidRPr="00D01E86" w:rsidRDefault="00A252CB" w:rsidP="00672FDD">
            <w:pPr>
              <w:spacing w:before="120" w:after="120" w:line="500" w:lineRule="exact"/>
              <w:rPr>
                <w:sz w:val="26"/>
                <w:szCs w:val="26"/>
              </w:rPr>
            </w:pPr>
            <w:r w:rsidRPr="00D01E86">
              <w:rPr>
                <w:sz w:val="26"/>
                <w:szCs w:val="26"/>
                <w:lang w:val="vi-VN"/>
              </w:rPr>
              <w:t> </w:t>
            </w:r>
          </w:p>
        </w:tc>
        <w:tc>
          <w:tcPr>
            <w:tcW w:w="253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21C9DC1F" w14:textId="77777777" w:rsidR="00A252CB" w:rsidRPr="00D01E86" w:rsidRDefault="00A252CB" w:rsidP="00672FDD">
            <w:pPr>
              <w:spacing w:before="120" w:after="120" w:line="500" w:lineRule="exact"/>
              <w:rPr>
                <w:sz w:val="26"/>
                <w:szCs w:val="26"/>
              </w:rPr>
            </w:pPr>
            <w:r w:rsidRPr="00D01E86">
              <w:rPr>
                <w:sz w:val="26"/>
                <w:szCs w:val="26"/>
                <w:lang w:val="vi-VN"/>
              </w:rPr>
              <w:t> </w:t>
            </w:r>
          </w:p>
        </w:tc>
      </w:tr>
      <w:tr w:rsidR="00E6796B" w:rsidRPr="00723BF7" w14:paraId="470123D4" w14:textId="77777777" w:rsidTr="00672FDD">
        <w:tblPrEx>
          <w:tblBorders>
            <w:top w:val="none" w:sz="0" w:space="0" w:color="auto"/>
            <w:bottom w:val="none" w:sz="0" w:space="0" w:color="auto"/>
            <w:insideH w:val="none" w:sz="0" w:space="0" w:color="auto"/>
            <w:insideV w:val="none" w:sz="0" w:space="0" w:color="auto"/>
          </w:tblBorders>
        </w:tblPrEx>
        <w:tc>
          <w:tcPr>
            <w:tcW w:w="2469"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37CBA8AF" w14:textId="77777777" w:rsidR="00A252CB" w:rsidRPr="00D01E86" w:rsidRDefault="00A252CB" w:rsidP="00672FDD">
            <w:pPr>
              <w:spacing w:before="120" w:after="120" w:line="500" w:lineRule="exact"/>
              <w:rPr>
                <w:sz w:val="26"/>
                <w:szCs w:val="26"/>
              </w:rPr>
            </w:pPr>
            <w:r w:rsidRPr="00D01E86">
              <w:rPr>
                <w:sz w:val="26"/>
                <w:szCs w:val="26"/>
                <w:lang w:val="vi-VN"/>
              </w:rPr>
              <w:t> </w:t>
            </w:r>
          </w:p>
        </w:tc>
        <w:tc>
          <w:tcPr>
            <w:tcW w:w="2531"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1B131B0B" w14:textId="77777777" w:rsidR="00A252CB" w:rsidRPr="00D01E86" w:rsidRDefault="00A252CB" w:rsidP="00672FDD">
            <w:pPr>
              <w:spacing w:before="120" w:after="120" w:line="500" w:lineRule="exact"/>
              <w:rPr>
                <w:sz w:val="26"/>
                <w:szCs w:val="26"/>
              </w:rPr>
            </w:pPr>
            <w:r w:rsidRPr="00D01E86">
              <w:rPr>
                <w:sz w:val="26"/>
                <w:szCs w:val="26"/>
                <w:lang w:val="vi-VN"/>
              </w:rPr>
              <w:t> </w:t>
            </w:r>
          </w:p>
        </w:tc>
      </w:tr>
    </w:tbl>
    <w:p w14:paraId="11C843A6" w14:textId="77777777" w:rsidR="00A252CB" w:rsidRPr="00D01E86" w:rsidRDefault="00A252CB" w:rsidP="00A252CB">
      <w:pPr>
        <w:spacing w:before="120" w:after="120" w:line="500" w:lineRule="exact"/>
        <w:jc w:val="both"/>
        <w:rPr>
          <w:sz w:val="26"/>
          <w:szCs w:val="26"/>
        </w:rPr>
      </w:pPr>
      <w:r w:rsidRPr="00D01E86">
        <w:rPr>
          <w:b/>
          <w:bCs/>
          <w:sz w:val="26"/>
          <w:szCs w:val="26"/>
          <w:lang w:val="vi-VN"/>
        </w:rPr>
        <w:t>II. Chi tiết về sản phẩm</w:t>
      </w:r>
    </w:p>
    <w:p w14:paraId="4AD803A8" w14:textId="77777777" w:rsidR="00A252CB" w:rsidRPr="00D01E86" w:rsidRDefault="00A252CB" w:rsidP="00A252CB">
      <w:pPr>
        <w:spacing w:before="120" w:after="120" w:line="500" w:lineRule="exact"/>
        <w:jc w:val="both"/>
        <w:rPr>
          <w:sz w:val="26"/>
          <w:szCs w:val="26"/>
        </w:rPr>
      </w:pPr>
      <w:r w:rsidRPr="00D01E86">
        <w:rPr>
          <w:b/>
          <w:bCs/>
          <w:sz w:val="26"/>
          <w:szCs w:val="26"/>
          <w:lang w:val="vi-VN"/>
        </w:rPr>
        <w:t>1. Tên sản phẩm, phương pháp chế biến:</w:t>
      </w:r>
    </w:p>
    <w:p w14:paraId="5C112164" w14:textId="77777777" w:rsidR="00A252CB" w:rsidRPr="00D01E86" w:rsidRDefault="00A252CB" w:rsidP="00A252CB">
      <w:pPr>
        <w:spacing w:before="120" w:after="120" w:line="500" w:lineRule="exact"/>
        <w:jc w:val="both"/>
        <w:rPr>
          <w:sz w:val="26"/>
          <w:szCs w:val="26"/>
        </w:rPr>
      </w:pPr>
      <w:r w:rsidRPr="00D01E86">
        <w:rPr>
          <w:sz w:val="26"/>
          <w:szCs w:val="26"/>
          <w:lang w:val="vi-VN"/>
        </w:rPr>
        <w:lastRenderedPageBreak/>
        <w:t>1.1. Tên của vị thuốc cổ truyền:</w:t>
      </w:r>
    </w:p>
    <w:p w14:paraId="183ADF9C" w14:textId="77777777" w:rsidR="00A252CB" w:rsidRPr="00D01E86" w:rsidRDefault="00A252CB" w:rsidP="00A252CB">
      <w:pPr>
        <w:spacing w:before="120" w:after="120" w:line="500" w:lineRule="exact"/>
        <w:jc w:val="both"/>
        <w:rPr>
          <w:sz w:val="26"/>
          <w:szCs w:val="26"/>
        </w:rPr>
      </w:pPr>
      <w:r w:rsidRPr="00D01E86">
        <w:rPr>
          <w:sz w:val="26"/>
          <w:szCs w:val="26"/>
          <w:lang w:val="vi-VN"/>
        </w:rPr>
        <w:t>1.2. Phương pháp ch</w:t>
      </w:r>
      <w:r w:rsidRPr="00D01E86">
        <w:rPr>
          <w:sz w:val="26"/>
          <w:szCs w:val="26"/>
        </w:rPr>
        <w:t xml:space="preserve">ế </w:t>
      </w:r>
      <w:r w:rsidRPr="00D01E86">
        <w:rPr>
          <w:sz w:val="26"/>
          <w:szCs w:val="26"/>
          <w:lang w:val="vi-VN"/>
        </w:rPr>
        <w:t>biến:</w:t>
      </w:r>
    </w:p>
    <w:p w14:paraId="25A114D4" w14:textId="77777777" w:rsidR="00A252CB" w:rsidRPr="00D01E86" w:rsidRDefault="00A252CB" w:rsidP="00A252CB">
      <w:pPr>
        <w:spacing w:before="120" w:after="120" w:line="500" w:lineRule="exact"/>
        <w:jc w:val="both"/>
        <w:rPr>
          <w:sz w:val="26"/>
          <w:szCs w:val="26"/>
        </w:rPr>
      </w:pPr>
      <w:r w:rsidRPr="00D01E86">
        <w:rPr>
          <w:sz w:val="26"/>
          <w:szCs w:val="26"/>
          <w:lang w:val="vi-VN"/>
        </w:rPr>
        <w:t>1.3. Giấy đăng ký số:</w:t>
      </w:r>
      <w:r w:rsidRPr="00D01E86">
        <w:rPr>
          <w:sz w:val="26"/>
          <w:szCs w:val="26"/>
        </w:rPr>
        <w:t>                          </w:t>
      </w:r>
      <w:r w:rsidRPr="00D01E86">
        <w:rPr>
          <w:sz w:val="26"/>
          <w:szCs w:val="26"/>
          <w:lang w:val="vi-VN"/>
        </w:rPr>
        <w:t>ngày cấp:</w:t>
      </w:r>
      <w:r w:rsidRPr="00D01E86">
        <w:rPr>
          <w:sz w:val="26"/>
          <w:szCs w:val="26"/>
        </w:rPr>
        <w:t>                          </w:t>
      </w:r>
      <w:r w:rsidRPr="00D01E86">
        <w:rPr>
          <w:sz w:val="26"/>
          <w:szCs w:val="26"/>
          <w:lang w:val="vi-VN"/>
        </w:rPr>
        <w:t>ngày hết hạn:</w:t>
      </w:r>
    </w:p>
    <w:p w14:paraId="2FA8C27D" w14:textId="77777777" w:rsidR="00A252CB" w:rsidRPr="00D01E86" w:rsidRDefault="00A252CB" w:rsidP="00A252CB">
      <w:pPr>
        <w:spacing w:before="120" w:after="120" w:line="500" w:lineRule="exact"/>
        <w:jc w:val="both"/>
        <w:rPr>
          <w:sz w:val="26"/>
          <w:szCs w:val="26"/>
        </w:rPr>
      </w:pPr>
      <w:r w:rsidRPr="00D01E86">
        <w:rPr>
          <w:b/>
          <w:bCs/>
          <w:sz w:val="26"/>
          <w:szCs w:val="26"/>
          <w:lang w:val="vi-VN"/>
        </w:rPr>
        <w:t>2. Mô tả sản phẩm:</w:t>
      </w:r>
    </w:p>
    <w:p w14:paraId="7839F519" w14:textId="77777777" w:rsidR="00A252CB" w:rsidRPr="00D01E86" w:rsidRDefault="00A252CB" w:rsidP="00A252CB">
      <w:pPr>
        <w:spacing w:before="120" w:after="120" w:line="500" w:lineRule="exact"/>
        <w:jc w:val="both"/>
        <w:rPr>
          <w:sz w:val="26"/>
          <w:szCs w:val="26"/>
        </w:rPr>
      </w:pPr>
      <w:r w:rsidRPr="00D01E86">
        <w:rPr>
          <w:sz w:val="26"/>
          <w:szCs w:val="26"/>
          <w:lang w:val="vi-VN"/>
        </w:rPr>
        <w:t>2.1. Mô tả phương pháp chế biến:</w:t>
      </w:r>
    </w:p>
    <w:p w14:paraId="627CA90E" w14:textId="77777777" w:rsidR="00A252CB" w:rsidRPr="00D01E86" w:rsidRDefault="00A252CB" w:rsidP="00A252CB">
      <w:pPr>
        <w:spacing w:before="120" w:after="120" w:line="500" w:lineRule="exact"/>
        <w:jc w:val="both"/>
        <w:rPr>
          <w:sz w:val="26"/>
          <w:szCs w:val="26"/>
        </w:rPr>
      </w:pPr>
      <w:r w:rsidRPr="00D01E86">
        <w:rPr>
          <w:sz w:val="26"/>
          <w:szCs w:val="26"/>
          <w:lang w:val="vi-VN"/>
        </w:rPr>
        <w:t>2.2. Mô tả quy cách đóng gói:</w:t>
      </w:r>
    </w:p>
    <w:p w14:paraId="636E6A5B" w14:textId="77777777" w:rsidR="00A252CB" w:rsidRPr="00D01E86" w:rsidRDefault="00A252CB" w:rsidP="00A252CB">
      <w:pPr>
        <w:spacing w:before="120" w:after="120" w:line="500" w:lineRule="exact"/>
        <w:jc w:val="both"/>
        <w:rPr>
          <w:sz w:val="26"/>
          <w:szCs w:val="26"/>
        </w:rPr>
      </w:pPr>
      <w:r w:rsidRPr="00D01E86">
        <w:rPr>
          <w:sz w:val="26"/>
          <w:szCs w:val="26"/>
          <w:lang w:val="vi-VN"/>
        </w:rPr>
        <w:t>2.3. Tiêu chuẩn chất lượng:</w:t>
      </w:r>
    </w:p>
    <w:p w14:paraId="1DF310F5" w14:textId="77777777" w:rsidR="00A252CB" w:rsidRPr="00D01E86" w:rsidRDefault="00A252CB" w:rsidP="00A252CB">
      <w:pPr>
        <w:spacing w:before="120" w:after="120" w:line="500" w:lineRule="exact"/>
        <w:jc w:val="both"/>
        <w:rPr>
          <w:sz w:val="26"/>
          <w:szCs w:val="26"/>
        </w:rPr>
      </w:pPr>
      <w:r w:rsidRPr="00D01E86">
        <w:rPr>
          <w:sz w:val="26"/>
          <w:szCs w:val="26"/>
          <w:lang w:val="vi-VN"/>
        </w:rPr>
        <w:t>2.4. Hạn dùng:</w:t>
      </w:r>
    </w:p>
    <w:p w14:paraId="10DE5010" w14:textId="77777777" w:rsidR="00A252CB" w:rsidRPr="00D01E86" w:rsidRDefault="00A252CB" w:rsidP="00A252CB">
      <w:pPr>
        <w:spacing w:before="120" w:after="120" w:line="500" w:lineRule="exact"/>
        <w:jc w:val="both"/>
        <w:rPr>
          <w:sz w:val="26"/>
          <w:szCs w:val="26"/>
        </w:rPr>
      </w:pPr>
      <w:r w:rsidRPr="00D01E86">
        <w:rPr>
          <w:sz w:val="26"/>
          <w:szCs w:val="26"/>
          <w:lang w:val="vi-VN"/>
        </w:rPr>
        <w:t>2.5. Điều kiện bảo quản:</w:t>
      </w:r>
    </w:p>
    <w:p w14:paraId="3BB22D1C" w14:textId="77777777" w:rsidR="00A252CB" w:rsidRPr="00D01E86" w:rsidRDefault="00A252CB" w:rsidP="00A252CB">
      <w:pPr>
        <w:spacing w:before="120" w:after="120" w:line="500" w:lineRule="exact"/>
        <w:jc w:val="both"/>
        <w:rPr>
          <w:sz w:val="26"/>
          <w:szCs w:val="26"/>
        </w:rPr>
      </w:pPr>
      <w:r w:rsidRPr="00D01E86">
        <w:rPr>
          <w:b/>
          <w:bCs/>
          <w:sz w:val="26"/>
          <w:szCs w:val="26"/>
          <w:lang w:val="vi-VN"/>
        </w:rPr>
        <w:t>3. Công thức (bao gồm hàm lượng dược liệu và phụ li</w:t>
      </w:r>
      <w:r w:rsidRPr="00D01E86">
        <w:rPr>
          <w:b/>
          <w:bCs/>
          <w:sz w:val="26"/>
          <w:szCs w:val="26"/>
        </w:rPr>
        <w:t>ệ</w:t>
      </w:r>
      <w:r w:rsidRPr="00D01E86">
        <w:rPr>
          <w:b/>
          <w:bCs/>
          <w:sz w:val="26"/>
          <w:szCs w:val="26"/>
          <w:lang w:val="vi-VN"/>
        </w:rPr>
        <w:t>u) cho một đơn vị chia liều nhỏ nhất hoặc cho một đơn vị đóng gói nhỏ nhất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81"/>
        <w:gridCol w:w="2491"/>
        <w:gridCol w:w="1600"/>
        <w:gridCol w:w="1467"/>
        <w:gridCol w:w="1427"/>
        <w:gridCol w:w="1426"/>
      </w:tblGrid>
      <w:tr w:rsidR="00E6796B" w:rsidRPr="00723BF7" w14:paraId="30B729C2" w14:textId="77777777" w:rsidTr="00672FDD">
        <w:tc>
          <w:tcPr>
            <w:tcW w:w="374"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D7966F6" w14:textId="77777777" w:rsidR="00A252CB" w:rsidRPr="00D01E86" w:rsidRDefault="00A252CB" w:rsidP="00672FDD">
            <w:pPr>
              <w:spacing w:before="120" w:after="120" w:line="500" w:lineRule="exact"/>
              <w:jc w:val="center"/>
              <w:rPr>
                <w:sz w:val="26"/>
                <w:szCs w:val="26"/>
              </w:rPr>
            </w:pPr>
            <w:r w:rsidRPr="00D01E86">
              <w:rPr>
                <w:sz w:val="26"/>
                <w:szCs w:val="26"/>
                <w:lang w:val="vi-VN"/>
              </w:rPr>
              <w:t>TT</w:t>
            </w:r>
          </w:p>
        </w:tc>
        <w:tc>
          <w:tcPr>
            <w:tcW w:w="137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56FB265" w14:textId="77777777" w:rsidR="00A252CB" w:rsidRPr="00D01E86" w:rsidRDefault="00A252CB" w:rsidP="00672FDD">
            <w:pPr>
              <w:spacing w:before="120" w:after="120" w:line="500" w:lineRule="exact"/>
              <w:jc w:val="center"/>
              <w:rPr>
                <w:sz w:val="26"/>
                <w:szCs w:val="26"/>
              </w:rPr>
            </w:pPr>
            <w:r w:rsidRPr="00D01E86">
              <w:rPr>
                <w:sz w:val="26"/>
                <w:szCs w:val="26"/>
                <w:lang w:val="vi-VN"/>
              </w:rPr>
              <w:t>Thành phần</w:t>
            </w:r>
          </w:p>
        </w:tc>
        <w:tc>
          <w:tcPr>
            <w:tcW w:w="88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91BD463" w14:textId="77777777" w:rsidR="00A252CB" w:rsidRPr="00D01E86" w:rsidRDefault="00A252CB" w:rsidP="00672FDD">
            <w:pPr>
              <w:spacing w:before="120" w:after="120" w:line="500" w:lineRule="exact"/>
              <w:jc w:val="center"/>
              <w:rPr>
                <w:sz w:val="26"/>
                <w:szCs w:val="26"/>
              </w:rPr>
            </w:pPr>
            <w:r w:rsidRPr="00D01E86">
              <w:rPr>
                <w:sz w:val="26"/>
                <w:szCs w:val="26"/>
                <w:lang w:val="vi-VN"/>
              </w:rPr>
              <w:t>Hàm lượng</w:t>
            </w:r>
          </w:p>
        </w:tc>
        <w:tc>
          <w:tcPr>
            <w:tcW w:w="80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BAFB202" w14:textId="77777777" w:rsidR="00A252CB" w:rsidRPr="00D01E86" w:rsidRDefault="00A252CB" w:rsidP="00672FDD">
            <w:pPr>
              <w:spacing w:before="120" w:after="120" w:line="500" w:lineRule="exact"/>
              <w:jc w:val="center"/>
              <w:rPr>
                <w:sz w:val="26"/>
                <w:szCs w:val="26"/>
              </w:rPr>
            </w:pPr>
            <w:r w:rsidRPr="00D01E86">
              <w:rPr>
                <w:sz w:val="26"/>
                <w:szCs w:val="26"/>
                <w:lang w:val="vi-VN"/>
              </w:rPr>
              <w:t>Xác định dược liệu/ phụ liệu</w:t>
            </w:r>
          </w:p>
        </w:tc>
        <w:tc>
          <w:tcPr>
            <w:tcW w:w="78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E4CBA9D" w14:textId="77777777" w:rsidR="00A252CB" w:rsidRPr="00D01E86" w:rsidRDefault="00A252CB" w:rsidP="00672FDD">
            <w:pPr>
              <w:spacing w:before="120" w:after="120" w:line="500" w:lineRule="exact"/>
              <w:jc w:val="center"/>
              <w:rPr>
                <w:sz w:val="26"/>
                <w:szCs w:val="26"/>
              </w:rPr>
            </w:pPr>
            <w:r w:rsidRPr="00D01E86">
              <w:rPr>
                <w:sz w:val="26"/>
                <w:szCs w:val="26"/>
                <w:lang w:val="vi-VN"/>
              </w:rPr>
              <w:t>Nhà sản xuất (tên, địa chỉ)</w:t>
            </w:r>
          </w:p>
        </w:tc>
        <w:tc>
          <w:tcPr>
            <w:tcW w:w="78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09FE23E" w14:textId="77777777" w:rsidR="00A252CB" w:rsidRPr="00D01E86" w:rsidRDefault="00A252CB" w:rsidP="00672FDD">
            <w:pPr>
              <w:spacing w:before="120" w:after="120" w:line="500" w:lineRule="exact"/>
              <w:jc w:val="center"/>
              <w:rPr>
                <w:sz w:val="26"/>
                <w:szCs w:val="26"/>
              </w:rPr>
            </w:pPr>
            <w:r w:rsidRPr="00D01E86">
              <w:rPr>
                <w:sz w:val="26"/>
                <w:szCs w:val="26"/>
                <w:lang w:val="vi-VN"/>
              </w:rPr>
              <w:t>Tiêu chuẩn</w:t>
            </w:r>
            <w:r w:rsidRPr="00D01E86">
              <w:rPr>
                <w:sz w:val="26"/>
                <w:szCs w:val="26"/>
                <w:vertAlign w:val="superscript"/>
              </w:rPr>
              <w:t>3</w:t>
            </w:r>
          </w:p>
        </w:tc>
      </w:tr>
      <w:tr w:rsidR="00E6796B" w:rsidRPr="00723BF7" w14:paraId="6421EAEB" w14:textId="77777777" w:rsidTr="00672FDD">
        <w:tblPrEx>
          <w:tblBorders>
            <w:top w:val="none" w:sz="0" w:space="0" w:color="auto"/>
            <w:bottom w:val="none" w:sz="0" w:space="0" w:color="auto"/>
            <w:insideH w:val="none" w:sz="0" w:space="0" w:color="auto"/>
            <w:insideV w:val="none" w:sz="0" w:space="0" w:color="auto"/>
          </w:tblBorders>
        </w:tblPrEx>
        <w:tc>
          <w:tcPr>
            <w:tcW w:w="37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7DC9CB05" w14:textId="77777777" w:rsidR="00A252CB" w:rsidRPr="00D01E86" w:rsidRDefault="00A252CB" w:rsidP="00672FDD">
            <w:pPr>
              <w:spacing w:before="120" w:after="120" w:line="500" w:lineRule="exact"/>
              <w:rPr>
                <w:sz w:val="26"/>
                <w:szCs w:val="26"/>
              </w:rPr>
            </w:pPr>
            <w:r w:rsidRPr="00D01E86">
              <w:rPr>
                <w:sz w:val="26"/>
                <w:szCs w:val="26"/>
                <w:lang w:val="vi-VN"/>
              </w:rPr>
              <w:t>1</w:t>
            </w:r>
          </w:p>
        </w:tc>
        <w:tc>
          <w:tcPr>
            <w:tcW w:w="137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17E6CF6" w14:textId="77777777" w:rsidR="00A252CB" w:rsidRPr="00D01E86" w:rsidRDefault="00A252CB" w:rsidP="00672FDD">
            <w:pPr>
              <w:spacing w:before="120" w:after="120" w:line="500" w:lineRule="exact"/>
              <w:rPr>
                <w:sz w:val="26"/>
                <w:szCs w:val="26"/>
              </w:rPr>
            </w:pPr>
            <w:r w:rsidRPr="00D01E86">
              <w:rPr>
                <w:sz w:val="26"/>
                <w:szCs w:val="26"/>
                <w:lang w:val="vi-VN"/>
              </w:rPr>
              <w:t> </w:t>
            </w:r>
          </w:p>
        </w:tc>
        <w:tc>
          <w:tcPr>
            <w:tcW w:w="88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A26F3CF" w14:textId="77777777" w:rsidR="00A252CB" w:rsidRPr="00D01E86" w:rsidRDefault="00A252CB" w:rsidP="00672FDD">
            <w:pPr>
              <w:spacing w:before="120" w:after="120" w:line="500" w:lineRule="exact"/>
              <w:rPr>
                <w:sz w:val="26"/>
                <w:szCs w:val="26"/>
              </w:rPr>
            </w:pPr>
            <w:r w:rsidRPr="00D01E86">
              <w:rPr>
                <w:sz w:val="26"/>
                <w:szCs w:val="26"/>
                <w:lang w:val="vi-VN"/>
              </w:rPr>
              <w:t> </w:t>
            </w:r>
          </w:p>
        </w:tc>
        <w:tc>
          <w:tcPr>
            <w:tcW w:w="80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36408E4" w14:textId="77777777" w:rsidR="00A252CB" w:rsidRPr="00D01E86" w:rsidRDefault="00A252CB" w:rsidP="00672FDD">
            <w:pPr>
              <w:spacing w:before="120" w:after="120" w:line="500" w:lineRule="exact"/>
              <w:rPr>
                <w:sz w:val="26"/>
                <w:szCs w:val="26"/>
              </w:rPr>
            </w:pPr>
            <w:r w:rsidRPr="00D01E86">
              <w:rPr>
                <w:sz w:val="26"/>
                <w:szCs w:val="26"/>
                <w:lang w:val="vi-VN"/>
              </w:rPr>
              <w:t> </w:t>
            </w:r>
          </w:p>
        </w:tc>
        <w:tc>
          <w:tcPr>
            <w:tcW w:w="78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FB5F19D" w14:textId="77777777" w:rsidR="00A252CB" w:rsidRPr="00D01E86" w:rsidRDefault="00A252CB" w:rsidP="00672FDD">
            <w:pPr>
              <w:spacing w:before="120" w:after="120" w:line="500" w:lineRule="exact"/>
              <w:rPr>
                <w:sz w:val="26"/>
                <w:szCs w:val="26"/>
              </w:rPr>
            </w:pPr>
            <w:r w:rsidRPr="00D01E86">
              <w:rPr>
                <w:sz w:val="26"/>
                <w:szCs w:val="26"/>
                <w:lang w:val="vi-VN"/>
              </w:rPr>
              <w:t> </w:t>
            </w:r>
          </w:p>
        </w:tc>
        <w:tc>
          <w:tcPr>
            <w:tcW w:w="78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202E542" w14:textId="77777777" w:rsidR="00A252CB" w:rsidRPr="00D01E86" w:rsidRDefault="00A252CB" w:rsidP="00672FDD">
            <w:pPr>
              <w:spacing w:before="120" w:after="120" w:line="500" w:lineRule="exact"/>
              <w:rPr>
                <w:sz w:val="26"/>
                <w:szCs w:val="26"/>
              </w:rPr>
            </w:pPr>
            <w:r w:rsidRPr="00D01E86">
              <w:rPr>
                <w:sz w:val="26"/>
                <w:szCs w:val="26"/>
                <w:lang w:val="vi-VN"/>
              </w:rPr>
              <w:t> </w:t>
            </w:r>
          </w:p>
        </w:tc>
      </w:tr>
      <w:tr w:rsidR="00E6796B" w:rsidRPr="00723BF7" w14:paraId="2BBC238D" w14:textId="77777777" w:rsidTr="00672FDD">
        <w:tblPrEx>
          <w:tblBorders>
            <w:top w:val="none" w:sz="0" w:space="0" w:color="auto"/>
            <w:bottom w:val="none" w:sz="0" w:space="0" w:color="auto"/>
            <w:insideH w:val="none" w:sz="0" w:space="0" w:color="auto"/>
            <w:insideV w:val="none" w:sz="0" w:space="0" w:color="auto"/>
          </w:tblBorders>
        </w:tblPrEx>
        <w:tc>
          <w:tcPr>
            <w:tcW w:w="37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43E2054" w14:textId="77777777" w:rsidR="00A252CB" w:rsidRPr="00D01E86" w:rsidRDefault="00A252CB" w:rsidP="00672FDD">
            <w:pPr>
              <w:spacing w:before="120" w:after="120" w:line="500" w:lineRule="exact"/>
              <w:rPr>
                <w:sz w:val="26"/>
                <w:szCs w:val="26"/>
              </w:rPr>
            </w:pPr>
            <w:r w:rsidRPr="00D01E86">
              <w:rPr>
                <w:sz w:val="26"/>
                <w:szCs w:val="26"/>
                <w:lang w:val="vi-VN"/>
              </w:rPr>
              <w:t>2</w:t>
            </w:r>
          </w:p>
        </w:tc>
        <w:tc>
          <w:tcPr>
            <w:tcW w:w="137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E6AD9A8" w14:textId="77777777" w:rsidR="00A252CB" w:rsidRPr="00D01E86" w:rsidRDefault="00A252CB" w:rsidP="00672FDD">
            <w:pPr>
              <w:spacing w:before="120" w:after="120" w:line="500" w:lineRule="exact"/>
              <w:rPr>
                <w:sz w:val="26"/>
                <w:szCs w:val="26"/>
              </w:rPr>
            </w:pPr>
            <w:r w:rsidRPr="00D01E86">
              <w:rPr>
                <w:sz w:val="26"/>
                <w:szCs w:val="26"/>
                <w:lang w:val="vi-VN"/>
              </w:rPr>
              <w:t> </w:t>
            </w:r>
          </w:p>
        </w:tc>
        <w:tc>
          <w:tcPr>
            <w:tcW w:w="88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42CE323" w14:textId="77777777" w:rsidR="00A252CB" w:rsidRPr="00D01E86" w:rsidRDefault="00A252CB" w:rsidP="00672FDD">
            <w:pPr>
              <w:spacing w:before="120" w:after="120" w:line="500" w:lineRule="exact"/>
              <w:rPr>
                <w:sz w:val="26"/>
                <w:szCs w:val="26"/>
              </w:rPr>
            </w:pPr>
            <w:r w:rsidRPr="00D01E86">
              <w:rPr>
                <w:sz w:val="26"/>
                <w:szCs w:val="26"/>
                <w:lang w:val="vi-VN"/>
              </w:rPr>
              <w:t> </w:t>
            </w:r>
          </w:p>
        </w:tc>
        <w:tc>
          <w:tcPr>
            <w:tcW w:w="80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9129F25" w14:textId="77777777" w:rsidR="00A252CB" w:rsidRPr="00D01E86" w:rsidRDefault="00A252CB" w:rsidP="00672FDD">
            <w:pPr>
              <w:spacing w:before="120" w:after="120" w:line="500" w:lineRule="exact"/>
              <w:rPr>
                <w:sz w:val="26"/>
                <w:szCs w:val="26"/>
              </w:rPr>
            </w:pPr>
            <w:r w:rsidRPr="00D01E86">
              <w:rPr>
                <w:sz w:val="26"/>
                <w:szCs w:val="26"/>
                <w:lang w:val="vi-VN"/>
              </w:rPr>
              <w:t> </w:t>
            </w:r>
          </w:p>
        </w:tc>
        <w:tc>
          <w:tcPr>
            <w:tcW w:w="78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A6FF15C" w14:textId="77777777" w:rsidR="00A252CB" w:rsidRPr="00D01E86" w:rsidRDefault="00A252CB" w:rsidP="00672FDD">
            <w:pPr>
              <w:spacing w:before="120" w:after="120" w:line="500" w:lineRule="exact"/>
              <w:rPr>
                <w:sz w:val="26"/>
                <w:szCs w:val="26"/>
              </w:rPr>
            </w:pPr>
            <w:r w:rsidRPr="00D01E86">
              <w:rPr>
                <w:sz w:val="26"/>
                <w:szCs w:val="26"/>
                <w:lang w:val="vi-VN"/>
              </w:rPr>
              <w:t> </w:t>
            </w:r>
          </w:p>
        </w:tc>
        <w:tc>
          <w:tcPr>
            <w:tcW w:w="78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38B22A0" w14:textId="77777777" w:rsidR="00A252CB" w:rsidRPr="00D01E86" w:rsidRDefault="00A252CB" w:rsidP="00672FDD">
            <w:pPr>
              <w:spacing w:before="120" w:after="120" w:line="500" w:lineRule="exact"/>
              <w:rPr>
                <w:sz w:val="26"/>
                <w:szCs w:val="26"/>
              </w:rPr>
            </w:pPr>
            <w:r w:rsidRPr="00D01E86">
              <w:rPr>
                <w:sz w:val="26"/>
                <w:szCs w:val="26"/>
                <w:lang w:val="vi-VN"/>
              </w:rPr>
              <w:t> </w:t>
            </w:r>
          </w:p>
        </w:tc>
      </w:tr>
    </w:tbl>
    <w:p w14:paraId="6BACA060" w14:textId="77777777" w:rsidR="00A252CB" w:rsidRPr="00D01E86" w:rsidRDefault="00A252CB" w:rsidP="00A252CB">
      <w:pPr>
        <w:spacing w:before="120" w:after="120" w:line="500" w:lineRule="exact"/>
        <w:rPr>
          <w:b/>
          <w:bCs/>
          <w:sz w:val="26"/>
          <w:szCs w:val="26"/>
        </w:rPr>
      </w:pPr>
    </w:p>
    <w:p w14:paraId="58918001" w14:textId="77777777" w:rsidR="00A252CB" w:rsidRPr="00D01E86" w:rsidRDefault="00A252CB" w:rsidP="00A252CB">
      <w:pPr>
        <w:spacing w:before="120" w:after="120" w:line="500" w:lineRule="exact"/>
        <w:jc w:val="both"/>
        <w:rPr>
          <w:sz w:val="26"/>
          <w:szCs w:val="26"/>
        </w:rPr>
      </w:pPr>
      <w:r w:rsidRPr="00D01E86">
        <w:rPr>
          <w:b/>
          <w:bCs/>
          <w:sz w:val="26"/>
          <w:szCs w:val="26"/>
        </w:rPr>
        <w:t>III</w:t>
      </w:r>
      <w:r w:rsidRPr="00D01E86">
        <w:rPr>
          <w:b/>
          <w:bCs/>
          <w:sz w:val="26"/>
          <w:szCs w:val="26"/>
          <w:lang w:val="vi-VN"/>
        </w:rPr>
        <w:t>. Nội dung, lý do thay đổi</w:t>
      </w:r>
    </w:p>
    <w:p w14:paraId="60E88D63" w14:textId="77777777" w:rsidR="00A252CB" w:rsidRPr="00D01E86" w:rsidRDefault="00A252CB" w:rsidP="00A252CB">
      <w:pPr>
        <w:spacing w:before="120" w:after="120" w:line="500" w:lineRule="exact"/>
        <w:jc w:val="both"/>
        <w:rPr>
          <w:sz w:val="26"/>
          <w:szCs w:val="26"/>
        </w:rPr>
      </w:pPr>
      <w:r w:rsidRPr="00D01E86">
        <w:rPr>
          <w:sz w:val="26"/>
          <w:szCs w:val="26"/>
          <w:lang w:val="vi-VN"/>
        </w:rPr>
        <w:t>1. Nội dung thay đổi:</w:t>
      </w:r>
    </w:p>
    <w:p w14:paraId="548505CD" w14:textId="77777777" w:rsidR="00A252CB" w:rsidRPr="00D01E86" w:rsidRDefault="00A252CB" w:rsidP="00A252CB">
      <w:pPr>
        <w:spacing w:before="120" w:after="120" w:line="500" w:lineRule="exact"/>
        <w:jc w:val="both"/>
        <w:rPr>
          <w:sz w:val="26"/>
          <w:szCs w:val="26"/>
        </w:rPr>
      </w:pPr>
      <w:r w:rsidRPr="00D01E86">
        <w:rPr>
          <w:sz w:val="26"/>
          <w:szCs w:val="26"/>
          <w:lang w:val="vi-VN"/>
        </w:rPr>
        <w:t>2. Lý do thay đổi:</w:t>
      </w:r>
    </w:p>
    <w:p w14:paraId="0E3C6676" w14:textId="77777777" w:rsidR="00A252CB" w:rsidRPr="00D01E86" w:rsidRDefault="00A252CB" w:rsidP="00A252CB">
      <w:pPr>
        <w:spacing w:before="120" w:after="120" w:line="500" w:lineRule="exact"/>
        <w:jc w:val="both"/>
        <w:rPr>
          <w:sz w:val="26"/>
          <w:szCs w:val="26"/>
        </w:rPr>
      </w:pPr>
      <w:r w:rsidRPr="00D01E86">
        <w:rPr>
          <w:b/>
          <w:bCs/>
          <w:sz w:val="26"/>
          <w:szCs w:val="26"/>
          <w:lang w:val="vi-VN"/>
        </w:rPr>
        <w:t>IV. Tài liệu kỹ thuật kèm theo</w:t>
      </w:r>
      <w:r w:rsidRPr="00D01E86">
        <w:rPr>
          <w:b/>
          <w:bCs/>
          <w:sz w:val="26"/>
          <w:szCs w:val="26"/>
          <w:vertAlign w:val="superscript"/>
        </w:rPr>
        <w:t>4</w:t>
      </w:r>
      <w:r w:rsidRPr="00D01E86">
        <w:rPr>
          <w:b/>
          <w:bCs/>
          <w:sz w:val="26"/>
          <w:szCs w:val="26"/>
          <w:lang w:val="vi-VN"/>
        </w:rPr>
        <w:t>:</w:t>
      </w:r>
    </w:p>
    <w:p w14:paraId="3E33804E" w14:textId="77777777" w:rsidR="00A252CB" w:rsidRPr="00D01E86" w:rsidRDefault="00A252CB" w:rsidP="00A252CB">
      <w:pPr>
        <w:spacing w:before="120" w:after="120" w:line="500" w:lineRule="exact"/>
        <w:jc w:val="both"/>
        <w:rPr>
          <w:sz w:val="26"/>
          <w:szCs w:val="26"/>
        </w:rPr>
      </w:pPr>
      <w:r w:rsidRPr="00D01E86">
        <w:rPr>
          <w:sz w:val="26"/>
          <w:szCs w:val="26"/>
          <w:lang w:val="vi-VN"/>
        </w:rPr>
        <w:t>1.</w:t>
      </w:r>
    </w:p>
    <w:p w14:paraId="58CDF618" w14:textId="77777777" w:rsidR="00A252CB" w:rsidRPr="00D01E86" w:rsidRDefault="00A252CB" w:rsidP="00A252CB">
      <w:pPr>
        <w:spacing w:before="120" w:after="120" w:line="500" w:lineRule="exact"/>
        <w:jc w:val="both"/>
        <w:rPr>
          <w:sz w:val="26"/>
          <w:szCs w:val="26"/>
        </w:rPr>
      </w:pPr>
      <w:r w:rsidRPr="00D01E86">
        <w:rPr>
          <w:sz w:val="26"/>
          <w:szCs w:val="26"/>
          <w:lang w:val="vi-VN"/>
        </w:rPr>
        <w:t>2.</w:t>
      </w:r>
    </w:p>
    <w:p w14:paraId="7066D4AD" w14:textId="77777777" w:rsidR="00A252CB" w:rsidRPr="00D01E86" w:rsidRDefault="00A252CB" w:rsidP="00A252CB">
      <w:pPr>
        <w:spacing w:before="120" w:after="120" w:line="500" w:lineRule="exact"/>
        <w:jc w:val="both"/>
        <w:rPr>
          <w:sz w:val="26"/>
          <w:szCs w:val="26"/>
        </w:rPr>
      </w:pPr>
      <w:r w:rsidRPr="00D01E86">
        <w:rPr>
          <w:b/>
          <w:bCs/>
          <w:sz w:val="26"/>
          <w:szCs w:val="26"/>
          <w:lang w:val="vi-VN"/>
        </w:rPr>
        <w:lastRenderedPageBreak/>
        <w:t>V. Cam kết của cơ sở đăng ký</w:t>
      </w:r>
    </w:p>
    <w:p w14:paraId="33F9E882" w14:textId="77777777" w:rsidR="00A252CB" w:rsidRPr="00D01E86" w:rsidRDefault="00A252CB" w:rsidP="00A252CB">
      <w:pPr>
        <w:spacing w:before="120" w:after="120" w:line="500" w:lineRule="exact"/>
        <w:jc w:val="both"/>
        <w:rPr>
          <w:sz w:val="26"/>
          <w:szCs w:val="26"/>
          <w:lang w:val="vi-VN"/>
        </w:rPr>
      </w:pPr>
      <w:r w:rsidRPr="00D01E86">
        <w:rPr>
          <w:sz w:val="26"/>
          <w:szCs w:val="26"/>
          <w:lang w:val="vi-VN"/>
        </w:rPr>
        <w:t>Cơ sở đăng ký xin cam kết đã kiểm tra, ký đóng dấu vào những phần liên quan ở tất cả các giấy tờ nộp trong hồ sơ này và xác nhận là đây là các giấy tờ hợp pháp, nội dung là đúng sự thật. Nếu có sự giả mạo, không đúng sự thật cơ sở đăng ký xin chịu hoàn toàn trách nhiệm và sẽ bị xử phạt theo quy định của pháp luật</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6796B" w:rsidRPr="00723BF7" w14:paraId="5E62CBA1" w14:textId="77777777" w:rsidTr="00672FDD">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1559A037" w14:textId="77777777" w:rsidR="00A252CB" w:rsidRPr="00D01E86" w:rsidRDefault="00A252CB" w:rsidP="00672FDD">
            <w:pPr>
              <w:spacing w:before="120"/>
              <w:rPr>
                <w:sz w:val="26"/>
                <w:szCs w:val="26"/>
                <w:lang w:val="vi-VN"/>
              </w:rPr>
            </w:pPr>
            <w:r w:rsidRPr="00D01E86">
              <w:rPr>
                <w:sz w:val="26"/>
                <w:szCs w:val="26"/>
                <w:lang w:val="vi-VN"/>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2A64216B" w14:textId="77777777" w:rsidR="00A252CB" w:rsidRPr="00D01E86" w:rsidRDefault="00A252CB" w:rsidP="00672FDD">
            <w:pPr>
              <w:spacing w:before="120"/>
              <w:jc w:val="center"/>
              <w:rPr>
                <w:sz w:val="26"/>
                <w:szCs w:val="26"/>
                <w:lang w:val="vi-VN"/>
              </w:rPr>
            </w:pPr>
            <w:r w:rsidRPr="00D01E86">
              <w:rPr>
                <w:sz w:val="26"/>
                <w:szCs w:val="26"/>
                <w:lang w:val="vi-VN"/>
              </w:rPr>
              <w:t>Ngày... tháng... năm</w:t>
            </w:r>
            <w:r w:rsidRPr="00D01E86">
              <w:rPr>
                <w:b/>
                <w:bCs/>
                <w:sz w:val="26"/>
                <w:szCs w:val="26"/>
                <w:lang w:val="vi-VN"/>
              </w:rPr>
              <w:br/>
              <w:t>Giám đốc cơ sở đăng ký thuốc</w:t>
            </w:r>
            <w:r w:rsidRPr="00D01E86">
              <w:rPr>
                <w:b/>
                <w:bCs/>
                <w:sz w:val="26"/>
                <w:szCs w:val="26"/>
                <w:lang w:val="vi-VN"/>
              </w:rPr>
              <w:br/>
            </w:r>
            <w:r w:rsidRPr="00D01E86">
              <w:rPr>
                <w:i/>
                <w:iCs/>
                <w:sz w:val="26"/>
                <w:szCs w:val="26"/>
                <w:lang w:val="vi-VN"/>
              </w:rPr>
              <w:t>(Ký trực tiếp, ghi rõ họ tên, đóng dấu)</w:t>
            </w:r>
          </w:p>
        </w:tc>
      </w:tr>
    </w:tbl>
    <w:p w14:paraId="0F2ABD74" w14:textId="77777777" w:rsidR="00A252CB" w:rsidRPr="00D01E86" w:rsidRDefault="00A252CB" w:rsidP="00A252CB">
      <w:pPr>
        <w:spacing w:before="120" w:after="280" w:afterAutospacing="1"/>
        <w:rPr>
          <w:sz w:val="26"/>
          <w:szCs w:val="26"/>
          <w:lang w:val="vi-VN"/>
        </w:rPr>
      </w:pPr>
      <w:r w:rsidRPr="00D01E86">
        <w:rPr>
          <w:sz w:val="26"/>
          <w:szCs w:val="26"/>
          <w:lang w:val="vi-VN"/>
        </w:rPr>
        <w:t>__________________________</w:t>
      </w:r>
    </w:p>
    <w:p w14:paraId="75B2B612" w14:textId="77777777" w:rsidR="00A252CB" w:rsidRPr="00D01E86" w:rsidRDefault="00A252CB" w:rsidP="00A252CB">
      <w:pPr>
        <w:spacing w:before="120" w:after="280" w:afterAutospacing="1"/>
        <w:jc w:val="both"/>
        <w:rPr>
          <w:sz w:val="26"/>
          <w:szCs w:val="26"/>
          <w:lang w:val="vi-VN"/>
        </w:rPr>
      </w:pPr>
      <w:r w:rsidRPr="00D01E86">
        <w:rPr>
          <w:sz w:val="26"/>
          <w:szCs w:val="26"/>
          <w:vertAlign w:val="superscript"/>
          <w:lang w:val="vi-VN"/>
        </w:rPr>
        <w:t>1</w:t>
      </w:r>
      <w:r w:rsidRPr="00D01E86">
        <w:rPr>
          <w:sz w:val="26"/>
          <w:szCs w:val="26"/>
          <w:lang w:val="vi-VN"/>
        </w:rPr>
        <w:t xml:space="preserve"> </w:t>
      </w:r>
      <w:r w:rsidRPr="00D01E86">
        <w:rPr>
          <w:i/>
          <w:iCs/>
          <w:sz w:val="26"/>
          <w:szCs w:val="26"/>
          <w:lang w:val="vi-VN"/>
        </w:rPr>
        <w:t>Nhà sản xuất cuối cùng chịu trách nhiệm xuất lô sản phẩm. Trường hợp cơ sở sản xuất là cơ sở đăng ký thì không cần phải điền thông tin.</w:t>
      </w:r>
    </w:p>
    <w:p w14:paraId="63FFD3D0" w14:textId="77777777" w:rsidR="00A252CB" w:rsidRPr="00D01E86" w:rsidRDefault="00A252CB" w:rsidP="00A252CB">
      <w:pPr>
        <w:spacing w:before="120" w:after="280" w:afterAutospacing="1"/>
        <w:jc w:val="both"/>
        <w:rPr>
          <w:sz w:val="26"/>
          <w:szCs w:val="26"/>
          <w:lang w:val="vi-VN"/>
        </w:rPr>
      </w:pPr>
      <w:r w:rsidRPr="00D01E86">
        <w:rPr>
          <w:sz w:val="26"/>
          <w:szCs w:val="26"/>
          <w:vertAlign w:val="superscript"/>
          <w:lang w:val="vi-VN"/>
        </w:rPr>
        <w:t>2</w:t>
      </w:r>
      <w:r w:rsidRPr="00D01E86">
        <w:rPr>
          <w:sz w:val="26"/>
          <w:szCs w:val="26"/>
          <w:lang w:val="vi-VN"/>
        </w:rPr>
        <w:t xml:space="preserve"> </w:t>
      </w:r>
      <w:r w:rsidRPr="00D01E86">
        <w:rPr>
          <w:i/>
          <w:iCs/>
          <w:sz w:val="26"/>
          <w:szCs w:val="26"/>
          <w:lang w:val="vi-VN"/>
        </w:rPr>
        <w:t>Ghi rõ công đoạn bào chế, “hợp đồng tổ chức nghiên cứu”, nhượng quyền, ...</w:t>
      </w:r>
    </w:p>
    <w:p w14:paraId="686DB564" w14:textId="77777777" w:rsidR="00A252CB" w:rsidRPr="00D01E86" w:rsidRDefault="00A252CB" w:rsidP="00A252CB">
      <w:pPr>
        <w:spacing w:before="120" w:after="280" w:afterAutospacing="1"/>
        <w:jc w:val="both"/>
        <w:rPr>
          <w:sz w:val="26"/>
          <w:szCs w:val="26"/>
          <w:lang w:val="vi-VN"/>
        </w:rPr>
      </w:pPr>
      <w:r w:rsidRPr="00D01E86">
        <w:rPr>
          <w:sz w:val="26"/>
          <w:szCs w:val="26"/>
          <w:vertAlign w:val="superscript"/>
          <w:lang w:val="vi-VN"/>
        </w:rPr>
        <w:t>3</w:t>
      </w:r>
      <w:r w:rsidRPr="00D01E86">
        <w:rPr>
          <w:sz w:val="26"/>
          <w:szCs w:val="26"/>
          <w:lang w:val="vi-VN"/>
        </w:rPr>
        <w:t xml:space="preserve"> </w:t>
      </w:r>
      <w:r w:rsidRPr="00D01E86">
        <w:rPr>
          <w:i/>
          <w:iCs/>
          <w:sz w:val="26"/>
          <w:szCs w:val="26"/>
          <w:lang w:val="vi-VN"/>
        </w:rPr>
        <w:t>Nếu là tiêu chuẩn Dược điển, đề nghị ghi rõ theo phiên bản nào</w:t>
      </w:r>
    </w:p>
    <w:p w14:paraId="53D4AD92" w14:textId="77777777" w:rsidR="00A252CB" w:rsidRPr="00D01E86" w:rsidRDefault="00A252CB" w:rsidP="00A252CB">
      <w:pPr>
        <w:spacing w:before="240" w:after="160" w:line="400" w:lineRule="exact"/>
        <w:jc w:val="both"/>
        <w:rPr>
          <w:i/>
          <w:iCs/>
          <w:sz w:val="26"/>
          <w:szCs w:val="26"/>
          <w:lang w:val="vi-VN"/>
        </w:rPr>
      </w:pPr>
      <w:r w:rsidRPr="00D01E86">
        <w:rPr>
          <w:i/>
          <w:iCs/>
          <w:sz w:val="26"/>
          <w:szCs w:val="26"/>
          <w:vertAlign w:val="superscript"/>
          <w:lang w:val="vi-VN"/>
        </w:rPr>
        <w:t>4</w:t>
      </w:r>
      <w:r w:rsidRPr="00D01E86">
        <w:rPr>
          <w:i/>
          <w:iCs/>
          <w:sz w:val="26"/>
          <w:szCs w:val="26"/>
          <w:lang w:val="vi-VN"/>
        </w:rPr>
        <w:t xml:space="preserve"> Tài liệu kỹ thuật tương ứng với từng nội dung thay đổi theo quy định tại Phụ lục Thông tư này.</w:t>
      </w:r>
    </w:p>
    <w:p w14:paraId="211397A0" w14:textId="77777777" w:rsidR="00A252CB" w:rsidRPr="00D01E86" w:rsidRDefault="00A252CB">
      <w:pPr>
        <w:spacing w:after="200" w:line="276" w:lineRule="auto"/>
        <w:rPr>
          <w:i/>
          <w:iCs/>
          <w:sz w:val="26"/>
          <w:szCs w:val="26"/>
          <w:lang w:val="vi-VN"/>
        </w:rPr>
      </w:pPr>
      <w:r w:rsidRPr="00D01E86">
        <w:rPr>
          <w:i/>
          <w:iCs/>
          <w:sz w:val="26"/>
          <w:szCs w:val="26"/>
          <w:lang w:val="vi-VN"/>
        </w:rPr>
        <w:br w:type="page"/>
      </w:r>
    </w:p>
    <w:p w14:paraId="07ACA9F3" w14:textId="77777777" w:rsidR="00A252CB" w:rsidRPr="00D01E86" w:rsidRDefault="00A252CB" w:rsidP="00A252CB">
      <w:pPr>
        <w:spacing w:before="120" w:after="280" w:afterAutospacing="1"/>
        <w:jc w:val="both"/>
        <w:rPr>
          <w:sz w:val="26"/>
          <w:szCs w:val="26"/>
          <w:lang w:val="vi-VN"/>
        </w:rPr>
      </w:pPr>
      <w:r w:rsidRPr="00D01E86">
        <w:rPr>
          <w:b/>
          <w:bCs/>
          <w:sz w:val="26"/>
          <w:szCs w:val="26"/>
          <w:lang w:val="vi-VN"/>
        </w:rPr>
        <w:lastRenderedPageBreak/>
        <w:t>MẪU SỐ 05C: ĐƠN ĐỀ NGHỊ THAY ĐỔI, BỔ SUNG ĐỐI VỚI HỒ SƠ ĐĂNG KÝ DƯỢC LIỆU</w:t>
      </w:r>
    </w:p>
    <w:p w14:paraId="06007412" w14:textId="77777777" w:rsidR="00A252CB" w:rsidRPr="00D01E86" w:rsidRDefault="00A252CB" w:rsidP="00A252CB">
      <w:pPr>
        <w:spacing w:before="120" w:after="280" w:afterAutospacing="1"/>
        <w:jc w:val="both"/>
        <w:rPr>
          <w:sz w:val="26"/>
          <w:szCs w:val="26"/>
          <w:lang w:val="vi-VN"/>
        </w:rPr>
      </w:pPr>
      <w:r w:rsidRPr="00D01E86">
        <w:rPr>
          <w:b/>
          <w:bCs/>
          <w:sz w:val="26"/>
          <w:szCs w:val="26"/>
          <w:lang w:val="vi-VN"/>
        </w:rPr>
        <w:t>I. Thông tin về cơ sở đăng ký và cơ sở sản xuất</w:t>
      </w:r>
    </w:p>
    <w:p w14:paraId="5A719122" w14:textId="77777777" w:rsidR="00A252CB" w:rsidRPr="00D01E86" w:rsidRDefault="00A252CB" w:rsidP="00A252CB">
      <w:pPr>
        <w:spacing w:before="120" w:after="280" w:afterAutospacing="1"/>
        <w:jc w:val="both"/>
        <w:rPr>
          <w:sz w:val="26"/>
          <w:szCs w:val="26"/>
          <w:lang w:val="vi-VN"/>
        </w:rPr>
      </w:pPr>
      <w:r w:rsidRPr="00D01E86">
        <w:rPr>
          <w:b/>
          <w:bCs/>
          <w:sz w:val="26"/>
          <w:szCs w:val="26"/>
          <w:lang w:val="vi-VN"/>
        </w:rPr>
        <w:t>1. Cơ sở đăng ký (cơ sở sở hữu giấy đăng ký lưu hành)</w:t>
      </w:r>
    </w:p>
    <w:p w14:paraId="51D9A0D7"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1.1. Tên cơ sở đăng ký:</w:t>
      </w:r>
    </w:p>
    <w:p w14:paraId="24FC29A1" w14:textId="77777777" w:rsidR="00A252CB" w:rsidRPr="00D01E86" w:rsidRDefault="00A252CB" w:rsidP="00A252CB">
      <w:pPr>
        <w:spacing w:before="120" w:after="280" w:afterAutospacing="1"/>
        <w:jc w:val="both"/>
        <w:rPr>
          <w:sz w:val="26"/>
          <w:szCs w:val="26"/>
        </w:rPr>
      </w:pPr>
      <w:r w:rsidRPr="00D01E86">
        <w:rPr>
          <w:sz w:val="26"/>
          <w:szCs w:val="26"/>
          <w:lang w:val="vi-VN"/>
        </w:rPr>
        <w:t xml:space="preserve">1.2. Địa chỉ: </w:t>
      </w:r>
      <w:r w:rsidRPr="00D01E86">
        <w:rPr>
          <w:sz w:val="26"/>
          <w:szCs w:val="26"/>
        </w:rPr>
        <w:t>                                                  </w:t>
      </w:r>
      <w:r w:rsidRPr="00D01E86">
        <w:rPr>
          <w:sz w:val="26"/>
          <w:szCs w:val="26"/>
          <w:lang w:val="vi-VN"/>
        </w:rPr>
        <w:t xml:space="preserve">Website </w:t>
      </w:r>
      <w:r w:rsidRPr="00D01E86">
        <w:rPr>
          <w:i/>
          <w:iCs/>
          <w:sz w:val="26"/>
          <w:szCs w:val="26"/>
          <w:lang w:val="vi-VN"/>
        </w:rPr>
        <w:t>(nếu có)</w:t>
      </w:r>
    </w:p>
    <w:p w14:paraId="78D5D0F0" w14:textId="77777777" w:rsidR="00A252CB" w:rsidRPr="00D01E86" w:rsidRDefault="00A252CB" w:rsidP="00A252CB">
      <w:pPr>
        <w:spacing w:before="120" w:after="280" w:afterAutospacing="1"/>
        <w:jc w:val="both"/>
        <w:rPr>
          <w:sz w:val="26"/>
          <w:szCs w:val="26"/>
        </w:rPr>
      </w:pPr>
      <w:r w:rsidRPr="00D01E86">
        <w:rPr>
          <w:sz w:val="26"/>
          <w:szCs w:val="26"/>
          <w:lang w:val="vi-VN"/>
        </w:rPr>
        <w:t xml:space="preserve">1.3. Số điện thoại: </w:t>
      </w:r>
      <w:r w:rsidRPr="00D01E86">
        <w:rPr>
          <w:sz w:val="26"/>
          <w:szCs w:val="26"/>
        </w:rPr>
        <w:t>                                        </w:t>
      </w:r>
      <w:r w:rsidRPr="00D01E86">
        <w:rPr>
          <w:sz w:val="26"/>
          <w:szCs w:val="26"/>
          <w:lang w:val="vi-VN"/>
        </w:rPr>
        <w:t>Số fax:</w:t>
      </w:r>
    </w:p>
    <w:p w14:paraId="3DBD8405" w14:textId="77777777" w:rsidR="00A252CB" w:rsidRPr="00D01E86" w:rsidRDefault="00A252CB" w:rsidP="00A252CB">
      <w:pPr>
        <w:spacing w:before="120" w:after="280" w:afterAutospacing="1"/>
        <w:jc w:val="both"/>
        <w:rPr>
          <w:sz w:val="26"/>
          <w:szCs w:val="26"/>
        </w:rPr>
      </w:pPr>
      <w:r w:rsidRPr="00D01E86">
        <w:rPr>
          <w:sz w:val="26"/>
          <w:szCs w:val="26"/>
          <w:lang w:val="vi-VN"/>
        </w:rPr>
        <w:t>e-mail:</w:t>
      </w:r>
    </w:p>
    <w:p w14:paraId="2A7E7EF9" w14:textId="77777777" w:rsidR="00A252CB" w:rsidRPr="00D01E86" w:rsidRDefault="00A252CB" w:rsidP="00A252CB">
      <w:pPr>
        <w:spacing w:before="120" w:after="280" w:afterAutospacing="1"/>
        <w:jc w:val="both"/>
        <w:rPr>
          <w:sz w:val="26"/>
          <w:szCs w:val="26"/>
        </w:rPr>
      </w:pPr>
      <w:r w:rsidRPr="00D01E86">
        <w:rPr>
          <w:sz w:val="26"/>
          <w:szCs w:val="26"/>
          <w:lang w:val="vi-VN"/>
        </w:rPr>
        <w:t>1.4. Tên và địa chỉ văn phòng đại diện hoặc người liên lạc ở Việt Nam (nếu có):</w:t>
      </w:r>
    </w:p>
    <w:p w14:paraId="51D9D10D" w14:textId="77777777" w:rsidR="00A252CB" w:rsidRPr="00D01E86" w:rsidRDefault="00A252CB" w:rsidP="00A252CB">
      <w:pPr>
        <w:spacing w:before="120" w:after="280" w:afterAutospacing="1"/>
        <w:jc w:val="both"/>
        <w:rPr>
          <w:sz w:val="26"/>
          <w:szCs w:val="26"/>
        </w:rPr>
      </w:pPr>
      <w:r w:rsidRPr="00D01E86">
        <w:rPr>
          <w:sz w:val="26"/>
          <w:szCs w:val="26"/>
          <w:lang w:val="vi-VN"/>
        </w:rPr>
        <w:t>Tên:</w:t>
      </w:r>
    </w:p>
    <w:p w14:paraId="2C35BB36" w14:textId="77777777" w:rsidR="00A252CB" w:rsidRPr="00D01E86" w:rsidRDefault="00A252CB" w:rsidP="00A252CB">
      <w:pPr>
        <w:spacing w:before="120" w:after="280" w:afterAutospacing="1"/>
        <w:jc w:val="both"/>
        <w:rPr>
          <w:sz w:val="26"/>
          <w:szCs w:val="26"/>
        </w:rPr>
      </w:pPr>
      <w:r w:rsidRPr="00D01E86">
        <w:rPr>
          <w:sz w:val="26"/>
          <w:szCs w:val="26"/>
          <w:lang w:val="vi-VN"/>
        </w:rPr>
        <w:t xml:space="preserve">ĐT cố định: </w:t>
      </w:r>
      <w:r w:rsidRPr="00D01E86">
        <w:rPr>
          <w:sz w:val="26"/>
          <w:szCs w:val="26"/>
        </w:rPr>
        <w:t>                                                 </w:t>
      </w:r>
      <w:r w:rsidRPr="00D01E86">
        <w:rPr>
          <w:sz w:val="26"/>
          <w:szCs w:val="26"/>
          <w:lang w:val="vi-VN"/>
        </w:rPr>
        <w:t>ĐT di động:</w:t>
      </w:r>
    </w:p>
    <w:p w14:paraId="245BD824" w14:textId="77777777" w:rsidR="00A252CB" w:rsidRPr="00D01E86" w:rsidRDefault="00A252CB" w:rsidP="00A252CB">
      <w:pPr>
        <w:spacing w:before="120" w:after="280" w:afterAutospacing="1"/>
        <w:jc w:val="both"/>
        <w:rPr>
          <w:sz w:val="26"/>
          <w:szCs w:val="26"/>
        </w:rPr>
      </w:pPr>
      <w:r w:rsidRPr="00D01E86">
        <w:rPr>
          <w:sz w:val="26"/>
          <w:szCs w:val="26"/>
          <w:lang w:val="vi-VN"/>
        </w:rPr>
        <w:t>Địa chỉ liên lạc:</w:t>
      </w:r>
    </w:p>
    <w:p w14:paraId="727FA887" w14:textId="77777777" w:rsidR="00A252CB" w:rsidRPr="00D01E86" w:rsidRDefault="00A252CB" w:rsidP="00A252CB">
      <w:pPr>
        <w:spacing w:before="120" w:after="280" w:afterAutospacing="1"/>
        <w:jc w:val="both"/>
        <w:rPr>
          <w:sz w:val="26"/>
          <w:szCs w:val="26"/>
        </w:rPr>
      </w:pPr>
      <w:r w:rsidRPr="00D01E86">
        <w:rPr>
          <w:b/>
          <w:bCs/>
          <w:sz w:val="26"/>
          <w:szCs w:val="26"/>
          <w:lang w:val="vi-VN"/>
        </w:rPr>
        <w:t>2. Cơ sở sản xuất</w:t>
      </w:r>
      <w:r w:rsidRPr="00D01E86">
        <w:rPr>
          <w:b/>
          <w:bCs/>
          <w:sz w:val="26"/>
          <w:szCs w:val="26"/>
          <w:vertAlign w:val="superscript"/>
          <w:lang w:val="vi-VN"/>
        </w:rPr>
        <w:t>1</w:t>
      </w:r>
    </w:p>
    <w:p w14:paraId="26713FE0" w14:textId="77777777" w:rsidR="00A252CB" w:rsidRPr="00D01E86" w:rsidRDefault="00A252CB" w:rsidP="00A252CB">
      <w:pPr>
        <w:spacing w:before="120" w:after="280" w:afterAutospacing="1"/>
        <w:jc w:val="both"/>
        <w:rPr>
          <w:sz w:val="26"/>
          <w:szCs w:val="26"/>
        </w:rPr>
      </w:pPr>
      <w:r w:rsidRPr="00D01E86">
        <w:rPr>
          <w:sz w:val="26"/>
          <w:szCs w:val="26"/>
          <w:lang w:val="vi-VN"/>
        </w:rPr>
        <w:t>2.1. Tên cơ sở sản xuất</w:t>
      </w:r>
    </w:p>
    <w:p w14:paraId="61AC3F87" w14:textId="77777777" w:rsidR="00A252CB" w:rsidRPr="00D01E86" w:rsidRDefault="00A252CB" w:rsidP="00A252CB">
      <w:pPr>
        <w:spacing w:before="120" w:after="280" w:afterAutospacing="1"/>
        <w:jc w:val="both"/>
        <w:rPr>
          <w:sz w:val="26"/>
          <w:szCs w:val="26"/>
        </w:rPr>
      </w:pPr>
      <w:r w:rsidRPr="00D01E86">
        <w:rPr>
          <w:sz w:val="26"/>
          <w:szCs w:val="26"/>
          <w:lang w:val="vi-VN"/>
        </w:rPr>
        <w:t xml:space="preserve">2.2. Địa chỉ: </w:t>
      </w:r>
      <w:r w:rsidRPr="00D01E86">
        <w:rPr>
          <w:sz w:val="26"/>
          <w:szCs w:val="26"/>
        </w:rPr>
        <w:t>                                                          </w:t>
      </w:r>
      <w:r w:rsidRPr="00D01E86">
        <w:rPr>
          <w:sz w:val="26"/>
          <w:szCs w:val="26"/>
          <w:lang w:val="vi-VN"/>
        </w:rPr>
        <w:t xml:space="preserve">Website </w:t>
      </w:r>
      <w:r w:rsidRPr="00D01E86">
        <w:rPr>
          <w:i/>
          <w:iCs/>
          <w:sz w:val="26"/>
          <w:szCs w:val="26"/>
          <w:lang w:val="vi-VN"/>
        </w:rPr>
        <w:t>(nếu c</w:t>
      </w:r>
      <w:r w:rsidRPr="00D01E86">
        <w:rPr>
          <w:i/>
          <w:iCs/>
          <w:sz w:val="26"/>
          <w:szCs w:val="26"/>
        </w:rPr>
        <w:t>ó</w:t>
      </w:r>
      <w:r w:rsidRPr="00D01E86">
        <w:rPr>
          <w:i/>
          <w:iCs/>
          <w:sz w:val="26"/>
          <w:szCs w:val="26"/>
          <w:lang w:val="vi-VN"/>
        </w:rPr>
        <w:t>)</w:t>
      </w:r>
    </w:p>
    <w:p w14:paraId="280DFF01" w14:textId="77777777" w:rsidR="00A252CB" w:rsidRPr="00D01E86" w:rsidRDefault="00A252CB" w:rsidP="00A252CB">
      <w:pPr>
        <w:spacing w:before="120" w:after="280" w:afterAutospacing="1"/>
        <w:jc w:val="both"/>
        <w:rPr>
          <w:sz w:val="26"/>
          <w:szCs w:val="26"/>
        </w:rPr>
      </w:pPr>
      <w:r w:rsidRPr="00D01E86">
        <w:rPr>
          <w:sz w:val="26"/>
          <w:szCs w:val="26"/>
          <w:lang w:val="vi-VN"/>
        </w:rPr>
        <w:t xml:space="preserve">2.3. Số điện thoại: </w:t>
      </w:r>
      <w:r w:rsidRPr="00D01E86">
        <w:rPr>
          <w:sz w:val="26"/>
          <w:szCs w:val="26"/>
        </w:rPr>
        <w:t>                                                </w:t>
      </w:r>
      <w:r w:rsidRPr="00D01E86">
        <w:rPr>
          <w:sz w:val="26"/>
          <w:szCs w:val="26"/>
          <w:lang w:val="vi-VN"/>
        </w:rPr>
        <w:t>Số fax:</w:t>
      </w:r>
    </w:p>
    <w:p w14:paraId="3BFC7E7D" w14:textId="77777777" w:rsidR="00A252CB" w:rsidRPr="00D01E86" w:rsidRDefault="00A252CB" w:rsidP="00A252CB">
      <w:pPr>
        <w:spacing w:before="120" w:after="280" w:afterAutospacing="1"/>
        <w:jc w:val="both"/>
        <w:rPr>
          <w:sz w:val="26"/>
          <w:szCs w:val="26"/>
        </w:rPr>
      </w:pPr>
      <w:r w:rsidRPr="00D01E86">
        <w:rPr>
          <w:sz w:val="26"/>
          <w:szCs w:val="26"/>
          <w:lang w:val="vi-VN"/>
        </w:rPr>
        <w:t>e-mail:</w:t>
      </w:r>
    </w:p>
    <w:p w14:paraId="608D52EE" w14:textId="77777777" w:rsidR="00A252CB" w:rsidRPr="00D01E86" w:rsidRDefault="00A252CB" w:rsidP="00A252CB">
      <w:pPr>
        <w:spacing w:before="120" w:after="280" w:afterAutospacing="1"/>
        <w:jc w:val="both"/>
        <w:rPr>
          <w:sz w:val="26"/>
          <w:szCs w:val="26"/>
        </w:rPr>
      </w:pPr>
      <w:r w:rsidRPr="00D01E86">
        <w:rPr>
          <w:sz w:val="26"/>
          <w:szCs w:val="26"/>
          <w:lang w:val="vi-VN"/>
        </w:rPr>
        <w:t>2.4. Các cơ sở sản xuất khác:</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490"/>
        <w:gridCol w:w="4602"/>
      </w:tblGrid>
      <w:tr w:rsidR="00E6796B" w:rsidRPr="00723BF7" w14:paraId="6FE33D57" w14:textId="77777777" w:rsidTr="00672FDD">
        <w:tc>
          <w:tcPr>
            <w:tcW w:w="246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14:paraId="28B36647" w14:textId="77777777" w:rsidR="00A252CB" w:rsidRPr="00D01E86" w:rsidRDefault="00A252CB" w:rsidP="00672FDD">
            <w:pPr>
              <w:spacing w:before="120"/>
              <w:jc w:val="center"/>
              <w:rPr>
                <w:sz w:val="26"/>
                <w:szCs w:val="26"/>
              </w:rPr>
            </w:pPr>
            <w:r w:rsidRPr="00D01E86">
              <w:rPr>
                <w:sz w:val="26"/>
                <w:szCs w:val="26"/>
                <w:lang w:val="vi-VN"/>
              </w:rPr>
              <w:t>Tên và địa chỉ</w:t>
            </w:r>
          </w:p>
        </w:tc>
        <w:tc>
          <w:tcPr>
            <w:tcW w:w="253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bottom"/>
          </w:tcPr>
          <w:p w14:paraId="05678844" w14:textId="77777777" w:rsidR="00A252CB" w:rsidRPr="00D01E86" w:rsidRDefault="00A252CB" w:rsidP="00672FDD">
            <w:pPr>
              <w:spacing w:before="120"/>
              <w:jc w:val="center"/>
              <w:rPr>
                <w:sz w:val="26"/>
                <w:szCs w:val="26"/>
              </w:rPr>
            </w:pPr>
            <w:r w:rsidRPr="00D01E86">
              <w:rPr>
                <w:sz w:val="26"/>
                <w:szCs w:val="26"/>
                <w:lang w:val="vi-VN"/>
              </w:rPr>
              <w:t>Vai trò</w:t>
            </w:r>
            <w:r w:rsidRPr="00D01E86">
              <w:rPr>
                <w:sz w:val="26"/>
                <w:szCs w:val="26"/>
                <w:vertAlign w:val="superscript"/>
                <w:lang w:val="vi-VN"/>
              </w:rPr>
              <w:t>2</w:t>
            </w:r>
          </w:p>
        </w:tc>
      </w:tr>
      <w:tr w:rsidR="00E6796B" w:rsidRPr="00723BF7" w14:paraId="7E05A06C" w14:textId="77777777" w:rsidTr="00672FDD">
        <w:tblPrEx>
          <w:tblBorders>
            <w:top w:val="none" w:sz="0" w:space="0" w:color="auto"/>
            <w:bottom w:val="none" w:sz="0" w:space="0" w:color="auto"/>
            <w:insideH w:val="none" w:sz="0" w:space="0" w:color="auto"/>
            <w:insideV w:val="none" w:sz="0" w:space="0" w:color="auto"/>
          </w:tblBorders>
        </w:tblPrEx>
        <w:tc>
          <w:tcPr>
            <w:tcW w:w="246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BB52BFC" w14:textId="77777777" w:rsidR="00A252CB" w:rsidRPr="00D01E86" w:rsidRDefault="00A252CB" w:rsidP="00672FDD">
            <w:pPr>
              <w:spacing w:before="120"/>
              <w:rPr>
                <w:sz w:val="26"/>
                <w:szCs w:val="26"/>
              </w:rPr>
            </w:pPr>
            <w:r w:rsidRPr="00D01E86">
              <w:rPr>
                <w:sz w:val="26"/>
                <w:szCs w:val="26"/>
                <w:lang w:val="vi-VN"/>
              </w:rPr>
              <w:t> </w:t>
            </w:r>
          </w:p>
        </w:tc>
        <w:tc>
          <w:tcPr>
            <w:tcW w:w="253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70656CA3" w14:textId="77777777" w:rsidR="00A252CB" w:rsidRPr="00D01E86" w:rsidRDefault="00A252CB" w:rsidP="00672FDD">
            <w:pPr>
              <w:spacing w:before="120"/>
              <w:rPr>
                <w:sz w:val="26"/>
                <w:szCs w:val="26"/>
              </w:rPr>
            </w:pPr>
            <w:r w:rsidRPr="00D01E86">
              <w:rPr>
                <w:sz w:val="26"/>
                <w:szCs w:val="26"/>
                <w:lang w:val="vi-VN"/>
              </w:rPr>
              <w:t> </w:t>
            </w:r>
          </w:p>
        </w:tc>
      </w:tr>
      <w:tr w:rsidR="00E6796B" w:rsidRPr="00723BF7" w14:paraId="4259D41F" w14:textId="77777777" w:rsidTr="00672FDD">
        <w:tblPrEx>
          <w:tblBorders>
            <w:top w:val="none" w:sz="0" w:space="0" w:color="auto"/>
            <w:bottom w:val="none" w:sz="0" w:space="0" w:color="auto"/>
            <w:insideH w:val="none" w:sz="0" w:space="0" w:color="auto"/>
            <w:insideV w:val="none" w:sz="0" w:space="0" w:color="auto"/>
          </w:tblBorders>
        </w:tblPrEx>
        <w:tc>
          <w:tcPr>
            <w:tcW w:w="2469"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38E84F23" w14:textId="77777777" w:rsidR="00A252CB" w:rsidRPr="00D01E86" w:rsidRDefault="00A252CB" w:rsidP="00672FDD">
            <w:pPr>
              <w:spacing w:before="120"/>
              <w:rPr>
                <w:sz w:val="26"/>
                <w:szCs w:val="26"/>
              </w:rPr>
            </w:pPr>
            <w:r w:rsidRPr="00D01E86">
              <w:rPr>
                <w:sz w:val="26"/>
                <w:szCs w:val="26"/>
                <w:lang w:val="vi-VN"/>
              </w:rPr>
              <w:t> </w:t>
            </w:r>
          </w:p>
        </w:tc>
        <w:tc>
          <w:tcPr>
            <w:tcW w:w="2531"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4330CDF4" w14:textId="77777777" w:rsidR="00A252CB" w:rsidRPr="00D01E86" w:rsidRDefault="00A252CB" w:rsidP="00672FDD">
            <w:pPr>
              <w:spacing w:before="120"/>
              <w:rPr>
                <w:sz w:val="26"/>
                <w:szCs w:val="26"/>
              </w:rPr>
            </w:pPr>
            <w:r w:rsidRPr="00D01E86">
              <w:rPr>
                <w:sz w:val="26"/>
                <w:szCs w:val="26"/>
                <w:lang w:val="vi-VN"/>
              </w:rPr>
              <w:t> </w:t>
            </w:r>
          </w:p>
        </w:tc>
      </w:tr>
    </w:tbl>
    <w:p w14:paraId="0B2B71DF" w14:textId="77777777" w:rsidR="00A252CB" w:rsidRPr="00D01E86" w:rsidRDefault="00A252CB" w:rsidP="00A252CB">
      <w:pPr>
        <w:spacing w:before="120" w:after="280" w:afterAutospacing="1"/>
        <w:jc w:val="both"/>
        <w:rPr>
          <w:sz w:val="26"/>
          <w:szCs w:val="26"/>
        </w:rPr>
      </w:pPr>
      <w:r w:rsidRPr="00D01E86">
        <w:rPr>
          <w:b/>
          <w:bCs/>
          <w:sz w:val="26"/>
          <w:szCs w:val="26"/>
          <w:lang w:val="vi-VN"/>
        </w:rPr>
        <w:t>II. Chi tiết về sản phẩm</w:t>
      </w:r>
    </w:p>
    <w:p w14:paraId="1CBC2BDD" w14:textId="77777777" w:rsidR="00A252CB" w:rsidRPr="00D01E86" w:rsidRDefault="00A252CB" w:rsidP="00A252CB">
      <w:pPr>
        <w:spacing w:before="120" w:after="280" w:afterAutospacing="1"/>
        <w:jc w:val="both"/>
        <w:rPr>
          <w:sz w:val="26"/>
          <w:szCs w:val="26"/>
        </w:rPr>
      </w:pPr>
      <w:r w:rsidRPr="00D01E86">
        <w:rPr>
          <w:b/>
          <w:bCs/>
          <w:sz w:val="26"/>
          <w:szCs w:val="26"/>
          <w:lang w:val="vi-VN"/>
        </w:rPr>
        <w:t>1. Tên sản phẩm:</w:t>
      </w:r>
    </w:p>
    <w:p w14:paraId="79EB8B6F" w14:textId="77777777" w:rsidR="00A252CB" w:rsidRPr="00D01E86" w:rsidRDefault="00A252CB" w:rsidP="00A252CB">
      <w:pPr>
        <w:spacing w:before="120" w:after="280" w:afterAutospacing="1"/>
        <w:jc w:val="both"/>
        <w:rPr>
          <w:sz w:val="26"/>
          <w:szCs w:val="26"/>
        </w:rPr>
      </w:pPr>
      <w:r w:rsidRPr="00D01E86">
        <w:rPr>
          <w:b/>
          <w:bCs/>
          <w:sz w:val="26"/>
          <w:szCs w:val="26"/>
          <w:lang w:val="vi-VN"/>
        </w:rPr>
        <w:t>2. Giấy đăng ký s</w:t>
      </w:r>
      <w:r w:rsidRPr="00D01E86">
        <w:rPr>
          <w:b/>
          <w:bCs/>
          <w:sz w:val="26"/>
          <w:szCs w:val="26"/>
        </w:rPr>
        <w:t>ố</w:t>
      </w:r>
      <w:r w:rsidRPr="00D01E86">
        <w:rPr>
          <w:b/>
          <w:bCs/>
          <w:sz w:val="26"/>
          <w:szCs w:val="26"/>
          <w:lang w:val="vi-VN"/>
        </w:rPr>
        <w:t>:</w:t>
      </w:r>
      <w:r w:rsidRPr="00D01E86">
        <w:rPr>
          <w:sz w:val="26"/>
          <w:szCs w:val="26"/>
          <w:lang w:val="vi-VN"/>
        </w:rPr>
        <w:t xml:space="preserve"> </w:t>
      </w:r>
      <w:r w:rsidRPr="00D01E86">
        <w:rPr>
          <w:sz w:val="26"/>
          <w:szCs w:val="26"/>
        </w:rPr>
        <w:t>                       </w:t>
      </w:r>
      <w:r w:rsidRPr="00D01E86">
        <w:rPr>
          <w:sz w:val="26"/>
          <w:szCs w:val="26"/>
          <w:lang w:val="vi-VN"/>
        </w:rPr>
        <w:t xml:space="preserve">ngày cấp: </w:t>
      </w:r>
      <w:r w:rsidRPr="00D01E86">
        <w:rPr>
          <w:sz w:val="26"/>
          <w:szCs w:val="26"/>
        </w:rPr>
        <w:t>                              </w:t>
      </w:r>
      <w:r w:rsidRPr="00D01E86">
        <w:rPr>
          <w:sz w:val="26"/>
          <w:szCs w:val="26"/>
          <w:lang w:val="vi-VN"/>
        </w:rPr>
        <w:t>ngày hết hạn:</w:t>
      </w:r>
    </w:p>
    <w:p w14:paraId="5C510C78" w14:textId="77777777" w:rsidR="00A252CB" w:rsidRPr="00D01E86" w:rsidRDefault="00A252CB" w:rsidP="00A252CB">
      <w:pPr>
        <w:spacing w:before="120" w:after="280" w:afterAutospacing="1"/>
        <w:jc w:val="both"/>
        <w:rPr>
          <w:sz w:val="26"/>
          <w:szCs w:val="26"/>
        </w:rPr>
      </w:pPr>
      <w:r w:rsidRPr="00D01E86">
        <w:rPr>
          <w:b/>
          <w:bCs/>
          <w:sz w:val="26"/>
          <w:szCs w:val="26"/>
          <w:lang w:val="vi-VN"/>
        </w:rPr>
        <w:t>3. Mô tả sản phẩm:</w:t>
      </w:r>
    </w:p>
    <w:p w14:paraId="2C584E35" w14:textId="77777777" w:rsidR="00A252CB" w:rsidRPr="00D01E86" w:rsidRDefault="00A252CB" w:rsidP="00A252CB">
      <w:pPr>
        <w:spacing w:before="120" w:after="280" w:afterAutospacing="1"/>
        <w:jc w:val="both"/>
        <w:rPr>
          <w:sz w:val="26"/>
          <w:szCs w:val="26"/>
        </w:rPr>
      </w:pPr>
      <w:r w:rsidRPr="00D01E86">
        <w:rPr>
          <w:sz w:val="26"/>
          <w:szCs w:val="26"/>
          <w:lang w:val="vi-VN"/>
        </w:rPr>
        <w:t>3.1. Mô tả quy cách đóng gói:</w:t>
      </w:r>
    </w:p>
    <w:p w14:paraId="52BD0F56" w14:textId="77777777" w:rsidR="00A252CB" w:rsidRPr="00D01E86" w:rsidRDefault="00A252CB" w:rsidP="00A252CB">
      <w:pPr>
        <w:spacing w:before="120" w:after="280" w:afterAutospacing="1"/>
        <w:jc w:val="both"/>
        <w:rPr>
          <w:sz w:val="26"/>
          <w:szCs w:val="26"/>
        </w:rPr>
      </w:pPr>
      <w:r w:rsidRPr="00D01E86">
        <w:rPr>
          <w:sz w:val="26"/>
          <w:szCs w:val="26"/>
          <w:lang w:val="vi-VN"/>
        </w:rPr>
        <w:lastRenderedPageBreak/>
        <w:t>3.2. Tiêu chuẩn chất lượng:</w:t>
      </w:r>
    </w:p>
    <w:p w14:paraId="3A02260B" w14:textId="77777777" w:rsidR="00A252CB" w:rsidRPr="00D01E86" w:rsidRDefault="00A252CB" w:rsidP="00A252CB">
      <w:pPr>
        <w:spacing w:before="120" w:after="280" w:afterAutospacing="1"/>
        <w:jc w:val="both"/>
        <w:rPr>
          <w:sz w:val="26"/>
          <w:szCs w:val="26"/>
        </w:rPr>
      </w:pPr>
      <w:r w:rsidRPr="00D01E86">
        <w:rPr>
          <w:sz w:val="26"/>
          <w:szCs w:val="26"/>
          <w:lang w:val="vi-VN"/>
        </w:rPr>
        <w:t>3.3. Hạn dùng:</w:t>
      </w:r>
    </w:p>
    <w:p w14:paraId="7F7A38A0" w14:textId="77777777" w:rsidR="00A252CB" w:rsidRPr="00D01E86" w:rsidRDefault="00A252CB" w:rsidP="00A252CB">
      <w:pPr>
        <w:spacing w:before="120" w:after="280" w:afterAutospacing="1"/>
        <w:jc w:val="both"/>
        <w:rPr>
          <w:sz w:val="26"/>
          <w:szCs w:val="26"/>
        </w:rPr>
      </w:pPr>
      <w:r w:rsidRPr="00D01E86">
        <w:rPr>
          <w:sz w:val="26"/>
          <w:szCs w:val="26"/>
          <w:lang w:val="vi-VN"/>
        </w:rPr>
        <w:t>3.4. Điều kiện bảo quản:</w:t>
      </w:r>
    </w:p>
    <w:p w14:paraId="0EDB6104" w14:textId="77777777" w:rsidR="00A252CB" w:rsidRPr="00D01E86" w:rsidRDefault="00A252CB" w:rsidP="00A252CB">
      <w:pPr>
        <w:spacing w:before="120" w:after="280" w:afterAutospacing="1"/>
        <w:jc w:val="both"/>
        <w:rPr>
          <w:sz w:val="26"/>
          <w:szCs w:val="26"/>
        </w:rPr>
      </w:pPr>
      <w:r w:rsidRPr="00D01E86">
        <w:rPr>
          <w:b/>
          <w:bCs/>
          <w:sz w:val="26"/>
          <w:szCs w:val="26"/>
          <w:lang w:val="vi-VN"/>
        </w:rPr>
        <w:t>III. Nội dung, lý do thay đổi</w:t>
      </w:r>
    </w:p>
    <w:p w14:paraId="112598EB" w14:textId="77777777" w:rsidR="00A252CB" w:rsidRPr="00D01E86" w:rsidRDefault="00A252CB" w:rsidP="00A252CB">
      <w:pPr>
        <w:spacing w:before="120" w:after="280" w:afterAutospacing="1"/>
        <w:jc w:val="both"/>
        <w:rPr>
          <w:sz w:val="26"/>
          <w:szCs w:val="26"/>
        </w:rPr>
      </w:pPr>
      <w:r w:rsidRPr="00D01E86">
        <w:rPr>
          <w:sz w:val="26"/>
          <w:szCs w:val="26"/>
          <w:lang w:val="vi-VN"/>
        </w:rPr>
        <w:t>1. Nội dung thay đổi:</w:t>
      </w:r>
    </w:p>
    <w:p w14:paraId="6A682744" w14:textId="77777777" w:rsidR="00A252CB" w:rsidRPr="00D01E86" w:rsidRDefault="00A252CB" w:rsidP="00A252CB">
      <w:pPr>
        <w:spacing w:before="120" w:after="280" w:afterAutospacing="1"/>
        <w:jc w:val="both"/>
        <w:rPr>
          <w:sz w:val="26"/>
          <w:szCs w:val="26"/>
        </w:rPr>
      </w:pPr>
      <w:r w:rsidRPr="00D01E86">
        <w:rPr>
          <w:sz w:val="26"/>
          <w:szCs w:val="26"/>
          <w:lang w:val="vi-VN"/>
        </w:rPr>
        <w:t>2. Lý do thay đổi:</w:t>
      </w:r>
    </w:p>
    <w:p w14:paraId="38B748E0" w14:textId="77777777" w:rsidR="00A252CB" w:rsidRPr="00D01E86" w:rsidRDefault="00A252CB" w:rsidP="00A252CB">
      <w:pPr>
        <w:spacing w:before="120" w:after="280" w:afterAutospacing="1"/>
        <w:jc w:val="both"/>
        <w:rPr>
          <w:sz w:val="26"/>
          <w:szCs w:val="26"/>
        </w:rPr>
      </w:pPr>
      <w:r w:rsidRPr="00D01E86">
        <w:rPr>
          <w:b/>
          <w:bCs/>
          <w:sz w:val="26"/>
          <w:szCs w:val="26"/>
          <w:lang w:val="vi-VN"/>
        </w:rPr>
        <w:t>IV. Tài liệu kỹ thuật kèm theo</w:t>
      </w:r>
      <w:r w:rsidRPr="00D01E86">
        <w:rPr>
          <w:b/>
          <w:bCs/>
          <w:sz w:val="26"/>
          <w:szCs w:val="26"/>
          <w:vertAlign w:val="superscript"/>
        </w:rPr>
        <w:t>3</w:t>
      </w:r>
      <w:r w:rsidRPr="00D01E86">
        <w:rPr>
          <w:b/>
          <w:bCs/>
          <w:sz w:val="26"/>
          <w:szCs w:val="26"/>
          <w:lang w:val="vi-VN"/>
        </w:rPr>
        <w:t>:</w:t>
      </w:r>
    </w:p>
    <w:p w14:paraId="6A7385CD" w14:textId="77777777" w:rsidR="00A252CB" w:rsidRPr="00D01E86" w:rsidRDefault="00A252CB" w:rsidP="00A252CB">
      <w:pPr>
        <w:spacing w:before="120" w:after="280" w:afterAutospacing="1"/>
        <w:jc w:val="both"/>
        <w:rPr>
          <w:sz w:val="26"/>
          <w:szCs w:val="26"/>
        </w:rPr>
      </w:pPr>
      <w:r w:rsidRPr="00D01E86">
        <w:rPr>
          <w:sz w:val="26"/>
          <w:szCs w:val="26"/>
          <w:lang w:val="vi-VN"/>
        </w:rPr>
        <w:t>1.</w:t>
      </w:r>
    </w:p>
    <w:p w14:paraId="6CE0EDCD" w14:textId="77777777" w:rsidR="00A252CB" w:rsidRPr="00D01E86" w:rsidRDefault="00A252CB" w:rsidP="00A252CB">
      <w:pPr>
        <w:spacing w:before="120" w:after="280" w:afterAutospacing="1"/>
        <w:jc w:val="both"/>
        <w:rPr>
          <w:sz w:val="26"/>
          <w:szCs w:val="26"/>
        </w:rPr>
      </w:pPr>
      <w:r w:rsidRPr="00D01E86">
        <w:rPr>
          <w:sz w:val="26"/>
          <w:szCs w:val="26"/>
          <w:lang w:val="vi-VN"/>
        </w:rPr>
        <w:t>2.</w:t>
      </w:r>
    </w:p>
    <w:p w14:paraId="0C0FB3A2" w14:textId="77777777" w:rsidR="00A252CB" w:rsidRPr="00D01E86" w:rsidRDefault="00A252CB" w:rsidP="00A252CB">
      <w:pPr>
        <w:spacing w:before="120" w:after="280" w:afterAutospacing="1"/>
        <w:jc w:val="both"/>
        <w:rPr>
          <w:sz w:val="26"/>
          <w:szCs w:val="26"/>
        </w:rPr>
      </w:pPr>
      <w:r w:rsidRPr="00D01E86">
        <w:rPr>
          <w:b/>
          <w:bCs/>
          <w:sz w:val="26"/>
          <w:szCs w:val="26"/>
          <w:lang w:val="vi-VN"/>
        </w:rPr>
        <w:t>V. Cam kết của cơ sở đăng ký</w:t>
      </w:r>
    </w:p>
    <w:p w14:paraId="516AFF87"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Cơ sở đăng ký xin cam k</w:t>
      </w:r>
      <w:r w:rsidRPr="00D01E86">
        <w:rPr>
          <w:sz w:val="26"/>
          <w:szCs w:val="26"/>
        </w:rPr>
        <w:t>ế</w:t>
      </w:r>
      <w:r w:rsidRPr="00D01E86">
        <w:rPr>
          <w:sz w:val="26"/>
          <w:szCs w:val="26"/>
          <w:lang w:val="vi-VN"/>
        </w:rPr>
        <w:t>t đã kiểm tra, ký đóng dấu vào những phần liên quan ở tất c</w:t>
      </w:r>
      <w:r w:rsidRPr="00D01E86">
        <w:rPr>
          <w:sz w:val="26"/>
          <w:szCs w:val="26"/>
        </w:rPr>
        <w:t xml:space="preserve">ả </w:t>
      </w:r>
      <w:r w:rsidRPr="00D01E86">
        <w:rPr>
          <w:sz w:val="26"/>
          <w:szCs w:val="26"/>
          <w:lang w:val="vi-VN"/>
        </w:rPr>
        <w:t>các giấy tờ nộp trong hồ sơ này và xác nhận là đây là các giấy tờ hợp pháp, nội dung là đúng sự thật. Nếu có sự giả mạo, không đúng sự thật cơ sở đăng ký xin chịu hoàn toàn trách nhiệm và sẽ bị xử phạt theo quy định của pháp luật.</w:t>
      </w:r>
    </w:p>
    <w:p w14:paraId="10D9C84B" w14:textId="77777777" w:rsidR="00A252CB" w:rsidRPr="00D01E86" w:rsidRDefault="00A252CB" w:rsidP="00A252CB">
      <w:pPr>
        <w:spacing w:before="120" w:after="280" w:afterAutospacing="1"/>
        <w:rPr>
          <w:sz w:val="26"/>
          <w:szCs w:val="26"/>
          <w:lang w:val="vi-VN"/>
        </w:rPr>
      </w:pPr>
      <w:r w:rsidRPr="00D01E86">
        <w:rPr>
          <w:sz w:val="26"/>
          <w:szCs w:val="26"/>
          <w:lang w:val="vi-VN"/>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6796B" w:rsidRPr="00723BF7" w14:paraId="3BA4FF6C" w14:textId="77777777" w:rsidTr="00672FDD">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0DE5AE74" w14:textId="77777777" w:rsidR="00A252CB" w:rsidRPr="00D01E86" w:rsidRDefault="00A252CB" w:rsidP="00672FDD">
            <w:pPr>
              <w:spacing w:before="120"/>
              <w:rPr>
                <w:sz w:val="26"/>
                <w:szCs w:val="26"/>
                <w:lang w:val="vi-VN"/>
              </w:rPr>
            </w:pPr>
            <w:r w:rsidRPr="00D01E86">
              <w:rPr>
                <w:sz w:val="26"/>
                <w:szCs w:val="26"/>
                <w:lang w:val="vi-VN"/>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3F625D60" w14:textId="77777777" w:rsidR="00A252CB" w:rsidRPr="00D01E86" w:rsidRDefault="00A252CB" w:rsidP="00672FDD">
            <w:pPr>
              <w:spacing w:before="120"/>
              <w:jc w:val="center"/>
              <w:rPr>
                <w:sz w:val="26"/>
                <w:szCs w:val="26"/>
                <w:lang w:val="vi-VN"/>
              </w:rPr>
            </w:pPr>
            <w:r w:rsidRPr="00D01E86">
              <w:rPr>
                <w:sz w:val="26"/>
                <w:szCs w:val="26"/>
                <w:lang w:val="vi-VN"/>
              </w:rPr>
              <w:t>Ngày... tháng... năm</w:t>
            </w:r>
            <w:r w:rsidRPr="00D01E86">
              <w:rPr>
                <w:b/>
                <w:bCs/>
                <w:sz w:val="26"/>
                <w:szCs w:val="26"/>
                <w:lang w:val="vi-VN"/>
              </w:rPr>
              <w:br/>
              <w:t>Giám đốc cơ sở đăng ký thuốc</w:t>
            </w:r>
            <w:r w:rsidRPr="00D01E86">
              <w:rPr>
                <w:b/>
                <w:bCs/>
                <w:sz w:val="26"/>
                <w:szCs w:val="26"/>
                <w:lang w:val="vi-VN"/>
              </w:rPr>
              <w:br/>
            </w:r>
            <w:r w:rsidRPr="00D01E86">
              <w:rPr>
                <w:i/>
                <w:iCs/>
                <w:sz w:val="26"/>
                <w:szCs w:val="26"/>
                <w:lang w:val="vi-VN"/>
              </w:rPr>
              <w:t>(Ký trực tiếp, ghi rõ họ tên, đóng dấu)</w:t>
            </w:r>
          </w:p>
        </w:tc>
      </w:tr>
    </w:tbl>
    <w:p w14:paraId="43E79A04" w14:textId="77777777" w:rsidR="00A252CB" w:rsidRPr="00D01E86" w:rsidRDefault="00A252CB" w:rsidP="00A252CB">
      <w:pPr>
        <w:spacing w:before="120" w:after="280" w:afterAutospacing="1"/>
        <w:rPr>
          <w:sz w:val="26"/>
          <w:szCs w:val="26"/>
          <w:lang w:val="vi-VN"/>
        </w:rPr>
      </w:pPr>
      <w:r w:rsidRPr="00D01E86">
        <w:rPr>
          <w:sz w:val="26"/>
          <w:szCs w:val="26"/>
          <w:lang w:val="vi-VN"/>
        </w:rPr>
        <w:t>__________________________</w:t>
      </w:r>
    </w:p>
    <w:p w14:paraId="270C65BE" w14:textId="77777777" w:rsidR="00A252CB" w:rsidRPr="00D01E86" w:rsidRDefault="00A252CB" w:rsidP="00A252CB">
      <w:pPr>
        <w:spacing w:before="120" w:after="280" w:afterAutospacing="1"/>
        <w:jc w:val="both"/>
        <w:rPr>
          <w:sz w:val="26"/>
          <w:szCs w:val="26"/>
          <w:lang w:val="vi-VN"/>
        </w:rPr>
      </w:pPr>
      <w:r w:rsidRPr="00D01E86">
        <w:rPr>
          <w:sz w:val="26"/>
          <w:szCs w:val="26"/>
          <w:vertAlign w:val="superscript"/>
          <w:lang w:val="vi-VN"/>
        </w:rPr>
        <w:t>1</w:t>
      </w:r>
      <w:r w:rsidRPr="00D01E86">
        <w:rPr>
          <w:sz w:val="26"/>
          <w:szCs w:val="26"/>
          <w:lang w:val="vi-VN"/>
        </w:rPr>
        <w:t xml:space="preserve"> </w:t>
      </w:r>
      <w:r w:rsidRPr="00D01E86">
        <w:rPr>
          <w:i/>
          <w:iCs/>
          <w:sz w:val="26"/>
          <w:szCs w:val="26"/>
          <w:lang w:val="vi-VN"/>
        </w:rPr>
        <w:t>Nhà sản xuất cuối cùng chịu trách nhiệm xuất lô sản phẩm. Trường hợp cơ sở sản xuất là cơ sở đăng ký thì không cần phải điền thông tin.</w:t>
      </w:r>
    </w:p>
    <w:p w14:paraId="21A7FF25" w14:textId="77777777" w:rsidR="00A252CB" w:rsidRPr="00D01E86" w:rsidRDefault="00A252CB" w:rsidP="00A252CB">
      <w:pPr>
        <w:spacing w:before="120" w:after="280" w:afterAutospacing="1"/>
        <w:jc w:val="both"/>
        <w:rPr>
          <w:sz w:val="26"/>
          <w:szCs w:val="26"/>
          <w:lang w:val="vi-VN"/>
        </w:rPr>
      </w:pPr>
      <w:r w:rsidRPr="00D01E86">
        <w:rPr>
          <w:sz w:val="26"/>
          <w:szCs w:val="26"/>
          <w:vertAlign w:val="superscript"/>
          <w:lang w:val="vi-VN"/>
        </w:rPr>
        <w:t>2</w:t>
      </w:r>
      <w:r w:rsidRPr="00D01E86">
        <w:rPr>
          <w:sz w:val="26"/>
          <w:szCs w:val="26"/>
          <w:lang w:val="vi-VN"/>
        </w:rPr>
        <w:t xml:space="preserve"> </w:t>
      </w:r>
      <w:r w:rsidRPr="00D01E86">
        <w:rPr>
          <w:i/>
          <w:iCs/>
          <w:sz w:val="26"/>
          <w:szCs w:val="26"/>
          <w:lang w:val="vi-VN"/>
        </w:rPr>
        <w:t>Ghi rõ công đoạn bào chế, “hợp đồng tổ chức nghiên cứu”, nhượng quyền, ...</w:t>
      </w:r>
    </w:p>
    <w:p w14:paraId="44F3EF1B" w14:textId="77777777" w:rsidR="00A252CB" w:rsidRPr="00D01E86" w:rsidRDefault="00A252CB" w:rsidP="00A252CB">
      <w:pPr>
        <w:spacing w:before="120" w:after="280" w:afterAutospacing="1"/>
        <w:jc w:val="both"/>
        <w:rPr>
          <w:sz w:val="26"/>
          <w:szCs w:val="26"/>
          <w:lang w:val="vi-VN"/>
        </w:rPr>
      </w:pPr>
      <w:r w:rsidRPr="00D01E86">
        <w:rPr>
          <w:sz w:val="26"/>
          <w:szCs w:val="26"/>
          <w:vertAlign w:val="superscript"/>
          <w:lang w:val="vi-VN"/>
        </w:rPr>
        <w:t>3</w:t>
      </w:r>
      <w:r w:rsidRPr="00D01E86">
        <w:rPr>
          <w:sz w:val="26"/>
          <w:szCs w:val="26"/>
          <w:lang w:val="vi-VN"/>
        </w:rPr>
        <w:t xml:space="preserve"> </w:t>
      </w:r>
      <w:r w:rsidRPr="00D01E86">
        <w:rPr>
          <w:i/>
          <w:iCs/>
          <w:sz w:val="26"/>
          <w:szCs w:val="26"/>
          <w:lang w:val="vi-VN"/>
        </w:rPr>
        <w:t>Tài liệu kỹ thuật tương ứng với từng nội dung thay đổi theo quy định tại Phụ lục Thông tư này.</w:t>
      </w:r>
    </w:p>
    <w:p w14:paraId="5D28AF48" w14:textId="77777777" w:rsidR="00A252CB" w:rsidRPr="00D01E86" w:rsidRDefault="00A252CB">
      <w:pPr>
        <w:spacing w:after="200" w:line="276" w:lineRule="auto"/>
        <w:rPr>
          <w:sz w:val="26"/>
          <w:szCs w:val="26"/>
        </w:rPr>
      </w:pPr>
      <w:r w:rsidRPr="00D01E86">
        <w:rPr>
          <w:sz w:val="26"/>
          <w:szCs w:val="26"/>
        </w:rPr>
        <w:br w:type="page"/>
      </w:r>
    </w:p>
    <w:p w14:paraId="7CD93A24" w14:textId="77777777" w:rsidR="00A252CB" w:rsidRPr="00D01E86" w:rsidRDefault="00A252CB" w:rsidP="00A252CB">
      <w:pPr>
        <w:spacing w:before="120" w:after="280" w:afterAutospacing="1"/>
        <w:jc w:val="both"/>
        <w:rPr>
          <w:sz w:val="26"/>
          <w:szCs w:val="26"/>
          <w:lang w:val="vi-VN"/>
        </w:rPr>
      </w:pPr>
      <w:r w:rsidRPr="00D01E86">
        <w:rPr>
          <w:b/>
          <w:bCs/>
          <w:sz w:val="26"/>
          <w:szCs w:val="26"/>
          <w:lang w:val="vi-VN"/>
        </w:rPr>
        <w:lastRenderedPageBreak/>
        <w:t>MẪU SỐ 06: TÓM TẮT VỀ SẢN PHẨM ĐỀ NGHỊ CẤP GIẤY ĐĂNG KÝ LƯU HÀNH</w:t>
      </w:r>
    </w:p>
    <w:p w14:paraId="349860E1" w14:textId="77777777" w:rsidR="00A252CB" w:rsidRPr="00D01E86" w:rsidRDefault="00A252CB" w:rsidP="00A252CB">
      <w:pPr>
        <w:spacing w:before="120" w:after="280" w:afterAutospacing="1"/>
        <w:jc w:val="both"/>
        <w:rPr>
          <w:sz w:val="26"/>
          <w:szCs w:val="26"/>
          <w:lang w:val="vi-VN"/>
        </w:rPr>
      </w:pPr>
      <w:bookmarkStart w:id="9" w:name="dieu_1_6_1"/>
      <w:r w:rsidRPr="00D01E86">
        <w:rPr>
          <w:b/>
          <w:bCs/>
          <w:sz w:val="26"/>
          <w:szCs w:val="26"/>
          <w:lang w:val="vi-VN"/>
        </w:rPr>
        <w:t>MẪU SỐ 06A: Tóm tắt sản phẩm đề nghị cấp giấy đăng ký lưu hành đối với thuốc cổ truyền</w:t>
      </w:r>
      <w:bookmarkEnd w:id="9"/>
      <w:r w:rsidRPr="00D01E86">
        <w:rPr>
          <w:b/>
          <w:bCs/>
          <w:sz w:val="26"/>
          <w:szCs w:val="26"/>
          <w:lang w:val="vi-VN"/>
        </w:rPr>
        <w:t xml:space="preserve"> </w:t>
      </w:r>
      <w:bookmarkStart w:id="10" w:name="dieu_1_6_1_name"/>
      <w:r w:rsidRPr="00D01E86">
        <w:rPr>
          <w:b/>
          <w:bCs/>
          <w:sz w:val="26"/>
          <w:szCs w:val="26"/>
          <w:lang w:val="vi-VN"/>
        </w:rPr>
        <w:t>(không bao gồm vị thuốc cổ truyền)</w:t>
      </w:r>
      <w:bookmarkEnd w:id="10"/>
    </w:p>
    <w:p w14:paraId="54C95D7F" w14:textId="77777777" w:rsidR="00A252CB" w:rsidRPr="00D01E86" w:rsidRDefault="00A252CB" w:rsidP="00A252CB">
      <w:pPr>
        <w:spacing w:before="120" w:after="280" w:afterAutospacing="1"/>
        <w:jc w:val="center"/>
        <w:rPr>
          <w:sz w:val="26"/>
          <w:szCs w:val="26"/>
        </w:rPr>
      </w:pPr>
      <w:r w:rsidRPr="00D01E86">
        <w:rPr>
          <w:b/>
          <w:bCs/>
          <w:sz w:val="26"/>
          <w:szCs w:val="26"/>
          <w:lang w:val="vi-VN"/>
        </w:rPr>
        <w:t>TÓM TẮT VỀ SẢN PHẨM</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41"/>
        <w:gridCol w:w="4551"/>
      </w:tblGrid>
      <w:tr w:rsidR="00E6796B" w:rsidRPr="00723BF7" w14:paraId="508E2361" w14:textId="77777777" w:rsidTr="00672FDD">
        <w:tc>
          <w:tcPr>
            <w:tcW w:w="5000" w:type="pct"/>
            <w:gridSpan w:val="2"/>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4C14AF19" w14:textId="77777777" w:rsidR="00A252CB" w:rsidRPr="00D01E86" w:rsidRDefault="00A252CB" w:rsidP="00672FDD">
            <w:pPr>
              <w:spacing w:before="120"/>
              <w:rPr>
                <w:sz w:val="26"/>
                <w:szCs w:val="26"/>
              </w:rPr>
            </w:pPr>
            <w:r w:rsidRPr="00D01E86">
              <w:rPr>
                <w:b/>
                <w:bCs/>
                <w:sz w:val="26"/>
                <w:szCs w:val="26"/>
                <w:lang w:val="vi-VN"/>
              </w:rPr>
              <w:t>Tên thuốc:</w:t>
            </w:r>
          </w:p>
        </w:tc>
      </w:tr>
      <w:tr w:rsidR="00E6796B" w:rsidRPr="00723BF7" w14:paraId="519B1DA2" w14:textId="77777777" w:rsidTr="00672FDD">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77F01D25" w14:textId="77777777" w:rsidR="00A252CB" w:rsidRPr="00D01E86" w:rsidRDefault="00A252CB" w:rsidP="00672FDD">
            <w:pPr>
              <w:spacing w:before="120"/>
              <w:rPr>
                <w:sz w:val="26"/>
                <w:szCs w:val="26"/>
              </w:rPr>
            </w:pPr>
            <w:r w:rsidRPr="00D01E86">
              <w:rPr>
                <w:b/>
                <w:bCs/>
                <w:sz w:val="26"/>
                <w:szCs w:val="26"/>
                <w:lang w:val="vi-VN"/>
              </w:rPr>
              <w:t>Dạng bào chế:</w:t>
            </w:r>
          </w:p>
        </w:tc>
      </w:tr>
      <w:tr w:rsidR="00E6796B" w:rsidRPr="00723BF7" w14:paraId="1E552017" w14:textId="77777777" w:rsidTr="00672FDD">
        <w:tblPrEx>
          <w:tblBorders>
            <w:top w:val="none" w:sz="0" w:space="0" w:color="auto"/>
            <w:bottom w:val="none" w:sz="0" w:space="0" w:color="auto"/>
            <w:insideH w:val="none" w:sz="0" w:space="0" w:color="auto"/>
            <w:insideV w:val="none" w:sz="0" w:space="0" w:color="auto"/>
          </w:tblBorders>
        </w:tblPrEx>
        <w:tc>
          <w:tcPr>
            <w:tcW w:w="249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6CCC02B" w14:textId="77777777" w:rsidR="00A252CB" w:rsidRPr="00D01E86" w:rsidRDefault="00A252CB" w:rsidP="00672FDD">
            <w:pPr>
              <w:spacing w:before="120" w:after="280" w:afterAutospacing="1"/>
              <w:rPr>
                <w:sz w:val="26"/>
                <w:szCs w:val="26"/>
              </w:rPr>
            </w:pPr>
            <w:r w:rsidRPr="00D01E86">
              <w:rPr>
                <w:b/>
                <w:bCs/>
                <w:sz w:val="26"/>
                <w:szCs w:val="26"/>
                <w:lang w:val="vi-VN"/>
              </w:rPr>
              <w:t>Tên công ty đăng ký:</w:t>
            </w:r>
          </w:p>
          <w:p w14:paraId="37F5162D" w14:textId="77777777" w:rsidR="00A252CB" w:rsidRPr="00D01E86" w:rsidRDefault="00A252CB" w:rsidP="00672FDD">
            <w:pPr>
              <w:spacing w:before="120" w:after="280" w:afterAutospacing="1"/>
              <w:rPr>
                <w:sz w:val="26"/>
                <w:szCs w:val="26"/>
              </w:rPr>
            </w:pPr>
            <w:r w:rsidRPr="00D01E86">
              <w:rPr>
                <w:sz w:val="26"/>
                <w:szCs w:val="26"/>
                <w:lang w:val="vi-VN"/>
              </w:rPr>
              <w:t>Địa ch</w:t>
            </w:r>
            <w:r w:rsidRPr="00D01E86">
              <w:rPr>
                <w:sz w:val="26"/>
                <w:szCs w:val="26"/>
              </w:rPr>
              <w:t>ỉ</w:t>
            </w:r>
            <w:r w:rsidRPr="00D01E86">
              <w:rPr>
                <w:sz w:val="26"/>
                <w:szCs w:val="26"/>
                <w:lang w:val="vi-VN"/>
              </w:rPr>
              <w:t>:</w:t>
            </w:r>
          </w:p>
          <w:p w14:paraId="50608D0B" w14:textId="77777777" w:rsidR="00A252CB" w:rsidRPr="00D01E86" w:rsidRDefault="00A252CB" w:rsidP="00672FDD">
            <w:pPr>
              <w:spacing w:before="120" w:after="280" w:afterAutospacing="1"/>
              <w:rPr>
                <w:sz w:val="26"/>
                <w:szCs w:val="26"/>
              </w:rPr>
            </w:pPr>
            <w:r w:rsidRPr="00D01E86">
              <w:rPr>
                <w:sz w:val="26"/>
                <w:szCs w:val="26"/>
              </w:rPr>
              <w:t>Đ</w:t>
            </w:r>
            <w:r w:rsidRPr="00D01E86">
              <w:rPr>
                <w:sz w:val="26"/>
                <w:szCs w:val="26"/>
                <w:lang w:val="vi-VN"/>
              </w:rPr>
              <w:t>iện thoại:</w:t>
            </w:r>
          </w:p>
          <w:p w14:paraId="230FD0E4" w14:textId="77777777" w:rsidR="00A252CB" w:rsidRPr="00D01E86" w:rsidRDefault="00A252CB" w:rsidP="00672FDD">
            <w:pPr>
              <w:spacing w:before="120"/>
              <w:rPr>
                <w:sz w:val="26"/>
                <w:szCs w:val="26"/>
              </w:rPr>
            </w:pPr>
            <w:r w:rsidRPr="00D01E86">
              <w:rPr>
                <w:sz w:val="26"/>
                <w:szCs w:val="26"/>
                <w:lang w:val="vi-VN"/>
              </w:rPr>
              <w:t>Fax:</w:t>
            </w:r>
          </w:p>
        </w:tc>
        <w:tc>
          <w:tcPr>
            <w:tcW w:w="25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30CD71E7" w14:textId="77777777" w:rsidR="00A252CB" w:rsidRPr="00D01E86" w:rsidRDefault="00A252CB" w:rsidP="00672FDD">
            <w:pPr>
              <w:spacing w:before="120" w:after="280" w:afterAutospacing="1"/>
              <w:rPr>
                <w:sz w:val="26"/>
                <w:szCs w:val="26"/>
              </w:rPr>
            </w:pPr>
            <w:r w:rsidRPr="00D01E86">
              <w:rPr>
                <w:b/>
                <w:bCs/>
                <w:sz w:val="26"/>
                <w:szCs w:val="26"/>
                <w:lang w:val="vi-VN"/>
              </w:rPr>
              <w:t xml:space="preserve">Tên cơ </w:t>
            </w:r>
            <w:r w:rsidRPr="00D01E86">
              <w:rPr>
                <w:b/>
                <w:bCs/>
                <w:sz w:val="26"/>
                <w:szCs w:val="26"/>
              </w:rPr>
              <w:t>s</w:t>
            </w:r>
            <w:r w:rsidRPr="00D01E86">
              <w:rPr>
                <w:b/>
                <w:bCs/>
                <w:sz w:val="26"/>
                <w:szCs w:val="26"/>
                <w:lang w:val="vi-VN"/>
              </w:rPr>
              <w:t xml:space="preserve">ở sản xuất (tên </w:t>
            </w:r>
            <w:r w:rsidRPr="00D01E86">
              <w:rPr>
                <w:b/>
                <w:bCs/>
                <w:sz w:val="26"/>
                <w:szCs w:val="26"/>
              </w:rPr>
              <w:t xml:space="preserve">cơ </w:t>
            </w:r>
            <w:r w:rsidRPr="00D01E86">
              <w:rPr>
                <w:b/>
                <w:bCs/>
                <w:sz w:val="26"/>
                <w:szCs w:val="26"/>
                <w:lang w:val="vi-VN"/>
              </w:rPr>
              <w:t>sở nhượng quyền và nhận nhượng quyền</w:t>
            </w:r>
            <w:r w:rsidRPr="00D01E86">
              <w:rPr>
                <w:sz w:val="26"/>
                <w:szCs w:val="26"/>
                <w:lang w:val="vi-VN"/>
              </w:rPr>
              <w:t xml:space="preserve"> </w:t>
            </w:r>
            <w:r w:rsidRPr="00D01E86">
              <w:rPr>
                <w:i/>
                <w:iCs/>
                <w:sz w:val="26"/>
                <w:szCs w:val="26"/>
                <w:lang w:val="vi-VN"/>
              </w:rPr>
              <w:t>đối với thuốc sản xuất nhượng quyền).</w:t>
            </w:r>
          </w:p>
          <w:p w14:paraId="549771CD" w14:textId="77777777" w:rsidR="00A252CB" w:rsidRPr="00D01E86" w:rsidRDefault="00A252CB" w:rsidP="00672FDD">
            <w:pPr>
              <w:spacing w:before="120" w:after="280" w:afterAutospacing="1"/>
              <w:rPr>
                <w:sz w:val="26"/>
                <w:szCs w:val="26"/>
              </w:rPr>
            </w:pPr>
            <w:r w:rsidRPr="00D01E86">
              <w:rPr>
                <w:sz w:val="26"/>
                <w:szCs w:val="26"/>
                <w:lang w:val="vi-VN"/>
              </w:rPr>
              <w:t>Địa chỉ:</w:t>
            </w:r>
          </w:p>
          <w:p w14:paraId="50F598DE" w14:textId="77777777" w:rsidR="00A252CB" w:rsidRPr="00D01E86" w:rsidRDefault="00A252CB" w:rsidP="00672FDD">
            <w:pPr>
              <w:spacing w:before="120" w:after="280" w:afterAutospacing="1"/>
              <w:rPr>
                <w:sz w:val="26"/>
                <w:szCs w:val="26"/>
              </w:rPr>
            </w:pPr>
            <w:r w:rsidRPr="00D01E86">
              <w:rPr>
                <w:sz w:val="26"/>
                <w:szCs w:val="26"/>
                <w:lang w:val="vi-VN"/>
              </w:rPr>
              <w:t>Điện thoại:</w:t>
            </w:r>
          </w:p>
          <w:p w14:paraId="78F65CDA" w14:textId="77777777" w:rsidR="00A252CB" w:rsidRPr="00D01E86" w:rsidRDefault="00A252CB" w:rsidP="00672FDD">
            <w:pPr>
              <w:spacing w:before="120"/>
              <w:rPr>
                <w:sz w:val="26"/>
                <w:szCs w:val="26"/>
              </w:rPr>
            </w:pPr>
            <w:r w:rsidRPr="00D01E86">
              <w:rPr>
                <w:sz w:val="26"/>
                <w:szCs w:val="26"/>
                <w:lang w:val="vi-VN"/>
              </w:rPr>
              <w:t>Fax:</w:t>
            </w:r>
          </w:p>
        </w:tc>
      </w:tr>
      <w:tr w:rsidR="00E6796B" w:rsidRPr="00723BF7" w14:paraId="1F66DE6E" w14:textId="77777777" w:rsidTr="00672FDD">
        <w:tblPrEx>
          <w:tblBorders>
            <w:top w:val="none" w:sz="0" w:space="0" w:color="auto"/>
            <w:bottom w:val="none" w:sz="0" w:space="0" w:color="auto"/>
            <w:insideH w:val="none" w:sz="0" w:space="0" w:color="auto"/>
            <w:insideV w:val="none" w:sz="0" w:space="0" w:color="auto"/>
          </w:tblBorders>
        </w:tblPrEx>
        <w:tc>
          <w:tcPr>
            <w:tcW w:w="249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42BCE6CD" w14:textId="77777777" w:rsidR="00A252CB" w:rsidRPr="00D01E86" w:rsidRDefault="00A252CB" w:rsidP="00672FDD">
            <w:pPr>
              <w:spacing w:before="120" w:after="280" w:afterAutospacing="1"/>
              <w:rPr>
                <w:sz w:val="26"/>
                <w:szCs w:val="26"/>
              </w:rPr>
            </w:pPr>
            <w:r w:rsidRPr="00D01E86">
              <w:rPr>
                <w:b/>
                <w:bCs/>
                <w:sz w:val="26"/>
                <w:szCs w:val="26"/>
                <w:lang w:val="vi-VN"/>
              </w:rPr>
              <w:t>Tên văn phòng đại diện tại Việt Nam (đối với thuốc nước ngoài) hoặc trụ sở công ty đăng ký thuốc trong nước</w:t>
            </w:r>
            <w:r w:rsidRPr="00D01E86">
              <w:rPr>
                <w:sz w:val="26"/>
                <w:szCs w:val="26"/>
                <w:lang w:val="vi-VN"/>
              </w:rPr>
              <w:t xml:space="preserve"> </w:t>
            </w:r>
            <w:r w:rsidRPr="00D01E86">
              <w:rPr>
                <w:i/>
                <w:iCs/>
                <w:sz w:val="26"/>
                <w:szCs w:val="26"/>
                <w:lang w:val="vi-VN"/>
              </w:rPr>
              <w:t>(nếu khác địa chỉ công ty đăng ký)</w:t>
            </w:r>
          </w:p>
          <w:p w14:paraId="63EF1525" w14:textId="77777777" w:rsidR="00A252CB" w:rsidRPr="00D01E86" w:rsidRDefault="00A252CB" w:rsidP="00672FDD">
            <w:pPr>
              <w:spacing w:before="120" w:after="280" w:afterAutospacing="1"/>
              <w:rPr>
                <w:sz w:val="26"/>
                <w:szCs w:val="26"/>
              </w:rPr>
            </w:pPr>
            <w:r w:rsidRPr="00D01E86">
              <w:rPr>
                <w:sz w:val="26"/>
                <w:szCs w:val="26"/>
                <w:lang w:val="vi-VN"/>
              </w:rPr>
              <w:t>Địa chỉ:</w:t>
            </w:r>
          </w:p>
          <w:p w14:paraId="660B2200" w14:textId="77777777" w:rsidR="00A252CB" w:rsidRPr="00D01E86" w:rsidRDefault="00A252CB" w:rsidP="00672FDD">
            <w:pPr>
              <w:spacing w:before="120" w:after="280" w:afterAutospacing="1"/>
              <w:rPr>
                <w:sz w:val="26"/>
                <w:szCs w:val="26"/>
              </w:rPr>
            </w:pPr>
            <w:r w:rsidRPr="00D01E86">
              <w:rPr>
                <w:sz w:val="26"/>
                <w:szCs w:val="26"/>
                <w:lang w:val="vi-VN"/>
              </w:rPr>
              <w:t>Điện thoại:</w:t>
            </w:r>
          </w:p>
          <w:p w14:paraId="542459FA" w14:textId="77777777" w:rsidR="00A252CB" w:rsidRPr="00D01E86" w:rsidRDefault="00A252CB" w:rsidP="00672FDD">
            <w:pPr>
              <w:spacing w:before="120"/>
              <w:rPr>
                <w:sz w:val="26"/>
                <w:szCs w:val="26"/>
              </w:rPr>
            </w:pPr>
            <w:r w:rsidRPr="00D01E86">
              <w:rPr>
                <w:sz w:val="26"/>
                <w:szCs w:val="26"/>
                <w:lang w:val="vi-VN"/>
              </w:rPr>
              <w:t>Fax</w:t>
            </w:r>
          </w:p>
        </w:tc>
        <w:tc>
          <w:tcPr>
            <w:tcW w:w="25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19CAEF4" w14:textId="77777777" w:rsidR="00A252CB" w:rsidRPr="00D01E86" w:rsidRDefault="00A252CB" w:rsidP="00672FDD">
            <w:pPr>
              <w:spacing w:before="120" w:after="280" w:afterAutospacing="1"/>
              <w:rPr>
                <w:sz w:val="26"/>
                <w:szCs w:val="26"/>
              </w:rPr>
            </w:pPr>
            <w:r w:rsidRPr="00D01E86">
              <w:rPr>
                <w:b/>
                <w:bCs/>
                <w:sz w:val="26"/>
                <w:szCs w:val="26"/>
                <w:lang w:val="vi-VN"/>
              </w:rPr>
              <w:t xml:space="preserve">Tên cơ </w:t>
            </w:r>
            <w:r w:rsidRPr="00D01E86">
              <w:rPr>
                <w:b/>
                <w:bCs/>
                <w:sz w:val="26"/>
                <w:szCs w:val="26"/>
              </w:rPr>
              <w:t>s</w:t>
            </w:r>
            <w:r w:rsidRPr="00D01E86">
              <w:rPr>
                <w:b/>
                <w:bCs/>
                <w:sz w:val="26"/>
                <w:szCs w:val="26"/>
                <w:lang w:val="vi-VN"/>
              </w:rPr>
              <w:t>ở đóng gói (nếu có)</w:t>
            </w:r>
            <w:r w:rsidRPr="00D01E86">
              <w:rPr>
                <w:b/>
                <w:bCs/>
                <w:sz w:val="26"/>
                <w:szCs w:val="26"/>
              </w:rPr>
              <w:t>:</w:t>
            </w:r>
          </w:p>
          <w:p w14:paraId="42F08608" w14:textId="77777777" w:rsidR="00A252CB" w:rsidRPr="00D01E86" w:rsidRDefault="00A252CB" w:rsidP="00672FDD">
            <w:pPr>
              <w:spacing w:before="120" w:after="280" w:afterAutospacing="1"/>
              <w:rPr>
                <w:sz w:val="26"/>
                <w:szCs w:val="26"/>
              </w:rPr>
            </w:pPr>
            <w:r w:rsidRPr="00D01E86">
              <w:rPr>
                <w:sz w:val="26"/>
                <w:szCs w:val="26"/>
                <w:lang w:val="vi-VN"/>
              </w:rPr>
              <w:t>Địa chỉ:</w:t>
            </w:r>
          </w:p>
          <w:p w14:paraId="2052AE02" w14:textId="77777777" w:rsidR="00A252CB" w:rsidRPr="00D01E86" w:rsidRDefault="00A252CB" w:rsidP="00672FDD">
            <w:pPr>
              <w:spacing w:before="120" w:after="280" w:afterAutospacing="1"/>
              <w:rPr>
                <w:sz w:val="26"/>
                <w:szCs w:val="26"/>
              </w:rPr>
            </w:pPr>
            <w:r w:rsidRPr="00D01E86">
              <w:rPr>
                <w:sz w:val="26"/>
                <w:szCs w:val="26"/>
                <w:lang w:val="vi-VN"/>
              </w:rPr>
              <w:t>Điện thoại:</w:t>
            </w:r>
          </w:p>
          <w:p w14:paraId="1EEA590C" w14:textId="77777777" w:rsidR="00A252CB" w:rsidRPr="00D01E86" w:rsidRDefault="00A252CB" w:rsidP="00672FDD">
            <w:pPr>
              <w:spacing w:before="120"/>
              <w:rPr>
                <w:sz w:val="26"/>
                <w:szCs w:val="26"/>
              </w:rPr>
            </w:pPr>
            <w:r w:rsidRPr="00D01E86">
              <w:rPr>
                <w:sz w:val="26"/>
                <w:szCs w:val="26"/>
                <w:lang w:val="vi-VN"/>
              </w:rPr>
              <w:t>Fax :</w:t>
            </w:r>
          </w:p>
        </w:tc>
      </w:tr>
      <w:tr w:rsidR="00E6796B" w:rsidRPr="00723BF7" w14:paraId="6400ADBB" w14:textId="77777777" w:rsidTr="00672FDD">
        <w:tblPrEx>
          <w:tblBorders>
            <w:top w:val="none" w:sz="0" w:space="0" w:color="auto"/>
            <w:bottom w:val="none" w:sz="0" w:space="0" w:color="auto"/>
            <w:insideH w:val="none" w:sz="0" w:space="0" w:color="auto"/>
            <w:insideV w:val="none" w:sz="0" w:space="0" w:color="auto"/>
          </w:tblBorders>
        </w:tblPrEx>
        <w:tc>
          <w:tcPr>
            <w:tcW w:w="249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486FD6DC" w14:textId="77777777" w:rsidR="00A252CB" w:rsidRPr="00D01E86" w:rsidRDefault="00A252CB" w:rsidP="00672FDD">
            <w:pPr>
              <w:spacing w:before="120"/>
              <w:rPr>
                <w:sz w:val="26"/>
                <w:szCs w:val="26"/>
              </w:rPr>
            </w:pPr>
            <w:r w:rsidRPr="00D01E86">
              <w:rPr>
                <w:b/>
                <w:bCs/>
                <w:sz w:val="26"/>
                <w:szCs w:val="26"/>
                <w:lang w:val="vi-VN"/>
              </w:rPr>
              <w:t>Điều kiện bảo quản:</w:t>
            </w:r>
          </w:p>
        </w:tc>
        <w:tc>
          <w:tcPr>
            <w:tcW w:w="25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059298E8" w14:textId="77777777" w:rsidR="00A252CB" w:rsidRPr="00D01E86" w:rsidRDefault="00A252CB" w:rsidP="00672FDD">
            <w:pPr>
              <w:spacing w:before="120"/>
              <w:rPr>
                <w:sz w:val="26"/>
                <w:szCs w:val="26"/>
              </w:rPr>
            </w:pPr>
            <w:r w:rsidRPr="00D01E86">
              <w:rPr>
                <w:b/>
                <w:bCs/>
                <w:sz w:val="26"/>
                <w:szCs w:val="26"/>
                <w:lang w:val="vi-VN"/>
              </w:rPr>
              <w:t>Hạn dùng:</w:t>
            </w:r>
          </w:p>
        </w:tc>
      </w:tr>
      <w:tr w:rsidR="00E6796B" w:rsidRPr="00723BF7" w14:paraId="6F59C4E9" w14:textId="77777777" w:rsidTr="00672FDD">
        <w:tblPrEx>
          <w:tblBorders>
            <w:top w:val="none" w:sz="0" w:space="0" w:color="auto"/>
            <w:bottom w:val="none" w:sz="0" w:space="0" w:color="auto"/>
            <w:insideH w:val="none" w:sz="0" w:space="0" w:color="auto"/>
            <w:insideV w:val="none" w:sz="0" w:space="0" w:color="auto"/>
          </w:tblBorders>
        </w:tblPrEx>
        <w:tc>
          <w:tcPr>
            <w:tcW w:w="249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0915DAA5" w14:textId="77777777" w:rsidR="00A252CB" w:rsidRPr="00D01E86" w:rsidRDefault="00A252CB" w:rsidP="00672FDD">
            <w:pPr>
              <w:spacing w:before="120"/>
              <w:rPr>
                <w:sz w:val="26"/>
                <w:szCs w:val="26"/>
              </w:rPr>
            </w:pPr>
            <w:r w:rsidRPr="00D01E86">
              <w:rPr>
                <w:b/>
                <w:bCs/>
                <w:sz w:val="26"/>
                <w:szCs w:val="26"/>
                <w:lang w:val="vi-VN"/>
              </w:rPr>
              <w:t>Đường dùng:</w:t>
            </w:r>
          </w:p>
        </w:tc>
        <w:tc>
          <w:tcPr>
            <w:tcW w:w="25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26719B26" w14:textId="77777777" w:rsidR="00A252CB" w:rsidRPr="00D01E86" w:rsidRDefault="00A252CB" w:rsidP="00672FDD">
            <w:pPr>
              <w:spacing w:before="120"/>
              <w:rPr>
                <w:sz w:val="26"/>
                <w:szCs w:val="26"/>
              </w:rPr>
            </w:pPr>
            <w:r w:rsidRPr="00D01E86">
              <w:rPr>
                <w:b/>
                <w:bCs/>
                <w:sz w:val="26"/>
                <w:szCs w:val="26"/>
                <w:lang w:val="vi-VN"/>
              </w:rPr>
              <w:t>Tiêu chuẩn</w:t>
            </w:r>
            <w:r w:rsidRPr="00D01E86">
              <w:rPr>
                <w:b/>
                <w:bCs/>
                <w:sz w:val="26"/>
                <w:szCs w:val="26"/>
                <w:vertAlign w:val="superscript"/>
              </w:rPr>
              <w:t>1</w:t>
            </w:r>
          </w:p>
        </w:tc>
      </w:tr>
    </w:tbl>
    <w:p w14:paraId="61E4231E" w14:textId="77777777" w:rsidR="00A252CB" w:rsidRPr="00D01E86" w:rsidRDefault="00A252CB" w:rsidP="00A252CB">
      <w:pPr>
        <w:spacing w:before="120" w:after="280" w:afterAutospacing="1"/>
        <w:rPr>
          <w:sz w:val="26"/>
          <w:szCs w:val="26"/>
        </w:rPr>
      </w:pPr>
      <w:r w:rsidRPr="00D01E86">
        <w:rPr>
          <w:b/>
          <w:bCs/>
          <w:sz w:val="26"/>
          <w:szCs w:val="26"/>
          <w:lang w:val="vi-VN"/>
        </w:rPr>
        <w:t>Công thức bào chế</w:t>
      </w:r>
      <w:r w:rsidRPr="00D01E86">
        <w:rPr>
          <w:sz w:val="26"/>
          <w:szCs w:val="26"/>
          <w:lang w:val="vi-VN"/>
        </w:rPr>
        <w:t xml:space="preserve"> </w:t>
      </w:r>
      <w:r w:rsidRPr="00D01E86">
        <w:rPr>
          <w:i/>
          <w:iCs/>
          <w:sz w:val="26"/>
          <w:szCs w:val="26"/>
          <w:lang w:val="vi-VN"/>
        </w:rPr>
        <w:t>(cho một đơn vị liều hoặc đơn vị đóng gói nhỏ nhất)</w:t>
      </w:r>
    </w:p>
    <w:p w14:paraId="08241523" w14:textId="77777777" w:rsidR="00A252CB" w:rsidRPr="00D01E86" w:rsidRDefault="00A252CB" w:rsidP="00A252CB">
      <w:pPr>
        <w:spacing w:before="120" w:after="280" w:afterAutospacing="1"/>
        <w:rPr>
          <w:sz w:val="26"/>
          <w:szCs w:val="26"/>
        </w:rPr>
      </w:pPr>
      <w:r w:rsidRPr="00D01E86">
        <w:rPr>
          <w:i/>
          <w:iCs/>
          <w:sz w:val="26"/>
          <w:szCs w:val="26"/>
          <w:lang w:val="vi-VN"/>
        </w:rPr>
        <w:t xml:space="preserve">Thành phần: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917"/>
        <w:gridCol w:w="1911"/>
        <w:gridCol w:w="2944"/>
        <w:gridCol w:w="2320"/>
      </w:tblGrid>
      <w:tr w:rsidR="00E6796B" w:rsidRPr="00723BF7" w14:paraId="5CCC8E21" w14:textId="77777777" w:rsidTr="00672FDD">
        <w:tc>
          <w:tcPr>
            <w:tcW w:w="1054"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6B4B8E05" w14:textId="77777777" w:rsidR="00A252CB" w:rsidRPr="00D01E86" w:rsidRDefault="00A252CB" w:rsidP="00672FDD">
            <w:pPr>
              <w:spacing w:before="120"/>
              <w:jc w:val="center"/>
              <w:rPr>
                <w:sz w:val="26"/>
                <w:szCs w:val="26"/>
              </w:rPr>
            </w:pPr>
            <w:r w:rsidRPr="00D01E86">
              <w:rPr>
                <w:sz w:val="26"/>
                <w:szCs w:val="26"/>
                <w:lang w:val="vi-VN"/>
              </w:rPr>
              <w:t>Tên dược liệu, bộ phận dùng</w:t>
            </w:r>
          </w:p>
        </w:tc>
        <w:tc>
          <w:tcPr>
            <w:tcW w:w="105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C943965" w14:textId="77777777" w:rsidR="00A252CB" w:rsidRPr="00D01E86" w:rsidRDefault="00A252CB" w:rsidP="00672FDD">
            <w:pPr>
              <w:spacing w:before="120"/>
              <w:jc w:val="center"/>
              <w:rPr>
                <w:sz w:val="26"/>
                <w:szCs w:val="26"/>
              </w:rPr>
            </w:pPr>
            <w:r w:rsidRPr="00D01E86">
              <w:rPr>
                <w:sz w:val="26"/>
                <w:szCs w:val="26"/>
                <w:lang w:val="vi-VN"/>
              </w:rPr>
              <w:t>Khối lượng</w:t>
            </w:r>
          </w:p>
        </w:tc>
        <w:tc>
          <w:tcPr>
            <w:tcW w:w="161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D6AC0F7" w14:textId="77777777" w:rsidR="00A252CB" w:rsidRPr="00D01E86" w:rsidRDefault="00A252CB" w:rsidP="00672FDD">
            <w:pPr>
              <w:spacing w:before="120"/>
              <w:jc w:val="center"/>
              <w:rPr>
                <w:sz w:val="26"/>
                <w:szCs w:val="26"/>
              </w:rPr>
            </w:pPr>
            <w:r w:rsidRPr="00D01E86">
              <w:rPr>
                <w:sz w:val="26"/>
                <w:szCs w:val="26"/>
                <w:lang w:val="vi-VN"/>
              </w:rPr>
              <w:t>Nhà sản xuất</w:t>
            </w:r>
            <w:r w:rsidRPr="00D01E86">
              <w:rPr>
                <w:sz w:val="26"/>
                <w:szCs w:val="26"/>
              </w:rPr>
              <w:br/>
            </w:r>
            <w:r w:rsidRPr="00D01E86">
              <w:rPr>
                <w:sz w:val="26"/>
                <w:szCs w:val="26"/>
                <w:lang w:val="vi-VN"/>
              </w:rPr>
              <w:t>(tên, địa chỉ chi tiết)</w:t>
            </w:r>
          </w:p>
        </w:tc>
        <w:tc>
          <w:tcPr>
            <w:tcW w:w="127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379A570" w14:textId="77777777" w:rsidR="00A252CB" w:rsidRPr="00D01E86" w:rsidRDefault="00A252CB" w:rsidP="00672FDD">
            <w:pPr>
              <w:spacing w:before="120"/>
              <w:jc w:val="center"/>
              <w:rPr>
                <w:sz w:val="26"/>
                <w:szCs w:val="26"/>
              </w:rPr>
            </w:pPr>
            <w:r w:rsidRPr="00D01E86">
              <w:rPr>
                <w:sz w:val="26"/>
                <w:szCs w:val="26"/>
                <w:lang w:val="vi-VN"/>
              </w:rPr>
              <w:t>Tiêu chuẩn</w:t>
            </w:r>
            <w:r w:rsidRPr="00D01E86">
              <w:rPr>
                <w:sz w:val="26"/>
                <w:szCs w:val="26"/>
                <w:vertAlign w:val="superscript"/>
                <w:lang w:val="vi-VN"/>
              </w:rPr>
              <w:t>1</w:t>
            </w:r>
          </w:p>
        </w:tc>
      </w:tr>
      <w:tr w:rsidR="00E6796B" w:rsidRPr="00723BF7" w14:paraId="0EFAF52F" w14:textId="77777777" w:rsidTr="00672FDD">
        <w:tblPrEx>
          <w:tblBorders>
            <w:top w:val="none" w:sz="0" w:space="0" w:color="auto"/>
            <w:bottom w:val="none" w:sz="0" w:space="0" w:color="auto"/>
            <w:insideH w:val="none" w:sz="0" w:space="0" w:color="auto"/>
            <w:insideV w:val="none" w:sz="0" w:space="0" w:color="auto"/>
          </w:tblBorders>
        </w:tblPrEx>
        <w:tc>
          <w:tcPr>
            <w:tcW w:w="105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2E757D07" w14:textId="77777777" w:rsidR="00A252CB" w:rsidRPr="00D01E86" w:rsidRDefault="00A252CB" w:rsidP="00672FDD">
            <w:pPr>
              <w:spacing w:before="120" w:after="280" w:afterAutospacing="1"/>
              <w:jc w:val="center"/>
              <w:rPr>
                <w:sz w:val="26"/>
                <w:szCs w:val="26"/>
              </w:rPr>
            </w:pPr>
            <w:r w:rsidRPr="00D01E86">
              <w:rPr>
                <w:sz w:val="26"/>
                <w:szCs w:val="26"/>
              </w:rPr>
              <w:t> </w:t>
            </w:r>
          </w:p>
          <w:p w14:paraId="6C4A44BD" w14:textId="77777777" w:rsidR="00A252CB" w:rsidRPr="00D01E86" w:rsidRDefault="00A252CB" w:rsidP="00672FDD">
            <w:pPr>
              <w:spacing w:before="120"/>
              <w:jc w:val="center"/>
              <w:rPr>
                <w:sz w:val="26"/>
                <w:szCs w:val="26"/>
              </w:rPr>
            </w:pPr>
            <w:r w:rsidRPr="00D01E86">
              <w:rPr>
                <w:sz w:val="26"/>
                <w:szCs w:val="26"/>
              </w:rPr>
              <w:t> </w:t>
            </w:r>
          </w:p>
        </w:tc>
        <w:tc>
          <w:tcPr>
            <w:tcW w:w="105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83C06A2" w14:textId="77777777" w:rsidR="00A252CB" w:rsidRPr="00D01E86" w:rsidRDefault="00A252CB" w:rsidP="00672FDD">
            <w:pPr>
              <w:spacing w:before="120"/>
              <w:jc w:val="center"/>
              <w:rPr>
                <w:sz w:val="26"/>
                <w:szCs w:val="26"/>
              </w:rPr>
            </w:pPr>
            <w:r w:rsidRPr="00D01E86">
              <w:rPr>
                <w:sz w:val="26"/>
                <w:szCs w:val="26"/>
                <w:lang w:val="vi-VN"/>
              </w:rPr>
              <w:t> </w:t>
            </w:r>
          </w:p>
        </w:tc>
        <w:tc>
          <w:tcPr>
            <w:tcW w:w="16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1D77E59" w14:textId="77777777" w:rsidR="00A252CB" w:rsidRPr="00D01E86" w:rsidRDefault="00A252CB" w:rsidP="00672FDD">
            <w:pPr>
              <w:spacing w:before="120"/>
              <w:jc w:val="center"/>
              <w:rPr>
                <w:sz w:val="26"/>
                <w:szCs w:val="26"/>
              </w:rPr>
            </w:pPr>
            <w:r w:rsidRPr="00D01E86">
              <w:rPr>
                <w:sz w:val="26"/>
                <w:szCs w:val="26"/>
                <w:lang w:val="vi-VN"/>
              </w:rPr>
              <w:t> </w:t>
            </w:r>
          </w:p>
        </w:tc>
        <w:tc>
          <w:tcPr>
            <w:tcW w:w="12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316DBCC" w14:textId="77777777" w:rsidR="00A252CB" w:rsidRPr="00D01E86" w:rsidRDefault="00A252CB" w:rsidP="00672FDD">
            <w:pPr>
              <w:spacing w:before="120"/>
              <w:jc w:val="center"/>
              <w:rPr>
                <w:sz w:val="26"/>
                <w:szCs w:val="26"/>
              </w:rPr>
            </w:pPr>
            <w:r w:rsidRPr="00D01E86">
              <w:rPr>
                <w:sz w:val="26"/>
                <w:szCs w:val="26"/>
                <w:lang w:val="vi-VN"/>
              </w:rPr>
              <w:t> </w:t>
            </w:r>
          </w:p>
        </w:tc>
      </w:tr>
    </w:tbl>
    <w:p w14:paraId="4C9CB7E8" w14:textId="77777777" w:rsidR="00A252CB" w:rsidRPr="00D01E86" w:rsidRDefault="00A252CB" w:rsidP="00A252CB">
      <w:pPr>
        <w:spacing w:before="120" w:after="280" w:afterAutospacing="1"/>
        <w:rPr>
          <w:sz w:val="26"/>
          <w:szCs w:val="26"/>
        </w:rPr>
      </w:pPr>
      <w:r w:rsidRPr="00D01E86">
        <w:rPr>
          <w:sz w:val="26"/>
          <w:szCs w:val="26"/>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917"/>
        <w:gridCol w:w="1911"/>
        <w:gridCol w:w="2944"/>
        <w:gridCol w:w="2320"/>
      </w:tblGrid>
      <w:tr w:rsidR="00E6796B" w:rsidRPr="00723BF7" w14:paraId="0D41EDE7" w14:textId="77777777" w:rsidTr="00672FDD">
        <w:tc>
          <w:tcPr>
            <w:tcW w:w="1054"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3482316" w14:textId="77777777" w:rsidR="00A252CB" w:rsidRPr="00D01E86" w:rsidRDefault="00A252CB" w:rsidP="00672FDD">
            <w:pPr>
              <w:spacing w:before="120"/>
              <w:jc w:val="center"/>
              <w:rPr>
                <w:sz w:val="26"/>
                <w:szCs w:val="26"/>
              </w:rPr>
            </w:pPr>
            <w:r w:rsidRPr="00D01E86">
              <w:rPr>
                <w:sz w:val="26"/>
                <w:szCs w:val="26"/>
                <w:lang w:val="vi-VN"/>
              </w:rPr>
              <w:t>Tá dược</w:t>
            </w:r>
          </w:p>
        </w:tc>
        <w:tc>
          <w:tcPr>
            <w:tcW w:w="105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176DABB" w14:textId="77777777" w:rsidR="00A252CB" w:rsidRPr="00D01E86" w:rsidRDefault="00A252CB" w:rsidP="00672FDD">
            <w:pPr>
              <w:spacing w:before="120"/>
              <w:jc w:val="center"/>
              <w:rPr>
                <w:sz w:val="26"/>
                <w:szCs w:val="26"/>
              </w:rPr>
            </w:pPr>
            <w:r w:rsidRPr="00D01E86">
              <w:rPr>
                <w:sz w:val="26"/>
                <w:szCs w:val="26"/>
                <w:lang w:val="vi-VN"/>
              </w:rPr>
              <w:t>Hàm lượng</w:t>
            </w:r>
          </w:p>
        </w:tc>
        <w:tc>
          <w:tcPr>
            <w:tcW w:w="161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7B22CAB" w14:textId="77777777" w:rsidR="00A252CB" w:rsidRPr="00D01E86" w:rsidRDefault="00A252CB" w:rsidP="00672FDD">
            <w:pPr>
              <w:spacing w:before="120"/>
              <w:jc w:val="center"/>
              <w:rPr>
                <w:sz w:val="26"/>
                <w:szCs w:val="26"/>
              </w:rPr>
            </w:pPr>
            <w:r w:rsidRPr="00D01E86">
              <w:rPr>
                <w:sz w:val="26"/>
                <w:szCs w:val="26"/>
                <w:lang w:val="vi-VN"/>
              </w:rPr>
              <w:t>Nhà sản xuất</w:t>
            </w:r>
            <w:r w:rsidRPr="00D01E86">
              <w:rPr>
                <w:sz w:val="26"/>
                <w:szCs w:val="26"/>
              </w:rPr>
              <w:br/>
            </w:r>
            <w:r w:rsidRPr="00D01E86">
              <w:rPr>
                <w:sz w:val="26"/>
                <w:szCs w:val="26"/>
                <w:lang w:val="vi-VN"/>
              </w:rPr>
              <w:t>(tên, địa chỉ chi tiết)</w:t>
            </w:r>
          </w:p>
        </w:tc>
        <w:tc>
          <w:tcPr>
            <w:tcW w:w="127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9689C54" w14:textId="77777777" w:rsidR="00A252CB" w:rsidRPr="00D01E86" w:rsidRDefault="00A252CB" w:rsidP="00672FDD">
            <w:pPr>
              <w:spacing w:before="120"/>
              <w:jc w:val="center"/>
              <w:rPr>
                <w:sz w:val="26"/>
                <w:szCs w:val="26"/>
              </w:rPr>
            </w:pPr>
            <w:r w:rsidRPr="00D01E86">
              <w:rPr>
                <w:sz w:val="26"/>
                <w:szCs w:val="26"/>
                <w:lang w:val="vi-VN"/>
              </w:rPr>
              <w:t>Tiêu chuẩn</w:t>
            </w:r>
            <w:r w:rsidRPr="00D01E86">
              <w:rPr>
                <w:sz w:val="26"/>
                <w:szCs w:val="26"/>
                <w:vertAlign w:val="superscript"/>
                <w:lang w:val="vi-VN"/>
              </w:rPr>
              <w:t>1</w:t>
            </w:r>
          </w:p>
        </w:tc>
      </w:tr>
      <w:tr w:rsidR="00E6796B" w:rsidRPr="00723BF7" w14:paraId="3992FF42" w14:textId="77777777" w:rsidTr="00672FDD">
        <w:tblPrEx>
          <w:tblBorders>
            <w:top w:val="none" w:sz="0" w:space="0" w:color="auto"/>
            <w:bottom w:val="none" w:sz="0" w:space="0" w:color="auto"/>
            <w:insideH w:val="none" w:sz="0" w:space="0" w:color="auto"/>
            <w:insideV w:val="none" w:sz="0" w:space="0" w:color="auto"/>
          </w:tblBorders>
        </w:tblPrEx>
        <w:tc>
          <w:tcPr>
            <w:tcW w:w="105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55070EA" w14:textId="77777777" w:rsidR="00A252CB" w:rsidRPr="00D01E86" w:rsidRDefault="00A252CB" w:rsidP="00672FDD">
            <w:pPr>
              <w:spacing w:before="120"/>
              <w:jc w:val="center"/>
              <w:rPr>
                <w:sz w:val="26"/>
                <w:szCs w:val="26"/>
              </w:rPr>
            </w:pPr>
            <w:r w:rsidRPr="00D01E86">
              <w:rPr>
                <w:sz w:val="26"/>
                <w:szCs w:val="26"/>
                <w:lang w:val="vi-VN"/>
              </w:rPr>
              <w:lastRenderedPageBreak/>
              <w:t> </w:t>
            </w:r>
          </w:p>
        </w:tc>
        <w:tc>
          <w:tcPr>
            <w:tcW w:w="105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A088B1C" w14:textId="77777777" w:rsidR="00A252CB" w:rsidRPr="00D01E86" w:rsidRDefault="00A252CB" w:rsidP="00672FDD">
            <w:pPr>
              <w:spacing w:before="120"/>
              <w:jc w:val="center"/>
              <w:rPr>
                <w:sz w:val="26"/>
                <w:szCs w:val="26"/>
              </w:rPr>
            </w:pPr>
            <w:r w:rsidRPr="00D01E86">
              <w:rPr>
                <w:sz w:val="26"/>
                <w:szCs w:val="26"/>
                <w:lang w:val="vi-VN"/>
              </w:rPr>
              <w:t> </w:t>
            </w:r>
          </w:p>
        </w:tc>
        <w:tc>
          <w:tcPr>
            <w:tcW w:w="16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4CDA3A9" w14:textId="77777777" w:rsidR="00A252CB" w:rsidRPr="00D01E86" w:rsidRDefault="00A252CB" w:rsidP="00672FDD">
            <w:pPr>
              <w:spacing w:before="120"/>
              <w:jc w:val="center"/>
              <w:rPr>
                <w:sz w:val="26"/>
                <w:szCs w:val="26"/>
              </w:rPr>
            </w:pPr>
            <w:r w:rsidRPr="00D01E86">
              <w:rPr>
                <w:sz w:val="26"/>
                <w:szCs w:val="26"/>
                <w:lang w:val="vi-VN"/>
              </w:rPr>
              <w:t> </w:t>
            </w:r>
          </w:p>
        </w:tc>
        <w:tc>
          <w:tcPr>
            <w:tcW w:w="12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00C7937" w14:textId="77777777" w:rsidR="00A252CB" w:rsidRPr="00D01E86" w:rsidRDefault="00A252CB" w:rsidP="00672FDD">
            <w:pPr>
              <w:spacing w:before="120"/>
              <w:jc w:val="center"/>
              <w:rPr>
                <w:sz w:val="26"/>
                <w:szCs w:val="26"/>
              </w:rPr>
            </w:pPr>
            <w:r w:rsidRPr="00D01E86">
              <w:rPr>
                <w:sz w:val="26"/>
                <w:szCs w:val="26"/>
                <w:lang w:val="vi-VN"/>
              </w:rPr>
              <w:t> </w:t>
            </w:r>
          </w:p>
        </w:tc>
      </w:tr>
    </w:tbl>
    <w:p w14:paraId="57575D5E" w14:textId="77777777" w:rsidR="00A252CB" w:rsidRPr="00D01E86" w:rsidRDefault="00A252CB" w:rsidP="00A252CB">
      <w:pPr>
        <w:spacing w:before="120" w:after="280" w:afterAutospacing="1"/>
        <w:rPr>
          <w:sz w:val="26"/>
          <w:szCs w:val="26"/>
        </w:rPr>
      </w:pPr>
      <w:r w:rsidRPr="00D01E86">
        <w:rPr>
          <w:b/>
          <w:bCs/>
          <w:sz w:val="26"/>
          <w:szCs w:val="26"/>
          <w:lang w:val="vi-VN"/>
        </w:rPr>
        <w:t>Qui cách đóng gói:</w:t>
      </w:r>
    </w:p>
    <w:p w14:paraId="4DA5C98C" w14:textId="77777777" w:rsidR="00A252CB" w:rsidRPr="00D01E86" w:rsidRDefault="00A252CB" w:rsidP="00A252CB">
      <w:pPr>
        <w:spacing w:before="120" w:after="280" w:afterAutospacing="1"/>
        <w:rPr>
          <w:sz w:val="26"/>
          <w:szCs w:val="26"/>
        </w:rPr>
      </w:pPr>
      <w:r w:rsidRPr="00D01E86">
        <w:rPr>
          <w:sz w:val="26"/>
          <w:szCs w:val="26"/>
        </w:rPr>
        <w:t>__________________________</w:t>
      </w:r>
    </w:p>
    <w:p w14:paraId="6C31D700" w14:textId="77777777" w:rsidR="00A252CB" w:rsidRPr="00D01E86" w:rsidRDefault="00A252CB" w:rsidP="00A252CB">
      <w:pPr>
        <w:spacing w:before="120" w:after="280" w:afterAutospacing="1"/>
        <w:rPr>
          <w:i/>
          <w:sz w:val="26"/>
          <w:szCs w:val="26"/>
        </w:rPr>
      </w:pPr>
      <w:r w:rsidRPr="00D01E86">
        <w:rPr>
          <w:i/>
          <w:sz w:val="26"/>
          <w:szCs w:val="26"/>
          <w:vertAlign w:val="superscript"/>
          <w:lang w:val="vi-VN"/>
        </w:rPr>
        <w:t>1</w:t>
      </w:r>
      <w:r w:rsidRPr="00D01E86">
        <w:rPr>
          <w:i/>
          <w:sz w:val="26"/>
          <w:szCs w:val="26"/>
          <w:lang w:val="vi-VN"/>
        </w:rPr>
        <w:t xml:space="preserve"> Nếu là tiêu chuẩn Dược điển, đề nghị ghi rõ phiên bản</w:t>
      </w:r>
    </w:p>
    <w:p w14:paraId="4F11FE5B" w14:textId="77777777" w:rsidR="00A252CB" w:rsidRPr="00D01E86" w:rsidRDefault="00A252CB">
      <w:pPr>
        <w:spacing w:after="200" w:line="276" w:lineRule="auto"/>
        <w:rPr>
          <w:sz w:val="26"/>
          <w:szCs w:val="26"/>
        </w:rPr>
      </w:pPr>
      <w:r w:rsidRPr="00D01E86">
        <w:rPr>
          <w:sz w:val="26"/>
          <w:szCs w:val="26"/>
        </w:rPr>
        <w:br w:type="page"/>
      </w:r>
    </w:p>
    <w:p w14:paraId="0057BD82" w14:textId="77777777" w:rsidR="00A252CB" w:rsidRPr="00D01E86" w:rsidRDefault="00A252CB" w:rsidP="00A252CB">
      <w:pPr>
        <w:spacing w:before="120" w:after="280" w:afterAutospacing="1"/>
        <w:jc w:val="both"/>
        <w:rPr>
          <w:sz w:val="26"/>
          <w:szCs w:val="26"/>
          <w:lang w:val="vi-VN"/>
        </w:rPr>
      </w:pPr>
      <w:r w:rsidRPr="00D01E86">
        <w:rPr>
          <w:b/>
          <w:bCs/>
          <w:sz w:val="26"/>
          <w:szCs w:val="26"/>
          <w:lang w:val="vi-VN"/>
        </w:rPr>
        <w:lastRenderedPageBreak/>
        <w:t>MẪU SỐ 06B: Tóm tắt sản phẩm đề nghị cấp giấy đăng ký lưu hành đối với vị thuốc cổ truyền</w:t>
      </w:r>
    </w:p>
    <w:p w14:paraId="410DCC8A" w14:textId="77777777" w:rsidR="00A252CB" w:rsidRPr="00D01E86" w:rsidRDefault="00A252CB" w:rsidP="00A252CB">
      <w:pPr>
        <w:spacing w:before="120" w:after="280" w:afterAutospacing="1"/>
        <w:jc w:val="center"/>
        <w:rPr>
          <w:sz w:val="26"/>
          <w:szCs w:val="26"/>
        </w:rPr>
      </w:pPr>
      <w:r w:rsidRPr="00D01E86">
        <w:rPr>
          <w:b/>
          <w:bCs/>
          <w:sz w:val="26"/>
          <w:szCs w:val="26"/>
          <w:lang w:val="vi-VN"/>
        </w:rPr>
        <w:t>TÓM TẮT VỀ SẢN PHẨM</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39"/>
        <w:gridCol w:w="4553"/>
      </w:tblGrid>
      <w:tr w:rsidR="00E6796B" w:rsidRPr="00723BF7" w14:paraId="664339E1" w14:textId="77777777" w:rsidTr="00672FDD">
        <w:tc>
          <w:tcPr>
            <w:tcW w:w="5000" w:type="pct"/>
            <w:gridSpan w:val="2"/>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496C9955" w14:textId="77777777" w:rsidR="00A252CB" w:rsidRPr="00D01E86" w:rsidRDefault="00A252CB" w:rsidP="00672FDD">
            <w:pPr>
              <w:spacing w:before="120"/>
              <w:rPr>
                <w:sz w:val="26"/>
                <w:szCs w:val="26"/>
              </w:rPr>
            </w:pPr>
            <w:r w:rsidRPr="00D01E86">
              <w:rPr>
                <w:b/>
                <w:bCs/>
                <w:sz w:val="26"/>
                <w:szCs w:val="26"/>
                <w:lang w:val="vi-VN"/>
              </w:rPr>
              <w:t>Tên vị thu</w:t>
            </w:r>
            <w:r w:rsidRPr="00D01E86">
              <w:rPr>
                <w:b/>
                <w:bCs/>
                <w:sz w:val="26"/>
                <w:szCs w:val="26"/>
              </w:rPr>
              <w:t>ố</w:t>
            </w:r>
            <w:r w:rsidRPr="00D01E86">
              <w:rPr>
                <w:b/>
                <w:bCs/>
                <w:sz w:val="26"/>
                <w:szCs w:val="26"/>
                <w:lang w:val="vi-VN"/>
              </w:rPr>
              <w:t>c cổ truyền:</w:t>
            </w:r>
          </w:p>
        </w:tc>
      </w:tr>
      <w:tr w:rsidR="00E6796B" w:rsidRPr="00723BF7" w14:paraId="581CE5AD" w14:textId="77777777" w:rsidTr="00672FDD">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3C104B13" w14:textId="77777777" w:rsidR="00A252CB" w:rsidRPr="00D01E86" w:rsidRDefault="00A252CB" w:rsidP="00672FDD">
            <w:pPr>
              <w:spacing w:before="120"/>
              <w:rPr>
                <w:sz w:val="26"/>
                <w:szCs w:val="26"/>
              </w:rPr>
            </w:pPr>
            <w:r w:rsidRPr="00D01E86">
              <w:rPr>
                <w:b/>
                <w:bCs/>
                <w:sz w:val="26"/>
                <w:szCs w:val="26"/>
                <w:lang w:val="vi-VN"/>
              </w:rPr>
              <w:t>Phư</w:t>
            </w:r>
            <w:r w:rsidRPr="00D01E86">
              <w:rPr>
                <w:b/>
                <w:bCs/>
                <w:sz w:val="26"/>
                <w:szCs w:val="26"/>
              </w:rPr>
              <w:t>ơ</w:t>
            </w:r>
            <w:r w:rsidRPr="00D01E86">
              <w:rPr>
                <w:b/>
                <w:bCs/>
                <w:sz w:val="26"/>
                <w:szCs w:val="26"/>
                <w:lang w:val="vi-VN"/>
              </w:rPr>
              <w:t>ng pháp chế biến:</w:t>
            </w:r>
          </w:p>
        </w:tc>
      </w:tr>
      <w:tr w:rsidR="00E6796B" w:rsidRPr="00723BF7" w14:paraId="5983E61C" w14:textId="77777777" w:rsidTr="00672FDD">
        <w:tblPrEx>
          <w:tblBorders>
            <w:top w:val="none" w:sz="0" w:space="0" w:color="auto"/>
            <w:bottom w:val="none" w:sz="0" w:space="0" w:color="auto"/>
            <w:insideH w:val="none" w:sz="0" w:space="0" w:color="auto"/>
            <w:insideV w:val="none" w:sz="0" w:space="0" w:color="auto"/>
          </w:tblBorders>
        </w:tblPrEx>
        <w:tc>
          <w:tcPr>
            <w:tcW w:w="2496"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67A40C84" w14:textId="77777777" w:rsidR="00A252CB" w:rsidRPr="00D01E86" w:rsidRDefault="00A252CB" w:rsidP="00672FDD">
            <w:pPr>
              <w:spacing w:before="120" w:after="280" w:afterAutospacing="1"/>
              <w:rPr>
                <w:sz w:val="26"/>
                <w:szCs w:val="26"/>
              </w:rPr>
            </w:pPr>
            <w:r w:rsidRPr="00D01E86">
              <w:rPr>
                <w:b/>
                <w:bCs/>
                <w:sz w:val="26"/>
                <w:szCs w:val="26"/>
                <w:lang w:val="vi-VN"/>
              </w:rPr>
              <w:t>Tên công ty đăng ký:</w:t>
            </w:r>
          </w:p>
          <w:p w14:paraId="1B8108A9" w14:textId="77777777" w:rsidR="00A252CB" w:rsidRPr="00D01E86" w:rsidRDefault="00A252CB" w:rsidP="00672FDD">
            <w:pPr>
              <w:spacing w:before="120" w:after="280" w:afterAutospacing="1"/>
              <w:rPr>
                <w:sz w:val="26"/>
                <w:szCs w:val="26"/>
              </w:rPr>
            </w:pPr>
            <w:r w:rsidRPr="00D01E86">
              <w:rPr>
                <w:sz w:val="26"/>
                <w:szCs w:val="26"/>
                <w:lang w:val="vi-VN"/>
              </w:rPr>
              <w:t>Địa ch</w:t>
            </w:r>
            <w:r w:rsidRPr="00D01E86">
              <w:rPr>
                <w:sz w:val="26"/>
                <w:szCs w:val="26"/>
              </w:rPr>
              <w:t>ỉ</w:t>
            </w:r>
            <w:r w:rsidRPr="00D01E86">
              <w:rPr>
                <w:sz w:val="26"/>
                <w:szCs w:val="26"/>
                <w:lang w:val="vi-VN"/>
              </w:rPr>
              <w:t>:</w:t>
            </w:r>
          </w:p>
          <w:p w14:paraId="4035F3AA" w14:textId="77777777" w:rsidR="00A252CB" w:rsidRPr="00D01E86" w:rsidRDefault="00A252CB" w:rsidP="00672FDD">
            <w:pPr>
              <w:spacing w:before="120" w:after="280" w:afterAutospacing="1"/>
              <w:rPr>
                <w:sz w:val="26"/>
                <w:szCs w:val="26"/>
              </w:rPr>
            </w:pPr>
            <w:r w:rsidRPr="00D01E86">
              <w:rPr>
                <w:sz w:val="26"/>
                <w:szCs w:val="26"/>
                <w:lang w:val="vi-VN"/>
              </w:rPr>
              <w:t>Điện thoại:</w:t>
            </w:r>
          </w:p>
          <w:p w14:paraId="70D1AA67" w14:textId="77777777" w:rsidR="00A252CB" w:rsidRPr="00D01E86" w:rsidRDefault="00A252CB" w:rsidP="00672FDD">
            <w:pPr>
              <w:spacing w:before="120"/>
              <w:rPr>
                <w:sz w:val="26"/>
                <w:szCs w:val="26"/>
              </w:rPr>
            </w:pPr>
            <w:r w:rsidRPr="00D01E86">
              <w:rPr>
                <w:sz w:val="26"/>
                <w:szCs w:val="26"/>
                <w:lang w:val="vi-VN"/>
              </w:rPr>
              <w:t>Fax:</w:t>
            </w:r>
          </w:p>
        </w:tc>
        <w:tc>
          <w:tcPr>
            <w:tcW w:w="250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68335F8" w14:textId="77777777" w:rsidR="00A252CB" w:rsidRPr="00D01E86" w:rsidRDefault="00A252CB" w:rsidP="00672FDD">
            <w:pPr>
              <w:spacing w:before="120" w:after="280" w:afterAutospacing="1"/>
              <w:rPr>
                <w:sz w:val="26"/>
                <w:szCs w:val="26"/>
              </w:rPr>
            </w:pPr>
            <w:r w:rsidRPr="00D01E86">
              <w:rPr>
                <w:b/>
                <w:bCs/>
                <w:sz w:val="26"/>
                <w:szCs w:val="26"/>
                <w:lang w:val="vi-VN"/>
              </w:rPr>
              <w:t xml:space="preserve">Tên cơ sở sản xuất (tên cơ </w:t>
            </w:r>
            <w:r w:rsidRPr="00D01E86">
              <w:rPr>
                <w:b/>
                <w:bCs/>
                <w:sz w:val="26"/>
                <w:szCs w:val="26"/>
              </w:rPr>
              <w:t>s</w:t>
            </w:r>
            <w:r w:rsidRPr="00D01E86">
              <w:rPr>
                <w:b/>
                <w:bCs/>
                <w:sz w:val="26"/>
                <w:szCs w:val="26"/>
                <w:lang w:val="vi-VN"/>
              </w:rPr>
              <w:t>ở nhượng quyền và nhận nhượng quyền</w:t>
            </w:r>
            <w:r w:rsidRPr="00D01E86">
              <w:rPr>
                <w:sz w:val="26"/>
                <w:szCs w:val="26"/>
                <w:lang w:val="vi-VN"/>
              </w:rPr>
              <w:t xml:space="preserve"> </w:t>
            </w:r>
            <w:r w:rsidRPr="00D01E86">
              <w:rPr>
                <w:i/>
                <w:iCs/>
                <w:sz w:val="26"/>
                <w:szCs w:val="26"/>
                <w:lang w:val="vi-VN"/>
              </w:rPr>
              <w:t>đối với thuốc sản xuất nhượng quy</w:t>
            </w:r>
            <w:r w:rsidRPr="00D01E86">
              <w:rPr>
                <w:i/>
                <w:iCs/>
                <w:sz w:val="26"/>
                <w:szCs w:val="26"/>
              </w:rPr>
              <w:t>ề</w:t>
            </w:r>
            <w:r w:rsidRPr="00D01E86">
              <w:rPr>
                <w:i/>
                <w:iCs/>
                <w:sz w:val="26"/>
                <w:szCs w:val="26"/>
                <w:lang w:val="vi-VN"/>
              </w:rPr>
              <w:t>n):</w:t>
            </w:r>
          </w:p>
          <w:p w14:paraId="62BA2B01" w14:textId="77777777" w:rsidR="00A252CB" w:rsidRPr="00D01E86" w:rsidRDefault="00A252CB" w:rsidP="00672FDD">
            <w:pPr>
              <w:spacing w:before="120" w:after="280" w:afterAutospacing="1"/>
              <w:rPr>
                <w:sz w:val="26"/>
                <w:szCs w:val="26"/>
              </w:rPr>
            </w:pPr>
            <w:r w:rsidRPr="00D01E86">
              <w:rPr>
                <w:sz w:val="26"/>
                <w:szCs w:val="26"/>
                <w:lang w:val="vi-VN"/>
              </w:rPr>
              <w:t>Địa chỉ:</w:t>
            </w:r>
          </w:p>
          <w:p w14:paraId="1B10C33F" w14:textId="77777777" w:rsidR="00A252CB" w:rsidRPr="00D01E86" w:rsidRDefault="00A252CB" w:rsidP="00672FDD">
            <w:pPr>
              <w:spacing w:before="120" w:after="280" w:afterAutospacing="1"/>
              <w:rPr>
                <w:sz w:val="26"/>
                <w:szCs w:val="26"/>
              </w:rPr>
            </w:pPr>
            <w:r w:rsidRPr="00D01E86">
              <w:rPr>
                <w:sz w:val="26"/>
                <w:szCs w:val="26"/>
                <w:lang w:val="vi-VN"/>
              </w:rPr>
              <w:t>Điện thoại:</w:t>
            </w:r>
          </w:p>
          <w:p w14:paraId="6D1F015B" w14:textId="77777777" w:rsidR="00A252CB" w:rsidRPr="00D01E86" w:rsidRDefault="00A252CB" w:rsidP="00672FDD">
            <w:pPr>
              <w:spacing w:before="120"/>
              <w:rPr>
                <w:sz w:val="26"/>
                <w:szCs w:val="26"/>
              </w:rPr>
            </w:pPr>
            <w:r w:rsidRPr="00D01E86">
              <w:rPr>
                <w:sz w:val="26"/>
                <w:szCs w:val="26"/>
                <w:lang w:val="vi-VN"/>
              </w:rPr>
              <w:t>Fax:</w:t>
            </w:r>
          </w:p>
        </w:tc>
      </w:tr>
      <w:tr w:rsidR="00E6796B" w:rsidRPr="00723BF7" w14:paraId="31F22704" w14:textId="77777777" w:rsidTr="00672FDD">
        <w:tblPrEx>
          <w:tblBorders>
            <w:top w:val="none" w:sz="0" w:space="0" w:color="auto"/>
            <w:bottom w:val="none" w:sz="0" w:space="0" w:color="auto"/>
            <w:insideH w:val="none" w:sz="0" w:space="0" w:color="auto"/>
            <w:insideV w:val="none" w:sz="0" w:space="0" w:color="auto"/>
          </w:tblBorders>
        </w:tblPrEx>
        <w:tc>
          <w:tcPr>
            <w:tcW w:w="2496"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341FA94C" w14:textId="77777777" w:rsidR="00A252CB" w:rsidRPr="00D01E86" w:rsidRDefault="00A252CB" w:rsidP="00672FDD">
            <w:pPr>
              <w:spacing w:before="120" w:after="280" w:afterAutospacing="1"/>
              <w:rPr>
                <w:sz w:val="26"/>
                <w:szCs w:val="26"/>
              </w:rPr>
            </w:pPr>
            <w:r w:rsidRPr="00D01E86">
              <w:rPr>
                <w:b/>
                <w:bCs/>
                <w:sz w:val="26"/>
                <w:szCs w:val="26"/>
                <w:lang w:val="vi-VN"/>
              </w:rPr>
              <w:t>Tên văn phòng đại diện tại Việt Nam (đối với thuốc nước ngoài) hoặc trụ sở công ty đăng ký thuốc trong nước</w:t>
            </w:r>
            <w:r w:rsidRPr="00D01E86">
              <w:rPr>
                <w:sz w:val="26"/>
                <w:szCs w:val="26"/>
                <w:lang w:val="vi-VN"/>
              </w:rPr>
              <w:t xml:space="preserve"> </w:t>
            </w:r>
            <w:r w:rsidRPr="00D01E86">
              <w:rPr>
                <w:i/>
                <w:iCs/>
                <w:sz w:val="26"/>
                <w:szCs w:val="26"/>
                <w:lang w:val="vi-VN"/>
              </w:rPr>
              <w:t>(n</w:t>
            </w:r>
            <w:r w:rsidRPr="00D01E86">
              <w:rPr>
                <w:i/>
                <w:iCs/>
                <w:sz w:val="26"/>
                <w:szCs w:val="26"/>
              </w:rPr>
              <w:t>ế</w:t>
            </w:r>
            <w:r w:rsidRPr="00D01E86">
              <w:rPr>
                <w:i/>
                <w:iCs/>
                <w:sz w:val="26"/>
                <w:szCs w:val="26"/>
                <w:lang w:val="vi-VN"/>
              </w:rPr>
              <w:t>u khác địa ch</w:t>
            </w:r>
            <w:r w:rsidRPr="00D01E86">
              <w:rPr>
                <w:i/>
                <w:iCs/>
                <w:sz w:val="26"/>
                <w:szCs w:val="26"/>
              </w:rPr>
              <w:t>ỉ</w:t>
            </w:r>
            <w:r w:rsidRPr="00D01E86">
              <w:rPr>
                <w:i/>
                <w:iCs/>
                <w:sz w:val="26"/>
                <w:szCs w:val="26"/>
                <w:lang w:val="vi-VN"/>
              </w:rPr>
              <w:t xml:space="preserve"> công ty đăng ký)</w:t>
            </w:r>
          </w:p>
          <w:p w14:paraId="3DAE9C61" w14:textId="77777777" w:rsidR="00A252CB" w:rsidRPr="00D01E86" w:rsidRDefault="00A252CB" w:rsidP="00672FDD">
            <w:pPr>
              <w:spacing w:before="120" w:after="280" w:afterAutospacing="1"/>
              <w:rPr>
                <w:sz w:val="26"/>
                <w:szCs w:val="26"/>
              </w:rPr>
            </w:pPr>
            <w:r w:rsidRPr="00D01E86">
              <w:rPr>
                <w:sz w:val="26"/>
                <w:szCs w:val="26"/>
                <w:lang w:val="vi-VN"/>
              </w:rPr>
              <w:t>Địa chỉ:</w:t>
            </w:r>
          </w:p>
          <w:p w14:paraId="6EB211EC" w14:textId="77777777" w:rsidR="00A252CB" w:rsidRPr="00D01E86" w:rsidRDefault="00A252CB" w:rsidP="00672FDD">
            <w:pPr>
              <w:spacing w:before="120" w:after="280" w:afterAutospacing="1"/>
              <w:rPr>
                <w:sz w:val="26"/>
                <w:szCs w:val="26"/>
              </w:rPr>
            </w:pPr>
            <w:r w:rsidRPr="00D01E86">
              <w:rPr>
                <w:sz w:val="26"/>
                <w:szCs w:val="26"/>
                <w:lang w:val="vi-VN"/>
              </w:rPr>
              <w:t>Điện thoại:</w:t>
            </w:r>
          </w:p>
          <w:p w14:paraId="40667F06" w14:textId="77777777" w:rsidR="00A252CB" w:rsidRPr="00D01E86" w:rsidRDefault="00A252CB" w:rsidP="00672FDD">
            <w:pPr>
              <w:spacing w:before="120"/>
              <w:rPr>
                <w:sz w:val="26"/>
                <w:szCs w:val="26"/>
              </w:rPr>
            </w:pPr>
            <w:r w:rsidRPr="00D01E86">
              <w:rPr>
                <w:sz w:val="26"/>
                <w:szCs w:val="26"/>
                <w:lang w:val="vi-VN"/>
              </w:rPr>
              <w:t>Fax</w:t>
            </w:r>
          </w:p>
        </w:tc>
        <w:tc>
          <w:tcPr>
            <w:tcW w:w="250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723DF6C" w14:textId="77777777" w:rsidR="00A252CB" w:rsidRPr="00D01E86" w:rsidRDefault="00A252CB" w:rsidP="00672FDD">
            <w:pPr>
              <w:spacing w:before="120" w:after="280" w:afterAutospacing="1"/>
              <w:rPr>
                <w:sz w:val="26"/>
                <w:szCs w:val="26"/>
              </w:rPr>
            </w:pPr>
            <w:r w:rsidRPr="00D01E86">
              <w:rPr>
                <w:b/>
                <w:bCs/>
                <w:sz w:val="26"/>
                <w:szCs w:val="26"/>
                <w:lang w:val="vi-VN"/>
              </w:rPr>
              <w:t>Tên cơ sở đóng gói (nếu có):</w:t>
            </w:r>
          </w:p>
          <w:p w14:paraId="763F0EB1" w14:textId="77777777" w:rsidR="00A252CB" w:rsidRPr="00D01E86" w:rsidRDefault="00A252CB" w:rsidP="00672FDD">
            <w:pPr>
              <w:spacing w:before="120" w:after="280" w:afterAutospacing="1"/>
              <w:rPr>
                <w:sz w:val="26"/>
                <w:szCs w:val="26"/>
              </w:rPr>
            </w:pPr>
            <w:r w:rsidRPr="00D01E86">
              <w:rPr>
                <w:sz w:val="26"/>
                <w:szCs w:val="26"/>
                <w:lang w:val="vi-VN"/>
              </w:rPr>
              <w:t>Địa chỉ:</w:t>
            </w:r>
          </w:p>
          <w:p w14:paraId="6C23A20C" w14:textId="77777777" w:rsidR="00A252CB" w:rsidRPr="00D01E86" w:rsidRDefault="00A252CB" w:rsidP="00672FDD">
            <w:pPr>
              <w:spacing w:before="120" w:after="280" w:afterAutospacing="1"/>
              <w:rPr>
                <w:sz w:val="26"/>
                <w:szCs w:val="26"/>
              </w:rPr>
            </w:pPr>
            <w:r w:rsidRPr="00D01E86">
              <w:rPr>
                <w:sz w:val="26"/>
                <w:szCs w:val="26"/>
                <w:lang w:val="vi-VN"/>
              </w:rPr>
              <w:t>Điện thoại:</w:t>
            </w:r>
          </w:p>
          <w:p w14:paraId="2E0C890B" w14:textId="77777777" w:rsidR="00A252CB" w:rsidRPr="00D01E86" w:rsidRDefault="00A252CB" w:rsidP="00672FDD">
            <w:pPr>
              <w:spacing w:before="120"/>
              <w:rPr>
                <w:sz w:val="26"/>
                <w:szCs w:val="26"/>
              </w:rPr>
            </w:pPr>
            <w:r w:rsidRPr="00D01E86">
              <w:rPr>
                <w:sz w:val="26"/>
                <w:szCs w:val="26"/>
                <w:lang w:val="vi-VN"/>
              </w:rPr>
              <w:t>Fax:</w:t>
            </w:r>
          </w:p>
        </w:tc>
      </w:tr>
      <w:tr w:rsidR="00E6796B" w:rsidRPr="00723BF7" w14:paraId="396D1314" w14:textId="77777777" w:rsidTr="00672FDD">
        <w:tblPrEx>
          <w:tblBorders>
            <w:top w:val="none" w:sz="0" w:space="0" w:color="auto"/>
            <w:bottom w:val="none" w:sz="0" w:space="0" w:color="auto"/>
            <w:insideH w:val="none" w:sz="0" w:space="0" w:color="auto"/>
            <w:insideV w:val="none" w:sz="0" w:space="0" w:color="auto"/>
          </w:tblBorders>
        </w:tblPrEx>
        <w:tc>
          <w:tcPr>
            <w:tcW w:w="2496"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31CF8AE3" w14:textId="77777777" w:rsidR="00A252CB" w:rsidRPr="00D01E86" w:rsidRDefault="00A252CB" w:rsidP="00672FDD">
            <w:pPr>
              <w:spacing w:before="120"/>
              <w:rPr>
                <w:sz w:val="26"/>
                <w:szCs w:val="26"/>
              </w:rPr>
            </w:pPr>
            <w:r w:rsidRPr="00D01E86">
              <w:rPr>
                <w:b/>
                <w:bCs/>
                <w:sz w:val="26"/>
                <w:szCs w:val="26"/>
                <w:lang w:val="vi-VN"/>
              </w:rPr>
              <w:t>Điều kiện bảo quản:</w:t>
            </w:r>
          </w:p>
        </w:tc>
        <w:tc>
          <w:tcPr>
            <w:tcW w:w="250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020FF66B" w14:textId="77777777" w:rsidR="00A252CB" w:rsidRPr="00D01E86" w:rsidRDefault="00A252CB" w:rsidP="00672FDD">
            <w:pPr>
              <w:spacing w:before="120"/>
              <w:rPr>
                <w:sz w:val="26"/>
                <w:szCs w:val="26"/>
              </w:rPr>
            </w:pPr>
            <w:r w:rsidRPr="00D01E86">
              <w:rPr>
                <w:b/>
                <w:bCs/>
                <w:sz w:val="26"/>
                <w:szCs w:val="26"/>
                <w:lang w:val="vi-VN"/>
              </w:rPr>
              <w:t>Hạn dùng:</w:t>
            </w:r>
          </w:p>
        </w:tc>
      </w:tr>
      <w:tr w:rsidR="00E6796B" w:rsidRPr="00723BF7" w14:paraId="15AAE95D" w14:textId="77777777" w:rsidTr="00672FDD">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2881C68D" w14:textId="77777777" w:rsidR="00A252CB" w:rsidRPr="00D01E86" w:rsidRDefault="00A252CB" w:rsidP="00672FDD">
            <w:pPr>
              <w:spacing w:before="120"/>
              <w:rPr>
                <w:sz w:val="26"/>
                <w:szCs w:val="26"/>
              </w:rPr>
            </w:pPr>
            <w:r w:rsidRPr="00D01E86">
              <w:rPr>
                <w:b/>
                <w:bCs/>
                <w:sz w:val="26"/>
                <w:szCs w:val="26"/>
                <w:lang w:val="vi-VN"/>
              </w:rPr>
              <w:t>Tiêu chuẩn</w:t>
            </w:r>
            <w:r w:rsidRPr="00D01E86">
              <w:rPr>
                <w:b/>
                <w:bCs/>
                <w:sz w:val="26"/>
                <w:szCs w:val="26"/>
                <w:vertAlign w:val="superscript"/>
              </w:rPr>
              <w:t>1</w:t>
            </w:r>
            <w:r w:rsidRPr="00D01E86">
              <w:rPr>
                <w:b/>
                <w:bCs/>
                <w:sz w:val="26"/>
                <w:szCs w:val="26"/>
                <w:lang w:val="vi-VN"/>
              </w:rPr>
              <w:t xml:space="preserve"> :</w:t>
            </w:r>
          </w:p>
        </w:tc>
      </w:tr>
    </w:tbl>
    <w:p w14:paraId="58C75BF7" w14:textId="77777777" w:rsidR="00A252CB" w:rsidRPr="00D01E86" w:rsidRDefault="00A252CB" w:rsidP="00A252CB">
      <w:pPr>
        <w:spacing w:before="120" w:after="280" w:afterAutospacing="1"/>
        <w:rPr>
          <w:sz w:val="26"/>
          <w:szCs w:val="26"/>
        </w:rPr>
      </w:pPr>
      <w:r w:rsidRPr="00D01E86">
        <w:rPr>
          <w:b/>
          <w:bCs/>
          <w:sz w:val="26"/>
          <w:szCs w:val="26"/>
          <w:lang w:val="vi-VN"/>
        </w:rPr>
        <w:t>Công thức chế biến</w:t>
      </w:r>
      <w:r w:rsidRPr="00D01E86">
        <w:rPr>
          <w:sz w:val="26"/>
          <w:szCs w:val="26"/>
          <w:lang w:val="vi-VN"/>
        </w:rPr>
        <w:t xml:space="preserve"> </w:t>
      </w:r>
      <w:r w:rsidRPr="00D01E86">
        <w:rPr>
          <w:i/>
          <w:iCs/>
          <w:sz w:val="26"/>
          <w:szCs w:val="26"/>
        </w:rPr>
        <w:t>(</w:t>
      </w:r>
      <w:r w:rsidRPr="00D01E86">
        <w:rPr>
          <w:i/>
          <w:iCs/>
          <w:sz w:val="26"/>
          <w:szCs w:val="26"/>
          <w:lang w:val="vi-VN"/>
        </w:rPr>
        <w:t>cho một đơn vị liều hoặc đơn vị đóng gói nhỏ nhất)</w:t>
      </w:r>
    </w:p>
    <w:p w14:paraId="732001FF" w14:textId="77777777" w:rsidR="00A252CB" w:rsidRPr="00D01E86" w:rsidRDefault="00A252CB" w:rsidP="00A252CB">
      <w:pPr>
        <w:spacing w:before="120" w:after="280" w:afterAutospacing="1"/>
        <w:rPr>
          <w:sz w:val="26"/>
          <w:szCs w:val="26"/>
        </w:rPr>
      </w:pPr>
      <w:r w:rsidRPr="00D01E86">
        <w:rPr>
          <w:i/>
          <w:iCs/>
          <w:sz w:val="26"/>
          <w:szCs w:val="26"/>
          <w:lang w:val="vi-VN"/>
        </w:rPr>
        <w:t>Th</w:t>
      </w:r>
      <w:r w:rsidRPr="00D01E86">
        <w:rPr>
          <w:i/>
          <w:iCs/>
          <w:sz w:val="26"/>
          <w:szCs w:val="26"/>
        </w:rPr>
        <w:t>à</w:t>
      </w:r>
      <w:r w:rsidRPr="00D01E86">
        <w:rPr>
          <w:i/>
          <w:iCs/>
          <w:sz w:val="26"/>
          <w:szCs w:val="26"/>
          <w:lang w:val="vi-VN"/>
        </w:rPr>
        <w:t>nh phần:</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917"/>
        <w:gridCol w:w="1911"/>
        <w:gridCol w:w="2944"/>
        <w:gridCol w:w="2320"/>
      </w:tblGrid>
      <w:tr w:rsidR="00E6796B" w:rsidRPr="00723BF7" w14:paraId="231FEF6A" w14:textId="77777777" w:rsidTr="00672FDD">
        <w:tc>
          <w:tcPr>
            <w:tcW w:w="1054"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2DF989BA" w14:textId="77777777" w:rsidR="00A252CB" w:rsidRPr="00D01E86" w:rsidRDefault="00A252CB" w:rsidP="00672FDD">
            <w:pPr>
              <w:spacing w:before="120"/>
              <w:jc w:val="center"/>
              <w:rPr>
                <w:sz w:val="26"/>
                <w:szCs w:val="26"/>
              </w:rPr>
            </w:pPr>
            <w:r w:rsidRPr="00D01E86">
              <w:rPr>
                <w:sz w:val="26"/>
                <w:szCs w:val="26"/>
                <w:lang w:val="vi-VN"/>
              </w:rPr>
              <w:t>Tên dược liệu, bộ phận dùng</w:t>
            </w:r>
          </w:p>
        </w:tc>
        <w:tc>
          <w:tcPr>
            <w:tcW w:w="105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925623C" w14:textId="77777777" w:rsidR="00A252CB" w:rsidRPr="00D01E86" w:rsidRDefault="00A252CB" w:rsidP="00672FDD">
            <w:pPr>
              <w:spacing w:before="120"/>
              <w:jc w:val="center"/>
              <w:rPr>
                <w:sz w:val="26"/>
                <w:szCs w:val="26"/>
              </w:rPr>
            </w:pPr>
            <w:r w:rsidRPr="00D01E86">
              <w:rPr>
                <w:sz w:val="26"/>
                <w:szCs w:val="26"/>
                <w:lang w:val="vi-VN"/>
              </w:rPr>
              <w:t>Khối lượng</w:t>
            </w:r>
          </w:p>
        </w:tc>
        <w:tc>
          <w:tcPr>
            <w:tcW w:w="161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A368472" w14:textId="77777777" w:rsidR="00A252CB" w:rsidRPr="00D01E86" w:rsidRDefault="00A252CB" w:rsidP="00672FDD">
            <w:pPr>
              <w:spacing w:before="120"/>
              <w:jc w:val="center"/>
              <w:rPr>
                <w:sz w:val="26"/>
                <w:szCs w:val="26"/>
              </w:rPr>
            </w:pPr>
            <w:r w:rsidRPr="00D01E86">
              <w:rPr>
                <w:sz w:val="26"/>
                <w:szCs w:val="26"/>
                <w:lang w:val="vi-VN"/>
              </w:rPr>
              <w:t>Nhà sản xuất</w:t>
            </w:r>
            <w:r w:rsidRPr="00D01E86">
              <w:rPr>
                <w:sz w:val="26"/>
                <w:szCs w:val="26"/>
              </w:rPr>
              <w:br/>
            </w:r>
            <w:r w:rsidRPr="00D01E86">
              <w:rPr>
                <w:sz w:val="26"/>
                <w:szCs w:val="26"/>
                <w:lang w:val="vi-VN"/>
              </w:rPr>
              <w:t>(tên, địa chỉ chi tiết)</w:t>
            </w:r>
          </w:p>
        </w:tc>
        <w:tc>
          <w:tcPr>
            <w:tcW w:w="127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883CB6C" w14:textId="77777777" w:rsidR="00A252CB" w:rsidRPr="00D01E86" w:rsidRDefault="00A252CB" w:rsidP="00672FDD">
            <w:pPr>
              <w:spacing w:before="120"/>
              <w:jc w:val="center"/>
              <w:rPr>
                <w:sz w:val="26"/>
                <w:szCs w:val="26"/>
              </w:rPr>
            </w:pPr>
            <w:r w:rsidRPr="00D01E86">
              <w:rPr>
                <w:sz w:val="26"/>
                <w:szCs w:val="26"/>
                <w:lang w:val="vi-VN"/>
              </w:rPr>
              <w:t>Tiêu chuẩn</w:t>
            </w:r>
            <w:r w:rsidRPr="00D01E86">
              <w:rPr>
                <w:sz w:val="26"/>
                <w:szCs w:val="26"/>
                <w:vertAlign w:val="superscript"/>
              </w:rPr>
              <w:t>1</w:t>
            </w:r>
          </w:p>
        </w:tc>
      </w:tr>
      <w:tr w:rsidR="00E6796B" w:rsidRPr="00723BF7" w14:paraId="6BEA1331" w14:textId="77777777" w:rsidTr="00672FDD">
        <w:tblPrEx>
          <w:tblBorders>
            <w:top w:val="none" w:sz="0" w:space="0" w:color="auto"/>
            <w:bottom w:val="none" w:sz="0" w:space="0" w:color="auto"/>
            <w:insideH w:val="none" w:sz="0" w:space="0" w:color="auto"/>
            <w:insideV w:val="none" w:sz="0" w:space="0" w:color="auto"/>
          </w:tblBorders>
        </w:tblPrEx>
        <w:tc>
          <w:tcPr>
            <w:tcW w:w="105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1B306EAE" w14:textId="77777777" w:rsidR="00A252CB" w:rsidRPr="00D01E86" w:rsidRDefault="00A252CB" w:rsidP="00672FDD">
            <w:pPr>
              <w:spacing w:before="120" w:after="280" w:afterAutospacing="1"/>
              <w:jc w:val="center"/>
              <w:rPr>
                <w:sz w:val="26"/>
                <w:szCs w:val="26"/>
              </w:rPr>
            </w:pPr>
            <w:r w:rsidRPr="00D01E86">
              <w:rPr>
                <w:sz w:val="26"/>
                <w:szCs w:val="26"/>
              </w:rPr>
              <w:t> </w:t>
            </w:r>
          </w:p>
          <w:p w14:paraId="2C12D364" w14:textId="77777777" w:rsidR="00A252CB" w:rsidRPr="00D01E86" w:rsidRDefault="00A252CB" w:rsidP="00672FDD">
            <w:pPr>
              <w:spacing w:before="120"/>
              <w:jc w:val="center"/>
              <w:rPr>
                <w:sz w:val="26"/>
                <w:szCs w:val="26"/>
              </w:rPr>
            </w:pPr>
            <w:r w:rsidRPr="00D01E86">
              <w:rPr>
                <w:sz w:val="26"/>
                <w:szCs w:val="26"/>
              </w:rPr>
              <w:t> </w:t>
            </w:r>
          </w:p>
        </w:tc>
        <w:tc>
          <w:tcPr>
            <w:tcW w:w="105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944766C" w14:textId="77777777" w:rsidR="00A252CB" w:rsidRPr="00D01E86" w:rsidRDefault="00A252CB" w:rsidP="00672FDD">
            <w:pPr>
              <w:spacing w:before="120"/>
              <w:jc w:val="center"/>
              <w:rPr>
                <w:sz w:val="26"/>
                <w:szCs w:val="26"/>
              </w:rPr>
            </w:pPr>
            <w:r w:rsidRPr="00D01E86">
              <w:rPr>
                <w:sz w:val="26"/>
                <w:szCs w:val="26"/>
                <w:lang w:val="vi-VN"/>
              </w:rPr>
              <w:t> </w:t>
            </w:r>
          </w:p>
        </w:tc>
        <w:tc>
          <w:tcPr>
            <w:tcW w:w="16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27FF7F0" w14:textId="77777777" w:rsidR="00A252CB" w:rsidRPr="00D01E86" w:rsidRDefault="00A252CB" w:rsidP="00672FDD">
            <w:pPr>
              <w:spacing w:before="120"/>
              <w:jc w:val="center"/>
              <w:rPr>
                <w:sz w:val="26"/>
                <w:szCs w:val="26"/>
              </w:rPr>
            </w:pPr>
            <w:r w:rsidRPr="00D01E86">
              <w:rPr>
                <w:sz w:val="26"/>
                <w:szCs w:val="26"/>
                <w:lang w:val="vi-VN"/>
              </w:rPr>
              <w:t> </w:t>
            </w:r>
          </w:p>
        </w:tc>
        <w:tc>
          <w:tcPr>
            <w:tcW w:w="12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257587B" w14:textId="77777777" w:rsidR="00A252CB" w:rsidRPr="00D01E86" w:rsidRDefault="00A252CB" w:rsidP="00672FDD">
            <w:pPr>
              <w:spacing w:before="120"/>
              <w:jc w:val="center"/>
              <w:rPr>
                <w:sz w:val="26"/>
                <w:szCs w:val="26"/>
              </w:rPr>
            </w:pPr>
            <w:r w:rsidRPr="00D01E86">
              <w:rPr>
                <w:sz w:val="26"/>
                <w:szCs w:val="26"/>
                <w:lang w:val="vi-VN"/>
              </w:rPr>
              <w:t> </w:t>
            </w:r>
          </w:p>
        </w:tc>
      </w:tr>
    </w:tbl>
    <w:p w14:paraId="0DEF2B98" w14:textId="77777777" w:rsidR="00A252CB" w:rsidRPr="00D01E86" w:rsidRDefault="00A252CB" w:rsidP="00A252CB">
      <w:pPr>
        <w:spacing w:before="120" w:after="280" w:afterAutospacing="1"/>
        <w:rPr>
          <w:sz w:val="26"/>
          <w:szCs w:val="26"/>
        </w:rPr>
      </w:pPr>
      <w:r w:rsidRPr="00D01E86">
        <w:rPr>
          <w:sz w:val="26"/>
          <w:szCs w:val="26"/>
        </w:rPr>
        <w:t> </w:t>
      </w:r>
    </w:p>
    <w:p w14:paraId="2B682EAD" w14:textId="77777777" w:rsidR="00A252CB" w:rsidRPr="00D01E86" w:rsidRDefault="00A252CB" w:rsidP="00A252CB">
      <w:pPr>
        <w:spacing w:before="120" w:after="280" w:afterAutospacing="1"/>
        <w:rPr>
          <w:sz w:val="26"/>
          <w:szCs w:val="26"/>
        </w:rPr>
      </w:pPr>
    </w:p>
    <w:p w14:paraId="56D36F20" w14:textId="77777777" w:rsidR="00A252CB" w:rsidRPr="00D01E86" w:rsidRDefault="00A252CB" w:rsidP="00A252CB">
      <w:pPr>
        <w:spacing w:before="120" w:after="280" w:afterAutospacing="1"/>
        <w:rPr>
          <w:sz w:val="26"/>
          <w:szCs w:val="26"/>
        </w:rPr>
      </w:pP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917"/>
        <w:gridCol w:w="1911"/>
        <w:gridCol w:w="2944"/>
        <w:gridCol w:w="2320"/>
      </w:tblGrid>
      <w:tr w:rsidR="00E6796B" w:rsidRPr="00723BF7" w14:paraId="4E0A5607" w14:textId="77777777" w:rsidTr="00672FDD">
        <w:tc>
          <w:tcPr>
            <w:tcW w:w="1054"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85AF505" w14:textId="77777777" w:rsidR="00A252CB" w:rsidRPr="00D01E86" w:rsidRDefault="00A252CB" w:rsidP="00672FDD">
            <w:pPr>
              <w:spacing w:before="120"/>
              <w:jc w:val="center"/>
              <w:rPr>
                <w:sz w:val="26"/>
                <w:szCs w:val="26"/>
              </w:rPr>
            </w:pPr>
            <w:r w:rsidRPr="00D01E86">
              <w:rPr>
                <w:sz w:val="26"/>
                <w:szCs w:val="26"/>
              </w:rPr>
              <w:t>Phụ liệu</w:t>
            </w:r>
          </w:p>
        </w:tc>
        <w:tc>
          <w:tcPr>
            <w:tcW w:w="105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47684DA" w14:textId="77777777" w:rsidR="00A252CB" w:rsidRPr="00D01E86" w:rsidRDefault="00A252CB" w:rsidP="00672FDD">
            <w:pPr>
              <w:spacing w:before="120"/>
              <w:jc w:val="center"/>
              <w:rPr>
                <w:sz w:val="26"/>
                <w:szCs w:val="26"/>
              </w:rPr>
            </w:pPr>
            <w:r w:rsidRPr="00D01E86">
              <w:rPr>
                <w:sz w:val="26"/>
                <w:szCs w:val="26"/>
              </w:rPr>
              <w:t>Hàm</w:t>
            </w:r>
            <w:r w:rsidRPr="00D01E86">
              <w:rPr>
                <w:sz w:val="26"/>
                <w:szCs w:val="26"/>
                <w:lang w:val="vi-VN"/>
              </w:rPr>
              <w:t xml:space="preserve"> lượng</w:t>
            </w:r>
          </w:p>
        </w:tc>
        <w:tc>
          <w:tcPr>
            <w:tcW w:w="161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1D37656" w14:textId="77777777" w:rsidR="00A252CB" w:rsidRPr="00D01E86" w:rsidRDefault="00A252CB" w:rsidP="00672FDD">
            <w:pPr>
              <w:spacing w:before="120"/>
              <w:jc w:val="center"/>
              <w:rPr>
                <w:sz w:val="26"/>
                <w:szCs w:val="26"/>
              </w:rPr>
            </w:pPr>
            <w:r w:rsidRPr="00D01E86">
              <w:rPr>
                <w:sz w:val="26"/>
                <w:szCs w:val="26"/>
                <w:lang w:val="vi-VN"/>
              </w:rPr>
              <w:t>Nhà sản xuất</w:t>
            </w:r>
            <w:r w:rsidRPr="00D01E86">
              <w:rPr>
                <w:sz w:val="26"/>
                <w:szCs w:val="26"/>
              </w:rPr>
              <w:br/>
            </w:r>
            <w:r w:rsidRPr="00D01E86">
              <w:rPr>
                <w:sz w:val="26"/>
                <w:szCs w:val="26"/>
                <w:lang w:val="vi-VN"/>
              </w:rPr>
              <w:lastRenderedPageBreak/>
              <w:t>(tên, địa chỉ chi tiết)</w:t>
            </w:r>
          </w:p>
        </w:tc>
        <w:tc>
          <w:tcPr>
            <w:tcW w:w="127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86FA499" w14:textId="77777777" w:rsidR="00A252CB" w:rsidRPr="00D01E86" w:rsidRDefault="00A252CB" w:rsidP="00672FDD">
            <w:pPr>
              <w:spacing w:before="120"/>
              <w:jc w:val="center"/>
              <w:rPr>
                <w:sz w:val="26"/>
                <w:szCs w:val="26"/>
              </w:rPr>
            </w:pPr>
            <w:r w:rsidRPr="00D01E86">
              <w:rPr>
                <w:sz w:val="26"/>
                <w:szCs w:val="26"/>
                <w:lang w:val="vi-VN"/>
              </w:rPr>
              <w:lastRenderedPageBreak/>
              <w:t>Tiêu chuẩn</w:t>
            </w:r>
            <w:r w:rsidRPr="00D01E86">
              <w:rPr>
                <w:sz w:val="26"/>
                <w:szCs w:val="26"/>
                <w:vertAlign w:val="superscript"/>
              </w:rPr>
              <w:t>1</w:t>
            </w:r>
          </w:p>
        </w:tc>
      </w:tr>
      <w:tr w:rsidR="00E6796B" w:rsidRPr="00723BF7" w14:paraId="29AFFAE0" w14:textId="77777777" w:rsidTr="00672FDD">
        <w:tblPrEx>
          <w:tblBorders>
            <w:top w:val="none" w:sz="0" w:space="0" w:color="auto"/>
            <w:bottom w:val="none" w:sz="0" w:space="0" w:color="auto"/>
            <w:insideH w:val="none" w:sz="0" w:space="0" w:color="auto"/>
            <w:insideV w:val="none" w:sz="0" w:space="0" w:color="auto"/>
          </w:tblBorders>
        </w:tblPrEx>
        <w:tc>
          <w:tcPr>
            <w:tcW w:w="105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7D931937" w14:textId="77777777" w:rsidR="00A252CB" w:rsidRPr="00D01E86" w:rsidRDefault="00A252CB" w:rsidP="00672FDD">
            <w:pPr>
              <w:spacing w:before="120" w:after="280" w:afterAutospacing="1"/>
              <w:jc w:val="center"/>
              <w:rPr>
                <w:sz w:val="26"/>
                <w:szCs w:val="26"/>
              </w:rPr>
            </w:pPr>
            <w:r w:rsidRPr="00D01E86">
              <w:rPr>
                <w:sz w:val="26"/>
                <w:szCs w:val="26"/>
              </w:rPr>
              <w:lastRenderedPageBreak/>
              <w:t> </w:t>
            </w:r>
          </w:p>
          <w:p w14:paraId="0F3B488C" w14:textId="77777777" w:rsidR="00A252CB" w:rsidRPr="00D01E86" w:rsidRDefault="00A252CB" w:rsidP="00672FDD">
            <w:pPr>
              <w:spacing w:before="120"/>
              <w:jc w:val="center"/>
              <w:rPr>
                <w:sz w:val="26"/>
                <w:szCs w:val="26"/>
              </w:rPr>
            </w:pPr>
            <w:r w:rsidRPr="00D01E86">
              <w:rPr>
                <w:sz w:val="26"/>
                <w:szCs w:val="26"/>
              </w:rPr>
              <w:t> </w:t>
            </w:r>
          </w:p>
        </w:tc>
        <w:tc>
          <w:tcPr>
            <w:tcW w:w="105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05AD62F" w14:textId="77777777" w:rsidR="00A252CB" w:rsidRPr="00D01E86" w:rsidRDefault="00A252CB" w:rsidP="00672FDD">
            <w:pPr>
              <w:spacing w:before="120"/>
              <w:jc w:val="center"/>
              <w:rPr>
                <w:sz w:val="26"/>
                <w:szCs w:val="26"/>
              </w:rPr>
            </w:pPr>
            <w:r w:rsidRPr="00D01E86">
              <w:rPr>
                <w:sz w:val="26"/>
                <w:szCs w:val="26"/>
                <w:lang w:val="vi-VN"/>
              </w:rPr>
              <w:t> </w:t>
            </w:r>
          </w:p>
        </w:tc>
        <w:tc>
          <w:tcPr>
            <w:tcW w:w="16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7D7B32C" w14:textId="77777777" w:rsidR="00A252CB" w:rsidRPr="00D01E86" w:rsidRDefault="00A252CB" w:rsidP="00672FDD">
            <w:pPr>
              <w:spacing w:before="120"/>
              <w:jc w:val="center"/>
              <w:rPr>
                <w:sz w:val="26"/>
                <w:szCs w:val="26"/>
              </w:rPr>
            </w:pPr>
            <w:r w:rsidRPr="00D01E86">
              <w:rPr>
                <w:sz w:val="26"/>
                <w:szCs w:val="26"/>
                <w:lang w:val="vi-VN"/>
              </w:rPr>
              <w:t> </w:t>
            </w:r>
          </w:p>
        </w:tc>
        <w:tc>
          <w:tcPr>
            <w:tcW w:w="12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901809D" w14:textId="77777777" w:rsidR="00A252CB" w:rsidRPr="00D01E86" w:rsidRDefault="00A252CB" w:rsidP="00672FDD">
            <w:pPr>
              <w:spacing w:before="120"/>
              <w:jc w:val="center"/>
              <w:rPr>
                <w:sz w:val="26"/>
                <w:szCs w:val="26"/>
              </w:rPr>
            </w:pPr>
            <w:r w:rsidRPr="00D01E86">
              <w:rPr>
                <w:sz w:val="26"/>
                <w:szCs w:val="26"/>
                <w:lang w:val="vi-VN"/>
              </w:rPr>
              <w:t> </w:t>
            </w:r>
          </w:p>
        </w:tc>
      </w:tr>
    </w:tbl>
    <w:p w14:paraId="5F38362B" w14:textId="77777777" w:rsidR="00A252CB" w:rsidRPr="00D01E86" w:rsidRDefault="00A252CB" w:rsidP="00A252CB">
      <w:pPr>
        <w:tabs>
          <w:tab w:val="left" w:pos="3780"/>
        </w:tabs>
        <w:spacing w:before="120" w:after="280" w:afterAutospacing="1"/>
        <w:rPr>
          <w:sz w:val="26"/>
          <w:szCs w:val="26"/>
        </w:rPr>
      </w:pPr>
      <w:r w:rsidRPr="00D01E86">
        <w:rPr>
          <w:b/>
          <w:bCs/>
          <w:sz w:val="26"/>
          <w:szCs w:val="26"/>
          <w:lang w:val="vi-VN"/>
        </w:rPr>
        <w:t>Qui cách đóng gói:</w:t>
      </w:r>
      <w:r w:rsidRPr="00D01E86">
        <w:rPr>
          <w:b/>
          <w:bCs/>
          <w:sz w:val="26"/>
          <w:szCs w:val="26"/>
          <w:lang w:val="vi-VN"/>
        </w:rPr>
        <w:tab/>
      </w:r>
    </w:p>
    <w:p w14:paraId="0A8304D0" w14:textId="77777777" w:rsidR="00A252CB" w:rsidRPr="00D01E86" w:rsidRDefault="00A252CB" w:rsidP="00A252CB">
      <w:pPr>
        <w:spacing w:before="120" w:after="280" w:afterAutospacing="1"/>
        <w:rPr>
          <w:sz w:val="26"/>
          <w:szCs w:val="26"/>
        </w:rPr>
      </w:pPr>
      <w:r w:rsidRPr="00D01E86">
        <w:rPr>
          <w:sz w:val="26"/>
          <w:szCs w:val="26"/>
        </w:rPr>
        <w:t>__________________________</w:t>
      </w:r>
    </w:p>
    <w:p w14:paraId="5F5C5655" w14:textId="77777777" w:rsidR="00A252CB" w:rsidRPr="00D01E86" w:rsidRDefault="00A252CB" w:rsidP="00A252CB">
      <w:pPr>
        <w:spacing w:before="120" w:after="280" w:afterAutospacing="1"/>
        <w:rPr>
          <w:i/>
          <w:sz w:val="26"/>
          <w:szCs w:val="26"/>
        </w:rPr>
      </w:pPr>
      <w:r w:rsidRPr="00D01E86">
        <w:rPr>
          <w:i/>
          <w:sz w:val="26"/>
          <w:szCs w:val="26"/>
          <w:vertAlign w:val="superscript"/>
          <w:lang w:val="vi-VN"/>
        </w:rPr>
        <w:t>1</w:t>
      </w:r>
      <w:r w:rsidRPr="00D01E86">
        <w:rPr>
          <w:i/>
          <w:sz w:val="26"/>
          <w:szCs w:val="26"/>
          <w:lang w:val="vi-VN"/>
        </w:rPr>
        <w:t xml:space="preserve"> Nếu là tiêu chuẩn Dược điển, đề nghị ghi rõ phiên bản</w:t>
      </w:r>
    </w:p>
    <w:p w14:paraId="7468F29D" w14:textId="77777777" w:rsidR="00A252CB" w:rsidRPr="00D01E86" w:rsidRDefault="00A252CB">
      <w:pPr>
        <w:spacing w:after="200" w:line="276" w:lineRule="auto"/>
        <w:rPr>
          <w:sz w:val="26"/>
          <w:szCs w:val="26"/>
        </w:rPr>
      </w:pPr>
      <w:r w:rsidRPr="00D01E86">
        <w:rPr>
          <w:sz w:val="26"/>
          <w:szCs w:val="26"/>
        </w:rPr>
        <w:br w:type="page"/>
      </w:r>
    </w:p>
    <w:p w14:paraId="793054E9" w14:textId="77777777" w:rsidR="00A252CB" w:rsidRPr="00D01E86" w:rsidRDefault="00A252CB" w:rsidP="00A252CB">
      <w:pPr>
        <w:spacing w:before="120" w:after="280" w:afterAutospacing="1"/>
        <w:rPr>
          <w:sz w:val="26"/>
          <w:szCs w:val="26"/>
        </w:rPr>
      </w:pPr>
      <w:bookmarkStart w:id="11" w:name="dieu_1_6_3"/>
      <w:r w:rsidRPr="00D01E86">
        <w:rPr>
          <w:b/>
          <w:bCs/>
          <w:sz w:val="26"/>
          <w:szCs w:val="26"/>
          <w:lang w:val="vi-VN"/>
        </w:rPr>
        <w:lastRenderedPageBreak/>
        <w:t>MẪU SỐ 06C: Tóm tắt sản phẩm đề nghị cấp giấy đăng ký lưu hành đối với dược liệu</w:t>
      </w:r>
      <w:bookmarkEnd w:id="11"/>
    </w:p>
    <w:p w14:paraId="4E3673CB" w14:textId="77777777" w:rsidR="00A252CB" w:rsidRPr="00D01E86" w:rsidRDefault="00A252CB" w:rsidP="00A252CB">
      <w:pPr>
        <w:spacing w:before="120" w:after="280" w:afterAutospacing="1"/>
        <w:jc w:val="center"/>
        <w:rPr>
          <w:sz w:val="26"/>
          <w:szCs w:val="26"/>
        </w:rPr>
      </w:pPr>
      <w:r w:rsidRPr="00D01E86">
        <w:rPr>
          <w:b/>
          <w:bCs/>
          <w:sz w:val="26"/>
          <w:szCs w:val="26"/>
          <w:lang w:val="vi-VN"/>
        </w:rPr>
        <w:t>TÓM TẮT VỀ SẢN PHẨM</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37"/>
        <w:gridCol w:w="4555"/>
      </w:tblGrid>
      <w:tr w:rsidR="00E6796B" w:rsidRPr="00723BF7" w14:paraId="34A5051D" w14:textId="77777777" w:rsidTr="00672FDD">
        <w:tc>
          <w:tcPr>
            <w:tcW w:w="2495"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1A05040C" w14:textId="77777777" w:rsidR="00A252CB" w:rsidRPr="00D01E86" w:rsidRDefault="00A252CB" w:rsidP="00672FDD">
            <w:pPr>
              <w:spacing w:before="120"/>
              <w:rPr>
                <w:sz w:val="26"/>
                <w:szCs w:val="26"/>
              </w:rPr>
            </w:pPr>
            <w:r w:rsidRPr="00D01E86">
              <w:rPr>
                <w:b/>
                <w:bCs/>
                <w:sz w:val="26"/>
                <w:szCs w:val="26"/>
                <w:lang w:val="vi-VN"/>
              </w:rPr>
              <w:t>Tên dược liệu:</w:t>
            </w:r>
          </w:p>
        </w:tc>
        <w:tc>
          <w:tcPr>
            <w:tcW w:w="250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4D78F6E8" w14:textId="77777777" w:rsidR="00A252CB" w:rsidRPr="00D01E86" w:rsidRDefault="00A252CB" w:rsidP="00672FDD">
            <w:pPr>
              <w:spacing w:before="120"/>
              <w:rPr>
                <w:sz w:val="26"/>
                <w:szCs w:val="26"/>
              </w:rPr>
            </w:pPr>
            <w:r w:rsidRPr="00D01E86">
              <w:rPr>
                <w:b/>
                <w:bCs/>
                <w:sz w:val="26"/>
                <w:szCs w:val="26"/>
                <w:lang w:val="vi-VN"/>
              </w:rPr>
              <w:t>Bộ phận dùng:</w:t>
            </w:r>
          </w:p>
        </w:tc>
      </w:tr>
      <w:tr w:rsidR="00E6796B" w:rsidRPr="00723BF7" w14:paraId="60A40717" w14:textId="77777777" w:rsidTr="00672FDD">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39C1F36A" w14:textId="77777777" w:rsidR="00A252CB" w:rsidRPr="00D01E86" w:rsidRDefault="00A252CB" w:rsidP="00672FDD">
            <w:pPr>
              <w:spacing w:before="120"/>
              <w:rPr>
                <w:sz w:val="26"/>
                <w:szCs w:val="26"/>
              </w:rPr>
            </w:pPr>
            <w:r w:rsidRPr="00D01E86">
              <w:rPr>
                <w:b/>
                <w:bCs/>
                <w:sz w:val="26"/>
                <w:szCs w:val="26"/>
                <w:lang w:val="vi-VN"/>
              </w:rPr>
              <w:t>Tên khoa học:</w:t>
            </w:r>
          </w:p>
        </w:tc>
      </w:tr>
      <w:tr w:rsidR="00E6796B" w:rsidRPr="00723BF7" w14:paraId="40529646" w14:textId="77777777" w:rsidTr="00672FDD">
        <w:tblPrEx>
          <w:tblBorders>
            <w:top w:val="none" w:sz="0" w:space="0" w:color="auto"/>
            <w:bottom w:val="none" w:sz="0" w:space="0" w:color="auto"/>
            <w:insideH w:val="none" w:sz="0" w:space="0" w:color="auto"/>
            <w:insideV w:val="none" w:sz="0" w:space="0" w:color="auto"/>
          </w:tblBorders>
        </w:tblPrEx>
        <w:tc>
          <w:tcPr>
            <w:tcW w:w="2495"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FB0F88A" w14:textId="77777777" w:rsidR="00A252CB" w:rsidRPr="00D01E86" w:rsidRDefault="00A252CB" w:rsidP="00672FDD">
            <w:pPr>
              <w:spacing w:before="120" w:after="280" w:afterAutospacing="1"/>
              <w:rPr>
                <w:sz w:val="26"/>
                <w:szCs w:val="26"/>
              </w:rPr>
            </w:pPr>
            <w:r w:rsidRPr="00D01E86">
              <w:rPr>
                <w:b/>
                <w:bCs/>
                <w:sz w:val="26"/>
                <w:szCs w:val="26"/>
                <w:lang w:val="vi-VN"/>
              </w:rPr>
              <w:t>Tên công ty đăng ký:</w:t>
            </w:r>
          </w:p>
          <w:p w14:paraId="133B914A" w14:textId="77777777" w:rsidR="00A252CB" w:rsidRPr="00D01E86" w:rsidRDefault="00A252CB" w:rsidP="00672FDD">
            <w:pPr>
              <w:spacing w:before="120" w:after="280" w:afterAutospacing="1"/>
              <w:rPr>
                <w:sz w:val="26"/>
                <w:szCs w:val="26"/>
              </w:rPr>
            </w:pPr>
            <w:r w:rsidRPr="00D01E86">
              <w:rPr>
                <w:sz w:val="26"/>
                <w:szCs w:val="26"/>
                <w:lang w:val="vi-VN"/>
              </w:rPr>
              <w:t>Địa chỉ:</w:t>
            </w:r>
          </w:p>
          <w:p w14:paraId="6F417E79" w14:textId="77777777" w:rsidR="00A252CB" w:rsidRPr="00D01E86" w:rsidRDefault="00A252CB" w:rsidP="00672FDD">
            <w:pPr>
              <w:spacing w:before="120" w:after="280" w:afterAutospacing="1"/>
              <w:rPr>
                <w:sz w:val="26"/>
                <w:szCs w:val="26"/>
              </w:rPr>
            </w:pPr>
            <w:r w:rsidRPr="00D01E86">
              <w:rPr>
                <w:sz w:val="26"/>
                <w:szCs w:val="26"/>
                <w:lang w:val="vi-VN"/>
              </w:rPr>
              <w:t>Điện thoại:</w:t>
            </w:r>
          </w:p>
          <w:p w14:paraId="3E9DE9CF" w14:textId="77777777" w:rsidR="00A252CB" w:rsidRPr="00D01E86" w:rsidRDefault="00A252CB" w:rsidP="00672FDD">
            <w:pPr>
              <w:spacing w:before="120"/>
              <w:rPr>
                <w:sz w:val="26"/>
                <w:szCs w:val="26"/>
              </w:rPr>
            </w:pPr>
            <w:r w:rsidRPr="00D01E86">
              <w:rPr>
                <w:sz w:val="26"/>
                <w:szCs w:val="26"/>
                <w:lang w:val="vi-VN"/>
              </w:rPr>
              <w:t>Fax:</w:t>
            </w:r>
          </w:p>
        </w:tc>
        <w:tc>
          <w:tcPr>
            <w:tcW w:w="250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B1F7BCC" w14:textId="77777777" w:rsidR="00A252CB" w:rsidRPr="00D01E86" w:rsidRDefault="00A252CB" w:rsidP="00672FDD">
            <w:pPr>
              <w:spacing w:before="120" w:after="280" w:afterAutospacing="1"/>
              <w:rPr>
                <w:sz w:val="26"/>
                <w:szCs w:val="26"/>
              </w:rPr>
            </w:pPr>
            <w:r w:rsidRPr="00D01E86">
              <w:rPr>
                <w:b/>
                <w:bCs/>
                <w:sz w:val="26"/>
                <w:szCs w:val="26"/>
                <w:lang w:val="vi-VN"/>
              </w:rPr>
              <w:t xml:space="preserve">Tên cơ sở sản xuất (tên cơ </w:t>
            </w:r>
            <w:r w:rsidRPr="00D01E86">
              <w:rPr>
                <w:b/>
                <w:bCs/>
                <w:sz w:val="26"/>
                <w:szCs w:val="26"/>
              </w:rPr>
              <w:t>s</w:t>
            </w:r>
            <w:r w:rsidRPr="00D01E86">
              <w:rPr>
                <w:b/>
                <w:bCs/>
                <w:sz w:val="26"/>
                <w:szCs w:val="26"/>
                <w:lang w:val="vi-VN"/>
              </w:rPr>
              <w:t>ở nhượng quyền và nhận nhượng quyền</w:t>
            </w:r>
            <w:r w:rsidRPr="00D01E86">
              <w:rPr>
                <w:sz w:val="26"/>
                <w:szCs w:val="26"/>
                <w:lang w:val="vi-VN"/>
              </w:rPr>
              <w:t xml:space="preserve"> </w:t>
            </w:r>
            <w:r w:rsidRPr="00D01E86">
              <w:rPr>
                <w:i/>
                <w:iCs/>
                <w:sz w:val="26"/>
                <w:szCs w:val="26"/>
                <w:lang w:val="vi-VN"/>
              </w:rPr>
              <w:t>đối với thuốc sản xuất nhượng quy</w:t>
            </w:r>
            <w:r w:rsidRPr="00D01E86">
              <w:rPr>
                <w:i/>
                <w:iCs/>
                <w:sz w:val="26"/>
                <w:szCs w:val="26"/>
              </w:rPr>
              <w:t>ề</w:t>
            </w:r>
            <w:r w:rsidRPr="00D01E86">
              <w:rPr>
                <w:i/>
                <w:iCs/>
                <w:sz w:val="26"/>
                <w:szCs w:val="26"/>
                <w:lang w:val="vi-VN"/>
              </w:rPr>
              <w:t>n):</w:t>
            </w:r>
          </w:p>
          <w:p w14:paraId="11DD1389" w14:textId="77777777" w:rsidR="00A252CB" w:rsidRPr="00D01E86" w:rsidRDefault="00A252CB" w:rsidP="00672FDD">
            <w:pPr>
              <w:spacing w:before="120" w:after="280" w:afterAutospacing="1"/>
              <w:rPr>
                <w:sz w:val="26"/>
                <w:szCs w:val="26"/>
              </w:rPr>
            </w:pPr>
            <w:r w:rsidRPr="00D01E86">
              <w:rPr>
                <w:sz w:val="26"/>
                <w:szCs w:val="26"/>
                <w:lang w:val="vi-VN"/>
              </w:rPr>
              <w:t>Địa chỉ:</w:t>
            </w:r>
          </w:p>
          <w:p w14:paraId="69431AC0" w14:textId="77777777" w:rsidR="00A252CB" w:rsidRPr="00D01E86" w:rsidRDefault="00A252CB" w:rsidP="00672FDD">
            <w:pPr>
              <w:spacing w:before="120" w:after="280" w:afterAutospacing="1"/>
              <w:rPr>
                <w:sz w:val="26"/>
                <w:szCs w:val="26"/>
              </w:rPr>
            </w:pPr>
            <w:r w:rsidRPr="00D01E86">
              <w:rPr>
                <w:sz w:val="26"/>
                <w:szCs w:val="26"/>
                <w:lang w:val="vi-VN"/>
              </w:rPr>
              <w:t>Điện thoại:</w:t>
            </w:r>
          </w:p>
          <w:p w14:paraId="4E66297E" w14:textId="77777777" w:rsidR="00A252CB" w:rsidRPr="00D01E86" w:rsidRDefault="00A252CB" w:rsidP="00672FDD">
            <w:pPr>
              <w:spacing w:before="120"/>
              <w:rPr>
                <w:sz w:val="26"/>
                <w:szCs w:val="26"/>
              </w:rPr>
            </w:pPr>
            <w:r w:rsidRPr="00D01E86">
              <w:rPr>
                <w:sz w:val="26"/>
                <w:szCs w:val="26"/>
                <w:lang w:val="vi-VN"/>
              </w:rPr>
              <w:t>Fax:</w:t>
            </w:r>
          </w:p>
        </w:tc>
      </w:tr>
      <w:tr w:rsidR="00E6796B" w:rsidRPr="00723BF7" w14:paraId="22D6BFBB" w14:textId="77777777" w:rsidTr="00672FDD">
        <w:tblPrEx>
          <w:tblBorders>
            <w:top w:val="none" w:sz="0" w:space="0" w:color="auto"/>
            <w:bottom w:val="none" w:sz="0" w:space="0" w:color="auto"/>
            <w:insideH w:val="none" w:sz="0" w:space="0" w:color="auto"/>
            <w:insideV w:val="none" w:sz="0" w:space="0" w:color="auto"/>
          </w:tblBorders>
        </w:tblPrEx>
        <w:tc>
          <w:tcPr>
            <w:tcW w:w="2495"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B5BCA8E" w14:textId="77777777" w:rsidR="00A252CB" w:rsidRPr="00D01E86" w:rsidRDefault="00A252CB" w:rsidP="00672FDD">
            <w:pPr>
              <w:spacing w:before="120" w:after="280" w:afterAutospacing="1"/>
              <w:rPr>
                <w:sz w:val="26"/>
                <w:szCs w:val="26"/>
              </w:rPr>
            </w:pPr>
            <w:r w:rsidRPr="00D01E86">
              <w:rPr>
                <w:b/>
                <w:bCs/>
                <w:sz w:val="26"/>
                <w:szCs w:val="26"/>
                <w:lang w:val="vi-VN"/>
              </w:rPr>
              <w:t>Tên văn phòng đại diện tại Việt Nam (đối với thuốc nước ngoài) hoặc trụ sở công ty đăng ký thuốc trong nước</w:t>
            </w:r>
            <w:r w:rsidRPr="00D01E86">
              <w:rPr>
                <w:sz w:val="26"/>
                <w:szCs w:val="26"/>
                <w:lang w:val="vi-VN"/>
              </w:rPr>
              <w:t xml:space="preserve"> </w:t>
            </w:r>
            <w:r w:rsidRPr="00D01E86">
              <w:rPr>
                <w:i/>
                <w:iCs/>
                <w:sz w:val="26"/>
                <w:szCs w:val="26"/>
                <w:lang w:val="vi-VN"/>
              </w:rPr>
              <w:t>(nếu khác địa chỉ công ty đăng ký)</w:t>
            </w:r>
          </w:p>
          <w:p w14:paraId="4B767C3B" w14:textId="77777777" w:rsidR="00A252CB" w:rsidRPr="00D01E86" w:rsidRDefault="00A252CB" w:rsidP="00672FDD">
            <w:pPr>
              <w:spacing w:before="120" w:after="280" w:afterAutospacing="1"/>
              <w:rPr>
                <w:sz w:val="26"/>
                <w:szCs w:val="26"/>
              </w:rPr>
            </w:pPr>
            <w:r w:rsidRPr="00D01E86">
              <w:rPr>
                <w:sz w:val="26"/>
                <w:szCs w:val="26"/>
                <w:lang w:val="vi-VN"/>
              </w:rPr>
              <w:t>Địa chỉ:</w:t>
            </w:r>
          </w:p>
          <w:p w14:paraId="1B88CAB0" w14:textId="77777777" w:rsidR="00A252CB" w:rsidRPr="00D01E86" w:rsidRDefault="00A252CB" w:rsidP="00672FDD">
            <w:pPr>
              <w:spacing w:before="120" w:after="280" w:afterAutospacing="1"/>
              <w:rPr>
                <w:sz w:val="26"/>
                <w:szCs w:val="26"/>
              </w:rPr>
            </w:pPr>
            <w:r w:rsidRPr="00D01E86">
              <w:rPr>
                <w:sz w:val="26"/>
                <w:szCs w:val="26"/>
                <w:lang w:val="vi-VN"/>
              </w:rPr>
              <w:t>Điện thoại:</w:t>
            </w:r>
          </w:p>
          <w:p w14:paraId="69D480F3" w14:textId="77777777" w:rsidR="00A252CB" w:rsidRPr="00D01E86" w:rsidRDefault="00A252CB" w:rsidP="00672FDD">
            <w:pPr>
              <w:spacing w:before="120"/>
              <w:rPr>
                <w:sz w:val="26"/>
                <w:szCs w:val="26"/>
              </w:rPr>
            </w:pPr>
            <w:r w:rsidRPr="00D01E86">
              <w:rPr>
                <w:sz w:val="26"/>
                <w:szCs w:val="26"/>
                <w:lang w:val="vi-VN"/>
              </w:rPr>
              <w:t>Fax</w:t>
            </w:r>
          </w:p>
        </w:tc>
        <w:tc>
          <w:tcPr>
            <w:tcW w:w="250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863E144" w14:textId="77777777" w:rsidR="00A252CB" w:rsidRPr="00D01E86" w:rsidRDefault="00A252CB" w:rsidP="00672FDD">
            <w:pPr>
              <w:spacing w:before="120" w:after="280" w:afterAutospacing="1"/>
              <w:rPr>
                <w:sz w:val="26"/>
                <w:szCs w:val="26"/>
              </w:rPr>
            </w:pPr>
            <w:r w:rsidRPr="00D01E86">
              <w:rPr>
                <w:b/>
                <w:bCs/>
                <w:sz w:val="26"/>
                <w:szCs w:val="26"/>
                <w:lang w:val="vi-VN"/>
              </w:rPr>
              <w:t>Tên cơ sở đóng g</w:t>
            </w:r>
            <w:r w:rsidRPr="00D01E86">
              <w:rPr>
                <w:b/>
                <w:bCs/>
                <w:sz w:val="26"/>
                <w:szCs w:val="26"/>
              </w:rPr>
              <w:t>ó</w:t>
            </w:r>
            <w:r w:rsidRPr="00D01E86">
              <w:rPr>
                <w:b/>
                <w:bCs/>
                <w:sz w:val="26"/>
                <w:szCs w:val="26"/>
                <w:lang w:val="vi-VN"/>
              </w:rPr>
              <w:t>i (nếu có):</w:t>
            </w:r>
          </w:p>
          <w:p w14:paraId="4AC5B243" w14:textId="77777777" w:rsidR="00A252CB" w:rsidRPr="00D01E86" w:rsidRDefault="00A252CB" w:rsidP="00672FDD">
            <w:pPr>
              <w:spacing w:before="120" w:after="280" w:afterAutospacing="1"/>
              <w:rPr>
                <w:sz w:val="26"/>
                <w:szCs w:val="26"/>
              </w:rPr>
            </w:pPr>
            <w:r w:rsidRPr="00D01E86">
              <w:rPr>
                <w:sz w:val="26"/>
                <w:szCs w:val="26"/>
                <w:lang w:val="vi-VN"/>
              </w:rPr>
              <w:t>Địa chỉ:</w:t>
            </w:r>
          </w:p>
          <w:p w14:paraId="1D5495E6" w14:textId="77777777" w:rsidR="00A252CB" w:rsidRPr="00D01E86" w:rsidRDefault="00A252CB" w:rsidP="00672FDD">
            <w:pPr>
              <w:spacing w:before="120" w:after="280" w:afterAutospacing="1"/>
              <w:rPr>
                <w:sz w:val="26"/>
                <w:szCs w:val="26"/>
              </w:rPr>
            </w:pPr>
            <w:r w:rsidRPr="00D01E86">
              <w:rPr>
                <w:sz w:val="26"/>
                <w:szCs w:val="26"/>
                <w:lang w:val="vi-VN"/>
              </w:rPr>
              <w:t>Điện thoại:</w:t>
            </w:r>
          </w:p>
          <w:p w14:paraId="51075F10" w14:textId="77777777" w:rsidR="00A252CB" w:rsidRPr="00D01E86" w:rsidRDefault="00A252CB" w:rsidP="00672FDD">
            <w:pPr>
              <w:spacing w:before="120"/>
              <w:rPr>
                <w:sz w:val="26"/>
                <w:szCs w:val="26"/>
              </w:rPr>
            </w:pPr>
            <w:r w:rsidRPr="00D01E86">
              <w:rPr>
                <w:sz w:val="26"/>
                <w:szCs w:val="26"/>
                <w:lang w:val="vi-VN"/>
              </w:rPr>
              <w:t>Fax:</w:t>
            </w:r>
          </w:p>
        </w:tc>
      </w:tr>
      <w:tr w:rsidR="00E6796B" w:rsidRPr="00723BF7" w14:paraId="0F7648F5" w14:textId="77777777" w:rsidTr="00672FDD">
        <w:tblPrEx>
          <w:tblBorders>
            <w:top w:val="none" w:sz="0" w:space="0" w:color="auto"/>
            <w:bottom w:val="none" w:sz="0" w:space="0" w:color="auto"/>
            <w:insideH w:val="none" w:sz="0" w:space="0" w:color="auto"/>
            <w:insideV w:val="none" w:sz="0" w:space="0" w:color="auto"/>
          </w:tblBorders>
        </w:tblPrEx>
        <w:tc>
          <w:tcPr>
            <w:tcW w:w="2495"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23863763" w14:textId="77777777" w:rsidR="00A252CB" w:rsidRPr="00D01E86" w:rsidRDefault="00A252CB" w:rsidP="00672FDD">
            <w:pPr>
              <w:spacing w:before="120"/>
              <w:rPr>
                <w:sz w:val="26"/>
                <w:szCs w:val="26"/>
              </w:rPr>
            </w:pPr>
            <w:r w:rsidRPr="00D01E86">
              <w:rPr>
                <w:b/>
                <w:bCs/>
                <w:sz w:val="26"/>
                <w:szCs w:val="26"/>
                <w:lang w:val="vi-VN"/>
              </w:rPr>
              <w:t>Điều kiện bảo qu</w:t>
            </w:r>
            <w:r w:rsidRPr="00D01E86">
              <w:rPr>
                <w:b/>
                <w:bCs/>
                <w:sz w:val="26"/>
                <w:szCs w:val="26"/>
              </w:rPr>
              <w:t>ả</w:t>
            </w:r>
            <w:r w:rsidRPr="00D01E86">
              <w:rPr>
                <w:b/>
                <w:bCs/>
                <w:sz w:val="26"/>
                <w:szCs w:val="26"/>
                <w:lang w:val="vi-VN"/>
              </w:rPr>
              <w:t>n:</w:t>
            </w:r>
          </w:p>
        </w:tc>
        <w:tc>
          <w:tcPr>
            <w:tcW w:w="250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6F078B42" w14:textId="77777777" w:rsidR="00A252CB" w:rsidRPr="00D01E86" w:rsidRDefault="00A252CB" w:rsidP="00672FDD">
            <w:pPr>
              <w:spacing w:before="120"/>
              <w:rPr>
                <w:sz w:val="26"/>
                <w:szCs w:val="26"/>
              </w:rPr>
            </w:pPr>
            <w:r w:rsidRPr="00D01E86">
              <w:rPr>
                <w:b/>
                <w:bCs/>
                <w:sz w:val="26"/>
                <w:szCs w:val="26"/>
                <w:lang w:val="vi-VN"/>
              </w:rPr>
              <w:t>Hạn dùng:</w:t>
            </w:r>
          </w:p>
        </w:tc>
      </w:tr>
      <w:tr w:rsidR="00E6796B" w:rsidRPr="00723BF7" w14:paraId="02117C22" w14:textId="77777777" w:rsidTr="00672FDD">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47D99AB9" w14:textId="77777777" w:rsidR="00A252CB" w:rsidRPr="00D01E86" w:rsidRDefault="00A252CB" w:rsidP="00672FDD">
            <w:pPr>
              <w:spacing w:before="120"/>
              <w:rPr>
                <w:sz w:val="26"/>
                <w:szCs w:val="26"/>
              </w:rPr>
            </w:pPr>
            <w:r w:rsidRPr="00D01E86">
              <w:rPr>
                <w:b/>
                <w:bCs/>
                <w:sz w:val="26"/>
                <w:szCs w:val="26"/>
                <w:lang w:val="vi-VN"/>
              </w:rPr>
              <w:t>Tiêu chuẩn</w:t>
            </w:r>
            <w:r w:rsidRPr="00D01E86">
              <w:rPr>
                <w:b/>
                <w:bCs/>
                <w:sz w:val="26"/>
                <w:szCs w:val="26"/>
                <w:vertAlign w:val="superscript"/>
                <w:lang w:val="vi-VN"/>
              </w:rPr>
              <w:t>1</w:t>
            </w:r>
            <w:r w:rsidRPr="00D01E86">
              <w:rPr>
                <w:b/>
                <w:bCs/>
                <w:sz w:val="26"/>
                <w:szCs w:val="26"/>
                <w:lang w:val="vi-VN"/>
              </w:rPr>
              <w:t>:</w:t>
            </w:r>
          </w:p>
        </w:tc>
      </w:tr>
      <w:tr w:rsidR="00E6796B" w:rsidRPr="00723BF7" w14:paraId="2208A650" w14:textId="77777777" w:rsidTr="00672FDD">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73D3DE6B" w14:textId="77777777" w:rsidR="00A252CB" w:rsidRPr="00D01E86" w:rsidRDefault="00A252CB" w:rsidP="00672FDD">
            <w:pPr>
              <w:spacing w:before="120"/>
              <w:rPr>
                <w:sz w:val="26"/>
                <w:szCs w:val="26"/>
              </w:rPr>
            </w:pPr>
            <w:r w:rsidRPr="00D01E86">
              <w:rPr>
                <w:b/>
                <w:bCs/>
                <w:sz w:val="26"/>
                <w:szCs w:val="26"/>
                <w:lang w:val="vi-VN"/>
              </w:rPr>
              <w:t>Qu</w:t>
            </w:r>
            <w:r w:rsidRPr="00D01E86">
              <w:rPr>
                <w:b/>
                <w:bCs/>
                <w:sz w:val="26"/>
                <w:szCs w:val="26"/>
              </w:rPr>
              <w:t xml:space="preserve">i </w:t>
            </w:r>
            <w:r w:rsidRPr="00D01E86">
              <w:rPr>
                <w:b/>
                <w:bCs/>
                <w:sz w:val="26"/>
                <w:szCs w:val="26"/>
                <w:lang w:val="vi-VN"/>
              </w:rPr>
              <w:t>cách đóng gói:</w:t>
            </w:r>
          </w:p>
        </w:tc>
      </w:tr>
    </w:tbl>
    <w:p w14:paraId="40E103C9" w14:textId="77777777" w:rsidR="00A252CB" w:rsidRPr="00D01E86" w:rsidRDefault="00A252CB" w:rsidP="00A252CB">
      <w:pPr>
        <w:spacing w:before="120" w:after="280" w:afterAutospacing="1"/>
        <w:rPr>
          <w:sz w:val="26"/>
          <w:szCs w:val="26"/>
        </w:rPr>
      </w:pPr>
      <w:r w:rsidRPr="00D01E86">
        <w:rPr>
          <w:sz w:val="26"/>
          <w:szCs w:val="26"/>
        </w:rPr>
        <w:t>__________________________</w:t>
      </w:r>
    </w:p>
    <w:p w14:paraId="135AFCC1" w14:textId="77777777" w:rsidR="00A252CB" w:rsidRPr="00D01E86" w:rsidRDefault="00A252CB" w:rsidP="00A252CB">
      <w:pPr>
        <w:spacing w:before="120" w:after="280" w:afterAutospacing="1"/>
        <w:rPr>
          <w:i/>
          <w:sz w:val="26"/>
          <w:szCs w:val="26"/>
        </w:rPr>
      </w:pPr>
      <w:r w:rsidRPr="00D01E86">
        <w:rPr>
          <w:i/>
          <w:sz w:val="26"/>
          <w:szCs w:val="26"/>
          <w:vertAlign w:val="superscript"/>
          <w:lang w:val="vi-VN"/>
        </w:rPr>
        <w:t>1</w:t>
      </w:r>
      <w:r w:rsidRPr="00D01E86">
        <w:rPr>
          <w:i/>
          <w:sz w:val="26"/>
          <w:szCs w:val="26"/>
          <w:lang w:val="vi-VN"/>
        </w:rPr>
        <w:t xml:space="preserve"> Nếu là tiêu chuẩn Dược điển, đề nghị ghi rõ phiên bản</w:t>
      </w:r>
    </w:p>
    <w:p w14:paraId="249F3D93" w14:textId="77777777" w:rsidR="00A252CB" w:rsidRPr="00D01E86" w:rsidRDefault="00A252CB">
      <w:pPr>
        <w:spacing w:after="200" w:line="276" w:lineRule="auto"/>
        <w:rPr>
          <w:sz w:val="26"/>
          <w:szCs w:val="26"/>
        </w:rPr>
      </w:pPr>
      <w:r w:rsidRPr="00D01E86">
        <w:rPr>
          <w:sz w:val="26"/>
          <w:szCs w:val="26"/>
        </w:rPr>
        <w:br w:type="page"/>
      </w:r>
    </w:p>
    <w:p w14:paraId="0C09F27E" w14:textId="77777777" w:rsidR="00A252CB" w:rsidRPr="00D01E86" w:rsidRDefault="00A252CB" w:rsidP="00A252CB">
      <w:pPr>
        <w:spacing w:before="120" w:after="280" w:afterAutospacing="1"/>
        <w:rPr>
          <w:sz w:val="26"/>
          <w:szCs w:val="26"/>
          <w:lang w:val="vi-VN"/>
        </w:rPr>
      </w:pPr>
      <w:r w:rsidRPr="00D01E86">
        <w:rPr>
          <w:b/>
          <w:bCs/>
          <w:sz w:val="26"/>
          <w:szCs w:val="26"/>
          <w:lang w:val="vi-VN"/>
        </w:rPr>
        <w:lastRenderedPageBreak/>
        <w:t>MẪU SỐ 07: TÓM TẮT VỀ SẢN PHẨM ĐỀ NGHỊ GIA HẠN GIẤY ĐĂNG KÝ LƯU HÀNH</w:t>
      </w:r>
    </w:p>
    <w:p w14:paraId="74A88730" w14:textId="77777777" w:rsidR="00A252CB" w:rsidRPr="00D01E86" w:rsidRDefault="00A252CB" w:rsidP="00A252CB">
      <w:pPr>
        <w:spacing w:before="120" w:after="280" w:afterAutospacing="1"/>
        <w:rPr>
          <w:sz w:val="26"/>
          <w:szCs w:val="26"/>
          <w:lang w:val="vi-VN"/>
        </w:rPr>
      </w:pPr>
      <w:bookmarkStart w:id="12" w:name="dieu_1_7_1"/>
      <w:r w:rsidRPr="00D01E86">
        <w:rPr>
          <w:b/>
          <w:bCs/>
          <w:sz w:val="26"/>
          <w:szCs w:val="26"/>
          <w:lang w:val="vi-VN"/>
        </w:rPr>
        <w:t>MẪU SỐ 07A: Tóm tắt sản phẩm đề nghị gia hạn giấy đăng ký lưu hành đối với thuốc cổ truyền (không bao gồm vị thuốc cổ truyền)</w:t>
      </w:r>
      <w:bookmarkEnd w:id="12"/>
    </w:p>
    <w:p w14:paraId="00573E38" w14:textId="77777777" w:rsidR="00A252CB" w:rsidRPr="00D01E86" w:rsidRDefault="00A252CB" w:rsidP="00A252CB">
      <w:pPr>
        <w:spacing w:before="120" w:after="280" w:afterAutospacing="1"/>
        <w:jc w:val="center"/>
        <w:rPr>
          <w:sz w:val="26"/>
          <w:szCs w:val="26"/>
        </w:rPr>
      </w:pPr>
      <w:r w:rsidRPr="00D01E86">
        <w:rPr>
          <w:b/>
          <w:bCs/>
          <w:sz w:val="26"/>
          <w:szCs w:val="26"/>
          <w:lang w:val="vi-VN"/>
        </w:rPr>
        <w:t>TÓM TẮT VỀ SẢN PHẨM</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37"/>
        <w:gridCol w:w="4555"/>
      </w:tblGrid>
      <w:tr w:rsidR="00E6796B" w:rsidRPr="00723BF7" w14:paraId="003AED59" w14:textId="77777777" w:rsidTr="00672FDD">
        <w:tc>
          <w:tcPr>
            <w:tcW w:w="5000" w:type="pct"/>
            <w:gridSpan w:val="2"/>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2DFA8E89" w14:textId="77777777" w:rsidR="00A252CB" w:rsidRPr="00D01E86" w:rsidRDefault="00A252CB" w:rsidP="00672FDD">
            <w:pPr>
              <w:spacing w:before="120"/>
              <w:rPr>
                <w:sz w:val="26"/>
                <w:szCs w:val="26"/>
              </w:rPr>
            </w:pPr>
            <w:r w:rsidRPr="00D01E86">
              <w:rPr>
                <w:b/>
                <w:bCs/>
                <w:sz w:val="26"/>
                <w:szCs w:val="26"/>
                <w:lang w:val="vi-VN"/>
              </w:rPr>
              <w:t>Tên thuốc:</w:t>
            </w:r>
          </w:p>
        </w:tc>
      </w:tr>
      <w:tr w:rsidR="00E6796B" w:rsidRPr="00723BF7" w14:paraId="54CC5E82" w14:textId="77777777" w:rsidTr="00672FDD">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6FB02D72" w14:textId="77777777" w:rsidR="00A252CB" w:rsidRPr="00D01E86" w:rsidRDefault="00A252CB" w:rsidP="00672FDD">
            <w:pPr>
              <w:spacing w:before="120"/>
              <w:rPr>
                <w:sz w:val="26"/>
                <w:szCs w:val="26"/>
              </w:rPr>
            </w:pPr>
            <w:r w:rsidRPr="00D01E86">
              <w:rPr>
                <w:b/>
                <w:bCs/>
                <w:sz w:val="26"/>
                <w:szCs w:val="26"/>
                <w:lang w:val="vi-VN"/>
              </w:rPr>
              <w:t>Dạng bào chế:</w:t>
            </w:r>
          </w:p>
        </w:tc>
      </w:tr>
      <w:tr w:rsidR="00E6796B" w:rsidRPr="00723BF7" w14:paraId="768E80E2" w14:textId="77777777" w:rsidTr="00672FDD">
        <w:tblPrEx>
          <w:tblBorders>
            <w:top w:val="none" w:sz="0" w:space="0" w:color="auto"/>
            <w:bottom w:val="none" w:sz="0" w:space="0" w:color="auto"/>
            <w:insideH w:val="none" w:sz="0" w:space="0" w:color="auto"/>
            <w:insideV w:val="none" w:sz="0" w:space="0" w:color="auto"/>
          </w:tblBorders>
        </w:tblPrEx>
        <w:tc>
          <w:tcPr>
            <w:tcW w:w="2495"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F527F43" w14:textId="77777777" w:rsidR="00A252CB" w:rsidRPr="00D01E86" w:rsidRDefault="00A252CB" w:rsidP="00672FDD">
            <w:pPr>
              <w:spacing w:before="120" w:after="280" w:afterAutospacing="1"/>
              <w:rPr>
                <w:sz w:val="26"/>
                <w:szCs w:val="26"/>
              </w:rPr>
            </w:pPr>
            <w:r w:rsidRPr="00D01E86">
              <w:rPr>
                <w:b/>
                <w:bCs/>
                <w:sz w:val="26"/>
                <w:szCs w:val="26"/>
                <w:lang w:val="vi-VN"/>
              </w:rPr>
              <w:t>Tên công ty đăng ký:</w:t>
            </w:r>
          </w:p>
          <w:p w14:paraId="5AE9059B" w14:textId="77777777" w:rsidR="00A252CB" w:rsidRPr="00D01E86" w:rsidRDefault="00A252CB" w:rsidP="00672FDD">
            <w:pPr>
              <w:spacing w:before="120" w:after="280" w:afterAutospacing="1"/>
              <w:rPr>
                <w:sz w:val="26"/>
                <w:szCs w:val="26"/>
              </w:rPr>
            </w:pPr>
            <w:r w:rsidRPr="00D01E86">
              <w:rPr>
                <w:sz w:val="26"/>
                <w:szCs w:val="26"/>
                <w:lang w:val="vi-VN"/>
              </w:rPr>
              <w:t>Địa chỉ:</w:t>
            </w:r>
          </w:p>
          <w:p w14:paraId="3888E419" w14:textId="77777777" w:rsidR="00A252CB" w:rsidRPr="00D01E86" w:rsidRDefault="00A252CB" w:rsidP="00672FDD">
            <w:pPr>
              <w:spacing w:before="120" w:after="280" w:afterAutospacing="1"/>
              <w:rPr>
                <w:sz w:val="26"/>
                <w:szCs w:val="26"/>
              </w:rPr>
            </w:pPr>
            <w:r w:rsidRPr="00D01E86">
              <w:rPr>
                <w:sz w:val="26"/>
                <w:szCs w:val="26"/>
                <w:lang w:val="vi-VN"/>
              </w:rPr>
              <w:t>Điện thoại:</w:t>
            </w:r>
          </w:p>
          <w:p w14:paraId="76A37649" w14:textId="77777777" w:rsidR="00A252CB" w:rsidRPr="00D01E86" w:rsidRDefault="00A252CB" w:rsidP="00672FDD">
            <w:pPr>
              <w:spacing w:before="120"/>
              <w:rPr>
                <w:sz w:val="26"/>
                <w:szCs w:val="26"/>
              </w:rPr>
            </w:pPr>
            <w:r w:rsidRPr="00D01E86">
              <w:rPr>
                <w:sz w:val="26"/>
                <w:szCs w:val="26"/>
                <w:lang w:val="vi-VN"/>
              </w:rPr>
              <w:t>Fax:</w:t>
            </w:r>
          </w:p>
        </w:tc>
        <w:tc>
          <w:tcPr>
            <w:tcW w:w="250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7FDBB3D" w14:textId="77777777" w:rsidR="00A252CB" w:rsidRPr="00D01E86" w:rsidRDefault="00A252CB" w:rsidP="00672FDD">
            <w:pPr>
              <w:spacing w:before="120" w:after="280" w:afterAutospacing="1"/>
              <w:rPr>
                <w:sz w:val="26"/>
                <w:szCs w:val="26"/>
              </w:rPr>
            </w:pPr>
            <w:r w:rsidRPr="00D01E86">
              <w:rPr>
                <w:b/>
                <w:bCs/>
                <w:sz w:val="26"/>
                <w:szCs w:val="26"/>
                <w:lang w:val="vi-VN"/>
              </w:rPr>
              <w:t>Tên cơ sở sản xuất (tên cơ sở nhượng quyền và nhận nhượng quyền</w:t>
            </w:r>
            <w:r w:rsidRPr="00D01E86">
              <w:rPr>
                <w:sz w:val="26"/>
                <w:szCs w:val="26"/>
                <w:lang w:val="vi-VN"/>
              </w:rPr>
              <w:t xml:space="preserve"> </w:t>
            </w:r>
            <w:r w:rsidRPr="00D01E86">
              <w:rPr>
                <w:i/>
                <w:iCs/>
                <w:sz w:val="26"/>
                <w:szCs w:val="26"/>
                <w:lang w:val="vi-VN"/>
              </w:rPr>
              <w:t>đối với thuốc sản xuất nhượng quy</w:t>
            </w:r>
            <w:r w:rsidRPr="00D01E86">
              <w:rPr>
                <w:i/>
                <w:iCs/>
                <w:sz w:val="26"/>
                <w:szCs w:val="26"/>
              </w:rPr>
              <w:t>ề</w:t>
            </w:r>
            <w:r w:rsidRPr="00D01E86">
              <w:rPr>
                <w:i/>
                <w:iCs/>
                <w:sz w:val="26"/>
                <w:szCs w:val="26"/>
                <w:lang w:val="vi-VN"/>
              </w:rPr>
              <w:t>n)</w:t>
            </w:r>
            <w:r w:rsidRPr="00D01E86">
              <w:rPr>
                <w:sz w:val="26"/>
                <w:szCs w:val="26"/>
              </w:rPr>
              <w:t>.</w:t>
            </w:r>
          </w:p>
          <w:p w14:paraId="5C050294" w14:textId="77777777" w:rsidR="00A252CB" w:rsidRPr="00D01E86" w:rsidRDefault="00A252CB" w:rsidP="00672FDD">
            <w:pPr>
              <w:spacing w:before="120" w:after="280" w:afterAutospacing="1"/>
              <w:rPr>
                <w:sz w:val="26"/>
                <w:szCs w:val="26"/>
              </w:rPr>
            </w:pPr>
            <w:r w:rsidRPr="00D01E86">
              <w:rPr>
                <w:sz w:val="26"/>
                <w:szCs w:val="26"/>
                <w:lang w:val="vi-VN"/>
              </w:rPr>
              <w:t>Địa chỉ:</w:t>
            </w:r>
          </w:p>
          <w:p w14:paraId="4740C580" w14:textId="77777777" w:rsidR="00A252CB" w:rsidRPr="00D01E86" w:rsidRDefault="00A252CB" w:rsidP="00672FDD">
            <w:pPr>
              <w:spacing w:before="120" w:after="280" w:afterAutospacing="1"/>
              <w:rPr>
                <w:sz w:val="26"/>
                <w:szCs w:val="26"/>
              </w:rPr>
            </w:pPr>
            <w:r w:rsidRPr="00D01E86">
              <w:rPr>
                <w:sz w:val="26"/>
                <w:szCs w:val="26"/>
                <w:lang w:val="vi-VN"/>
              </w:rPr>
              <w:t>Điện thoại:</w:t>
            </w:r>
          </w:p>
          <w:p w14:paraId="1AE5A242" w14:textId="77777777" w:rsidR="00A252CB" w:rsidRPr="00D01E86" w:rsidRDefault="00A252CB" w:rsidP="00672FDD">
            <w:pPr>
              <w:spacing w:before="120"/>
              <w:rPr>
                <w:sz w:val="26"/>
                <w:szCs w:val="26"/>
              </w:rPr>
            </w:pPr>
            <w:r w:rsidRPr="00D01E86">
              <w:rPr>
                <w:sz w:val="26"/>
                <w:szCs w:val="26"/>
                <w:lang w:val="vi-VN"/>
              </w:rPr>
              <w:t>Fax:</w:t>
            </w:r>
          </w:p>
        </w:tc>
      </w:tr>
      <w:tr w:rsidR="00E6796B" w:rsidRPr="00723BF7" w14:paraId="4AE32440" w14:textId="77777777" w:rsidTr="00672FDD">
        <w:tblPrEx>
          <w:tblBorders>
            <w:top w:val="none" w:sz="0" w:space="0" w:color="auto"/>
            <w:bottom w:val="none" w:sz="0" w:space="0" w:color="auto"/>
            <w:insideH w:val="none" w:sz="0" w:space="0" w:color="auto"/>
            <w:insideV w:val="none" w:sz="0" w:space="0" w:color="auto"/>
          </w:tblBorders>
        </w:tblPrEx>
        <w:tc>
          <w:tcPr>
            <w:tcW w:w="2495"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53F3662C" w14:textId="77777777" w:rsidR="00A252CB" w:rsidRPr="00D01E86" w:rsidRDefault="00A252CB" w:rsidP="00672FDD">
            <w:pPr>
              <w:spacing w:before="120" w:after="280" w:afterAutospacing="1"/>
              <w:rPr>
                <w:sz w:val="26"/>
                <w:szCs w:val="26"/>
              </w:rPr>
            </w:pPr>
            <w:r w:rsidRPr="00D01E86">
              <w:rPr>
                <w:b/>
                <w:bCs/>
                <w:sz w:val="26"/>
                <w:szCs w:val="26"/>
                <w:lang w:val="vi-VN"/>
              </w:rPr>
              <w:t>Tên văn phòng đại diện tại Việt Nam (đối với thuốc nước ngoài) hoặc trụ sở công ty đăng ký thuốc trong nước</w:t>
            </w:r>
            <w:r w:rsidRPr="00D01E86">
              <w:rPr>
                <w:sz w:val="26"/>
                <w:szCs w:val="26"/>
                <w:lang w:val="vi-VN"/>
              </w:rPr>
              <w:t xml:space="preserve"> </w:t>
            </w:r>
            <w:r w:rsidRPr="00D01E86">
              <w:rPr>
                <w:i/>
                <w:iCs/>
                <w:sz w:val="26"/>
                <w:szCs w:val="26"/>
                <w:lang w:val="vi-VN"/>
              </w:rPr>
              <w:t xml:space="preserve">(nếu khác địa chỉ công ty </w:t>
            </w:r>
            <w:r w:rsidRPr="00D01E86">
              <w:rPr>
                <w:i/>
                <w:iCs/>
                <w:sz w:val="26"/>
                <w:szCs w:val="26"/>
              </w:rPr>
              <w:t>đ</w:t>
            </w:r>
            <w:r w:rsidRPr="00D01E86">
              <w:rPr>
                <w:i/>
                <w:iCs/>
                <w:sz w:val="26"/>
                <w:szCs w:val="26"/>
                <w:lang w:val="vi-VN"/>
              </w:rPr>
              <w:t>ăng k</w:t>
            </w:r>
            <w:r w:rsidRPr="00D01E86">
              <w:rPr>
                <w:i/>
                <w:iCs/>
                <w:sz w:val="26"/>
                <w:szCs w:val="26"/>
              </w:rPr>
              <w:t>ý</w:t>
            </w:r>
            <w:r w:rsidRPr="00D01E86">
              <w:rPr>
                <w:i/>
                <w:iCs/>
                <w:sz w:val="26"/>
                <w:szCs w:val="26"/>
                <w:lang w:val="vi-VN"/>
              </w:rPr>
              <w:t>)</w:t>
            </w:r>
          </w:p>
          <w:p w14:paraId="3BA37A6E" w14:textId="77777777" w:rsidR="00A252CB" w:rsidRPr="00D01E86" w:rsidRDefault="00A252CB" w:rsidP="00672FDD">
            <w:pPr>
              <w:spacing w:before="120" w:after="280" w:afterAutospacing="1"/>
              <w:rPr>
                <w:sz w:val="26"/>
                <w:szCs w:val="26"/>
              </w:rPr>
            </w:pPr>
            <w:r w:rsidRPr="00D01E86">
              <w:rPr>
                <w:sz w:val="26"/>
                <w:szCs w:val="26"/>
                <w:lang w:val="vi-VN"/>
              </w:rPr>
              <w:t>Địa chỉ:</w:t>
            </w:r>
          </w:p>
          <w:p w14:paraId="099C9CA4" w14:textId="77777777" w:rsidR="00A252CB" w:rsidRPr="00D01E86" w:rsidRDefault="00A252CB" w:rsidP="00672FDD">
            <w:pPr>
              <w:spacing w:before="120" w:after="280" w:afterAutospacing="1"/>
              <w:rPr>
                <w:sz w:val="26"/>
                <w:szCs w:val="26"/>
              </w:rPr>
            </w:pPr>
            <w:r w:rsidRPr="00D01E86">
              <w:rPr>
                <w:sz w:val="26"/>
                <w:szCs w:val="26"/>
                <w:lang w:val="vi-VN"/>
              </w:rPr>
              <w:t>Điện thoại:</w:t>
            </w:r>
          </w:p>
          <w:p w14:paraId="5831E86A" w14:textId="77777777" w:rsidR="00A252CB" w:rsidRPr="00D01E86" w:rsidRDefault="00A252CB" w:rsidP="00672FDD">
            <w:pPr>
              <w:spacing w:before="120"/>
              <w:rPr>
                <w:sz w:val="26"/>
                <w:szCs w:val="26"/>
              </w:rPr>
            </w:pPr>
            <w:r w:rsidRPr="00D01E86">
              <w:rPr>
                <w:sz w:val="26"/>
                <w:szCs w:val="26"/>
                <w:lang w:val="vi-VN"/>
              </w:rPr>
              <w:t>Fax</w:t>
            </w:r>
          </w:p>
        </w:tc>
        <w:tc>
          <w:tcPr>
            <w:tcW w:w="250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DAE0420" w14:textId="77777777" w:rsidR="00A252CB" w:rsidRPr="00D01E86" w:rsidRDefault="00A252CB" w:rsidP="00672FDD">
            <w:pPr>
              <w:spacing w:before="120" w:after="280" w:afterAutospacing="1"/>
              <w:rPr>
                <w:sz w:val="26"/>
                <w:szCs w:val="26"/>
              </w:rPr>
            </w:pPr>
            <w:r w:rsidRPr="00D01E86">
              <w:rPr>
                <w:b/>
                <w:bCs/>
                <w:sz w:val="26"/>
                <w:szCs w:val="26"/>
                <w:lang w:val="vi-VN"/>
              </w:rPr>
              <w:t>Tên cơ s</w:t>
            </w:r>
            <w:r w:rsidRPr="00D01E86">
              <w:rPr>
                <w:b/>
                <w:bCs/>
                <w:sz w:val="26"/>
                <w:szCs w:val="26"/>
              </w:rPr>
              <w:t>ở đ</w:t>
            </w:r>
            <w:r w:rsidRPr="00D01E86">
              <w:rPr>
                <w:b/>
                <w:bCs/>
                <w:sz w:val="26"/>
                <w:szCs w:val="26"/>
                <w:lang w:val="vi-VN"/>
              </w:rPr>
              <w:t>óng gói (nếu có):</w:t>
            </w:r>
          </w:p>
          <w:p w14:paraId="67E0FC64" w14:textId="77777777" w:rsidR="00A252CB" w:rsidRPr="00D01E86" w:rsidRDefault="00A252CB" w:rsidP="00672FDD">
            <w:pPr>
              <w:spacing w:before="120" w:after="280" w:afterAutospacing="1"/>
              <w:rPr>
                <w:sz w:val="26"/>
                <w:szCs w:val="26"/>
              </w:rPr>
            </w:pPr>
            <w:r w:rsidRPr="00D01E86">
              <w:rPr>
                <w:sz w:val="26"/>
                <w:szCs w:val="26"/>
                <w:lang w:val="vi-VN"/>
              </w:rPr>
              <w:t>Địa chỉ:</w:t>
            </w:r>
          </w:p>
          <w:p w14:paraId="3D3F6E15" w14:textId="77777777" w:rsidR="00A252CB" w:rsidRPr="00D01E86" w:rsidRDefault="00A252CB" w:rsidP="00672FDD">
            <w:pPr>
              <w:spacing w:before="120" w:after="280" w:afterAutospacing="1"/>
              <w:rPr>
                <w:sz w:val="26"/>
                <w:szCs w:val="26"/>
              </w:rPr>
            </w:pPr>
            <w:r w:rsidRPr="00D01E86">
              <w:rPr>
                <w:sz w:val="26"/>
                <w:szCs w:val="26"/>
              </w:rPr>
              <w:t>Đ</w:t>
            </w:r>
            <w:r w:rsidRPr="00D01E86">
              <w:rPr>
                <w:sz w:val="26"/>
                <w:szCs w:val="26"/>
                <w:lang w:val="vi-VN"/>
              </w:rPr>
              <w:t>iện thoại:</w:t>
            </w:r>
          </w:p>
          <w:p w14:paraId="456EE8BB" w14:textId="77777777" w:rsidR="00A252CB" w:rsidRPr="00D01E86" w:rsidRDefault="00A252CB" w:rsidP="00672FDD">
            <w:pPr>
              <w:spacing w:before="120"/>
              <w:rPr>
                <w:sz w:val="26"/>
                <w:szCs w:val="26"/>
              </w:rPr>
            </w:pPr>
            <w:r w:rsidRPr="00D01E86">
              <w:rPr>
                <w:sz w:val="26"/>
                <w:szCs w:val="26"/>
                <w:lang w:val="vi-VN"/>
              </w:rPr>
              <w:t>Fax :</w:t>
            </w:r>
          </w:p>
        </w:tc>
      </w:tr>
      <w:tr w:rsidR="00E6796B" w:rsidRPr="00723BF7" w14:paraId="38DEF8F0" w14:textId="77777777" w:rsidTr="00672FDD">
        <w:tblPrEx>
          <w:tblBorders>
            <w:top w:val="none" w:sz="0" w:space="0" w:color="auto"/>
            <w:bottom w:val="none" w:sz="0" w:space="0" w:color="auto"/>
            <w:insideH w:val="none" w:sz="0" w:space="0" w:color="auto"/>
            <w:insideV w:val="none" w:sz="0" w:space="0" w:color="auto"/>
          </w:tblBorders>
        </w:tblPrEx>
        <w:tc>
          <w:tcPr>
            <w:tcW w:w="2495"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06F28EAF" w14:textId="77777777" w:rsidR="00A252CB" w:rsidRPr="00D01E86" w:rsidRDefault="00A252CB" w:rsidP="00672FDD">
            <w:pPr>
              <w:spacing w:before="120"/>
              <w:rPr>
                <w:sz w:val="26"/>
                <w:szCs w:val="26"/>
              </w:rPr>
            </w:pPr>
            <w:r w:rsidRPr="00D01E86">
              <w:rPr>
                <w:b/>
                <w:bCs/>
                <w:sz w:val="26"/>
                <w:szCs w:val="26"/>
                <w:lang w:val="vi-VN"/>
              </w:rPr>
              <w:t>Điều kiện bảo quản:</w:t>
            </w:r>
          </w:p>
        </w:tc>
        <w:tc>
          <w:tcPr>
            <w:tcW w:w="250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2258847A" w14:textId="77777777" w:rsidR="00A252CB" w:rsidRPr="00D01E86" w:rsidRDefault="00A252CB" w:rsidP="00672FDD">
            <w:pPr>
              <w:spacing w:before="120"/>
              <w:rPr>
                <w:sz w:val="26"/>
                <w:szCs w:val="26"/>
              </w:rPr>
            </w:pPr>
            <w:r w:rsidRPr="00D01E86">
              <w:rPr>
                <w:b/>
                <w:bCs/>
                <w:sz w:val="26"/>
                <w:szCs w:val="26"/>
                <w:lang w:val="vi-VN"/>
              </w:rPr>
              <w:t>Hạn dùng:</w:t>
            </w:r>
          </w:p>
        </w:tc>
      </w:tr>
      <w:tr w:rsidR="00E6796B" w:rsidRPr="00723BF7" w14:paraId="65618352" w14:textId="77777777" w:rsidTr="00672FDD">
        <w:tblPrEx>
          <w:tblBorders>
            <w:top w:val="none" w:sz="0" w:space="0" w:color="auto"/>
            <w:bottom w:val="none" w:sz="0" w:space="0" w:color="auto"/>
            <w:insideH w:val="none" w:sz="0" w:space="0" w:color="auto"/>
            <w:insideV w:val="none" w:sz="0" w:space="0" w:color="auto"/>
          </w:tblBorders>
        </w:tblPrEx>
        <w:tc>
          <w:tcPr>
            <w:tcW w:w="2495"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5D00E701" w14:textId="77777777" w:rsidR="00A252CB" w:rsidRPr="00D01E86" w:rsidRDefault="00A252CB" w:rsidP="00672FDD">
            <w:pPr>
              <w:spacing w:before="120"/>
              <w:rPr>
                <w:sz w:val="26"/>
                <w:szCs w:val="26"/>
              </w:rPr>
            </w:pPr>
            <w:r w:rsidRPr="00D01E86">
              <w:rPr>
                <w:b/>
                <w:bCs/>
                <w:sz w:val="26"/>
                <w:szCs w:val="26"/>
                <w:lang w:val="vi-VN"/>
              </w:rPr>
              <w:t>Đường dùng:</w:t>
            </w:r>
          </w:p>
        </w:tc>
        <w:tc>
          <w:tcPr>
            <w:tcW w:w="250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06AAE6B6" w14:textId="77777777" w:rsidR="00A252CB" w:rsidRPr="00D01E86" w:rsidRDefault="00A252CB" w:rsidP="00672FDD">
            <w:pPr>
              <w:spacing w:before="120"/>
              <w:rPr>
                <w:sz w:val="26"/>
                <w:szCs w:val="26"/>
              </w:rPr>
            </w:pPr>
            <w:r w:rsidRPr="00D01E86">
              <w:rPr>
                <w:b/>
                <w:bCs/>
                <w:sz w:val="26"/>
                <w:szCs w:val="26"/>
                <w:lang w:val="vi-VN"/>
              </w:rPr>
              <w:t>Tiêu chuẩn</w:t>
            </w:r>
            <w:r w:rsidRPr="00D01E86">
              <w:rPr>
                <w:b/>
                <w:bCs/>
                <w:sz w:val="26"/>
                <w:szCs w:val="26"/>
                <w:vertAlign w:val="superscript"/>
                <w:lang w:val="vi-VN"/>
              </w:rPr>
              <w:t>1</w:t>
            </w:r>
          </w:p>
        </w:tc>
      </w:tr>
      <w:tr w:rsidR="00E6796B" w:rsidRPr="00723BF7" w14:paraId="19F2209F" w14:textId="77777777" w:rsidTr="00672FDD">
        <w:tblPrEx>
          <w:tblBorders>
            <w:top w:val="none" w:sz="0" w:space="0" w:color="auto"/>
            <w:bottom w:val="none" w:sz="0" w:space="0" w:color="auto"/>
            <w:insideH w:val="none" w:sz="0" w:space="0" w:color="auto"/>
            <w:insideV w:val="none" w:sz="0" w:space="0" w:color="auto"/>
          </w:tblBorders>
        </w:tblPrEx>
        <w:tc>
          <w:tcPr>
            <w:tcW w:w="2495"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8F7CB43" w14:textId="77777777" w:rsidR="00A252CB" w:rsidRPr="00D01E86" w:rsidRDefault="00A252CB" w:rsidP="00672FDD">
            <w:pPr>
              <w:spacing w:before="120" w:after="280" w:afterAutospacing="1"/>
              <w:rPr>
                <w:sz w:val="26"/>
                <w:szCs w:val="26"/>
              </w:rPr>
            </w:pPr>
            <w:r w:rsidRPr="00D01E86">
              <w:rPr>
                <w:b/>
                <w:bCs/>
                <w:sz w:val="26"/>
                <w:szCs w:val="26"/>
                <w:lang w:val="vi-VN"/>
              </w:rPr>
              <w:t>Giấy đăng ký lưu hành:</w:t>
            </w:r>
          </w:p>
          <w:p w14:paraId="053DA774" w14:textId="77777777" w:rsidR="00A252CB" w:rsidRPr="00D01E86" w:rsidRDefault="00A252CB" w:rsidP="00672FDD">
            <w:pPr>
              <w:spacing w:before="120" w:after="280" w:afterAutospacing="1"/>
              <w:rPr>
                <w:sz w:val="26"/>
                <w:szCs w:val="26"/>
              </w:rPr>
            </w:pPr>
            <w:r w:rsidRPr="00D01E86">
              <w:rPr>
                <w:b/>
                <w:bCs/>
                <w:sz w:val="26"/>
                <w:szCs w:val="26"/>
                <w:lang w:val="vi-VN"/>
              </w:rPr>
              <w:t>Ngày cấp giấy đăng ký lưu hành:</w:t>
            </w:r>
          </w:p>
          <w:p w14:paraId="294DC603" w14:textId="77777777" w:rsidR="00A252CB" w:rsidRPr="00D01E86" w:rsidRDefault="00A252CB" w:rsidP="00672FDD">
            <w:pPr>
              <w:spacing w:before="120" w:after="280" w:afterAutospacing="1"/>
              <w:rPr>
                <w:sz w:val="26"/>
                <w:szCs w:val="26"/>
              </w:rPr>
            </w:pPr>
            <w:r w:rsidRPr="00D01E86">
              <w:rPr>
                <w:b/>
                <w:bCs/>
                <w:sz w:val="26"/>
                <w:szCs w:val="26"/>
                <w:lang w:val="vi-VN"/>
              </w:rPr>
              <w:t>Gia h</w:t>
            </w:r>
            <w:r w:rsidRPr="00D01E86">
              <w:rPr>
                <w:b/>
                <w:bCs/>
                <w:sz w:val="26"/>
                <w:szCs w:val="26"/>
              </w:rPr>
              <w:t>ạ</w:t>
            </w:r>
            <w:r w:rsidRPr="00D01E86">
              <w:rPr>
                <w:b/>
                <w:bCs/>
                <w:sz w:val="26"/>
                <w:szCs w:val="26"/>
                <w:lang w:val="vi-VN"/>
              </w:rPr>
              <w:t>n lần 1:</w:t>
            </w:r>
          </w:p>
          <w:p w14:paraId="27B235C3" w14:textId="77777777" w:rsidR="00A252CB" w:rsidRPr="00D01E86" w:rsidRDefault="00A252CB" w:rsidP="00672FDD">
            <w:pPr>
              <w:spacing w:before="120"/>
              <w:rPr>
                <w:sz w:val="26"/>
                <w:szCs w:val="26"/>
              </w:rPr>
            </w:pPr>
            <w:r w:rsidRPr="00D01E86">
              <w:rPr>
                <w:b/>
                <w:bCs/>
                <w:sz w:val="26"/>
                <w:szCs w:val="26"/>
                <w:lang w:val="vi-VN"/>
              </w:rPr>
              <w:t>Gia hạn lần 2:</w:t>
            </w:r>
          </w:p>
        </w:tc>
        <w:tc>
          <w:tcPr>
            <w:tcW w:w="250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7AC5370E" w14:textId="77777777" w:rsidR="00A252CB" w:rsidRPr="00D01E86" w:rsidRDefault="00A252CB" w:rsidP="00672FDD">
            <w:pPr>
              <w:spacing w:before="120" w:after="280" w:afterAutospacing="1"/>
              <w:rPr>
                <w:sz w:val="26"/>
                <w:szCs w:val="26"/>
              </w:rPr>
            </w:pPr>
            <w:r w:rsidRPr="00D01E86">
              <w:rPr>
                <w:b/>
                <w:bCs/>
                <w:sz w:val="26"/>
                <w:szCs w:val="26"/>
                <w:lang w:val="vi-VN"/>
              </w:rPr>
              <w:t>Ngày hết hạn giấy đăng ký:</w:t>
            </w:r>
          </w:p>
          <w:p w14:paraId="7ADDFD48" w14:textId="77777777" w:rsidR="00A252CB" w:rsidRPr="00D01E86" w:rsidRDefault="00A252CB" w:rsidP="00672FDD">
            <w:pPr>
              <w:spacing w:before="120" w:after="280" w:afterAutospacing="1"/>
              <w:rPr>
                <w:sz w:val="26"/>
                <w:szCs w:val="26"/>
              </w:rPr>
            </w:pPr>
            <w:r w:rsidRPr="00D01E86">
              <w:rPr>
                <w:b/>
                <w:bCs/>
                <w:sz w:val="26"/>
                <w:szCs w:val="26"/>
                <w:lang w:val="vi-VN"/>
              </w:rPr>
              <w:t xml:space="preserve">Ngày hết hạn gia hạn lần 1: </w:t>
            </w:r>
          </w:p>
          <w:p w14:paraId="314AB442" w14:textId="77777777" w:rsidR="00A252CB" w:rsidRPr="00D01E86" w:rsidRDefault="00A252CB" w:rsidP="00672FDD">
            <w:pPr>
              <w:spacing w:before="120"/>
              <w:rPr>
                <w:sz w:val="26"/>
                <w:szCs w:val="26"/>
              </w:rPr>
            </w:pPr>
            <w:r w:rsidRPr="00D01E86">
              <w:rPr>
                <w:b/>
                <w:bCs/>
                <w:sz w:val="26"/>
                <w:szCs w:val="26"/>
                <w:lang w:val="vi-VN"/>
              </w:rPr>
              <w:t>Ngày hết hạn gia hạn lần 2:</w:t>
            </w:r>
          </w:p>
        </w:tc>
      </w:tr>
    </w:tbl>
    <w:p w14:paraId="78DA22AA" w14:textId="77777777" w:rsidR="00A252CB" w:rsidRPr="00D01E86" w:rsidRDefault="00A252CB" w:rsidP="00A252CB">
      <w:pPr>
        <w:spacing w:before="120" w:after="280" w:afterAutospacing="1"/>
        <w:rPr>
          <w:sz w:val="26"/>
          <w:szCs w:val="26"/>
        </w:rPr>
      </w:pPr>
      <w:r w:rsidRPr="00D01E86">
        <w:rPr>
          <w:b/>
          <w:bCs/>
          <w:sz w:val="26"/>
          <w:szCs w:val="26"/>
          <w:lang w:val="vi-VN"/>
        </w:rPr>
        <w:t>Công thức bào chế</w:t>
      </w:r>
      <w:r w:rsidRPr="00D01E86">
        <w:rPr>
          <w:sz w:val="26"/>
          <w:szCs w:val="26"/>
          <w:lang w:val="vi-VN"/>
        </w:rPr>
        <w:t xml:space="preserve"> </w:t>
      </w:r>
      <w:r w:rsidRPr="00D01E86">
        <w:rPr>
          <w:i/>
          <w:iCs/>
          <w:sz w:val="26"/>
          <w:szCs w:val="26"/>
          <w:lang w:val="vi-VN"/>
        </w:rPr>
        <w:t>(cho một đơn vị liều hoặc đơn vị đóng gói nhỏ nhất)</w:t>
      </w:r>
    </w:p>
    <w:p w14:paraId="6370C8B8" w14:textId="77777777" w:rsidR="00A252CB" w:rsidRPr="00D01E86" w:rsidRDefault="00A252CB" w:rsidP="00A252CB">
      <w:pPr>
        <w:spacing w:before="120" w:after="280" w:afterAutospacing="1"/>
        <w:rPr>
          <w:i/>
          <w:iCs/>
          <w:sz w:val="26"/>
          <w:szCs w:val="26"/>
        </w:rPr>
      </w:pPr>
      <w:r w:rsidRPr="00D01E86">
        <w:rPr>
          <w:i/>
          <w:iCs/>
          <w:sz w:val="26"/>
          <w:szCs w:val="26"/>
          <w:lang w:val="vi-VN"/>
        </w:rPr>
        <w:t>Thành phần:</w:t>
      </w:r>
    </w:p>
    <w:p w14:paraId="78D12982" w14:textId="77777777" w:rsidR="00A252CB" w:rsidRPr="00D01E86" w:rsidRDefault="00A252CB" w:rsidP="00A252CB">
      <w:pPr>
        <w:spacing w:before="120" w:after="280" w:afterAutospacing="1"/>
        <w:rPr>
          <w:sz w:val="26"/>
          <w:szCs w:val="26"/>
        </w:rPr>
      </w:pP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917"/>
        <w:gridCol w:w="1911"/>
        <w:gridCol w:w="2944"/>
        <w:gridCol w:w="2320"/>
      </w:tblGrid>
      <w:tr w:rsidR="00E6796B" w:rsidRPr="00723BF7" w14:paraId="5F1B4701" w14:textId="77777777" w:rsidTr="00672FDD">
        <w:tc>
          <w:tcPr>
            <w:tcW w:w="1054"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B326B4C" w14:textId="77777777" w:rsidR="00A252CB" w:rsidRPr="00D01E86" w:rsidRDefault="00A252CB" w:rsidP="00672FDD">
            <w:pPr>
              <w:spacing w:before="120"/>
              <w:jc w:val="center"/>
              <w:rPr>
                <w:sz w:val="26"/>
                <w:szCs w:val="26"/>
              </w:rPr>
            </w:pPr>
            <w:r w:rsidRPr="00D01E86">
              <w:rPr>
                <w:sz w:val="26"/>
                <w:szCs w:val="26"/>
                <w:lang w:val="vi-VN"/>
              </w:rPr>
              <w:t xml:space="preserve">Tên dược liệu, bộ </w:t>
            </w:r>
            <w:r w:rsidRPr="00D01E86">
              <w:rPr>
                <w:sz w:val="26"/>
                <w:szCs w:val="26"/>
                <w:lang w:val="vi-VN"/>
              </w:rPr>
              <w:lastRenderedPageBreak/>
              <w:t>phận dùng</w:t>
            </w:r>
          </w:p>
        </w:tc>
        <w:tc>
          <w:tcPr>
            <w:tcW w:w="105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84AFAE2" w14:textId="77777777" w:rsidR="00A252CB" w:rsidRPr="00D01E86" w:rsidRDefault="00A252CB" w:rsidP="00672FDD">
            <w:pPr>
              <w:spacing w:before="120"/>
              <w:jc w:val="center"/>
              <w:rPr>
                <w:sz w:val="26"/>
                <w:szCs w:val="26"/>
              </w:rPr>
            </w:pPr>
            <w:r w:rsidRPr="00D01E86">
              <w:rPr>
                <w:sz w:val="26"/>
                <w:szCs w:val="26"/>
                <w:lang w:val="vi-VN"/>
              </w:rPr>
              <w:lastRenderedPageBreak/>
              <w:t>Khối lượng</w:t>
            </w:r>
          </w:p>
        </w:tc>
        <w:tc>
          <w:tcPr>
            <w:tcW w:w="161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F877363" w14:textId="77777777" w:rsidR="00A252CB" w:rsidRPr="00D01E86" w:rsidRDefault="00A252CB" w:rsidP="00672FDD">
            <w:pPr>
              <w:spacing w:before="120"/>
              <w:jc w:val="center"/>
              <w:rPr>
                <w:sz w:val="26"/>
                <w:szCs w:val="26"/>
              </w:rPr>
            </w:pPr>
            <w:r w:rsidRPr="00D01E86">
              <w:rPr>
                <w:sz w:val="26"/>
                <w:szCs w:val="26"/>
                <w:lang w:val="vi-VN"/>
              </w:rPr>
              <w:t>Nhà sản xuất</w:t>
            </w:r>
            <w:r w:rsidRPr="00D01E86">
              <w:rPr>
                <w:sz w:val="26"/>
                <w:szCs w:val="26"/>
              </w:rPr>
              <w:br/>
            </w:r>
            <w:r w:rsidRPr="00D01E86">
              <w:rPr>
                <w:sz w:val="26"/>
                <w:szCs w:val="26"/>
                <w:lang w:val="vi-VN"/>
              </w:rPr>
              <w:lastRenderedPageBreak/>
              <w:t>(tên, địa chỉ chi tiết)</w:t>
            </w:r>
          </w:p>
        </w:tc>
        <w:tc>
          <w:tcPr>
            <w:tcW w:w="127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A627B26" w14:textId="77777777" w:rsidR="00A252CB" w:rsidRPr="00D01E86" w:rsidRDefault="00A252CB" w:rsidP="00672FDD">
            <w:pPr>
              <w:spacing w:before="120"/>
              <w:jc w:val="center"/>
              <w:rPr>
                <w:sz w:val="26"/>
                <w:szCs w:val="26"/>
              </w:rPr>
            </w:pPr>
            <w:r w:rsidRPr="00D01E86">
              <w:rPr>
                <w:sz w:val="26"/>
                <w:szCs w:val="26"/>
                <w:lang w:val="vi-VN"/>
              </w:rPr>
              <w:lastRenderedPageBreak/>
              <w:t>Tiêu chuẩn</w:t>
            </w:r>
            <w:r w:rsidRPr="00D01E86">
              <w:rPr>
                <w:sz w:val="26"/>
                <w:szCs w:val="26"/>
                <w:vertAlign w:val="superscript"/>
              </w:rPr>
              <w:t>1</w:t>
            </w:r>
          </w:p>
        </w:tc>
      </w:tr>
      <w:tr w:rsidR="00E6796B" w:rsidRPr="00723BF7" w14:paraId="5D3AABD8" w14:textId="77777777" w:rsidTr="00672FDD">
        <w:tblPrEx>
          <w:tblBorders>
            <w:top w:val="none" w:sz="0" w:space="0" w:color="auto"/>
            <w:bottom w:val="none" w:sz="0" w:space="0" w:color="auto"/>
            <w:insideH w:val="none" w:sz="0" w:space="0" w:color="auto"/>
            <w:insideV w:val="none" w:sz="0" w:space="0" w:color="auto"/>
          </w:tblBorders>
        </w:tblPrEx>
        <w:tc>
          <w:tcPr>
            <w:tcW w:w="105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47FE847" w14:textId="77777777" w:rsidR="00A252CB" w:rsidRPr="00D01E86" w:rsidRDefault="00A252CB" w:rsidP="00672FDD">
            <w:pPr>
              <w:spacing w:before="120" w:after="280" w:afterAutospacing="1"/>
              <w:jc w:val="center"/>
              <w:rPr>
                <w:sz w:val="26"/>
                <w:szCs w:val="26"/>
              </w:rPr>
            </w:pPr>
            <w:r w:rsidRPr="00D01E86">
              <w:rPr>
                <w:sz w:val="26"/>
                <w:szCs w:val="26"/>
              </w:rPr>
              <w:lastRenderedPageBreak/>
              <w:t> </w:t>
            </w:r>
          </w:p>
          <w:p w14:paraId="29FEA963" w14:textId="77777777" w:rsidR="00A252CB" w:rsidRPr="00D01E86" w:rsidRDefault="00A252CB" w:rsidP="00672FDD">
            <w:pPr>
              <w:spacing w:before="120"/>
              <w:jc w:val="center"/>
              <w:rPr>
                <w:sz w:val="26"/>
                <w:szCs w:val="26"/>
              </w:rPr>
            </w:pPr>
            <w:r w:rsidRPr="00D01E86">
              <w:rPr>
                <w:sz w:val="26"/>
                <w:szCs w:val="26"/>
              </w:rPr>
              <w:t> </w:t>
            </w:r>
          </w:p>
        </w:tc>
        <w:tc>
          <w:tcPr>
            <w:tcW w:w="105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9B4FA48" w14:textId="77777777" w:rsidR="00A252CB" w:rsidRPr="00D01E86" w:rsidRDefault="00A252CB" w:rsidP="00672FDD">
            <w:pPr>
              <w:spacing w:before="120"/>
              <w:jc w:val="center"/>
              <w:rPr>
                <w:sz w:val="26"/>
                <w:szCs w:val="26"/>
              </w:rPr>
            </w:pPr>
            <w:r w:rsidRPr="00D01E86">
              <w:rPr>
                <w:sz w:val="26"/>
                <w:szCs w:val="26"/>
                <w:lang w:val="vi-VN"/>
              </w:rPr>
              <w:t> </w:t>
            </w:r>
          </w:p>
        </w:tc>
        <w:tc>
          <w:tcPr>
            <w:tcW w:w="16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EF2624B" w14:textId="77777777" w:rsidR="00A252CB" w:rsidRPr="00D01E86" w:rsidRDefault="00A252CB" w:rsidP="00672FDD">
            <w:pPr>
              <w:spacing w:before="120"/>
              <w:jc w:val="center"/>
              <w:rPr>
                <w:sz w:val="26"/>
                <w:szCs w:val="26"/>
              </w:rPr>
            </w:pPr>
            <w:r w:rsidRPr="00D01E86">
              <w:rPr>
                <w:sz w:val="26"/>
                <w:szCs w:val="26"/>
                <w:lang w:val="vi-VN"/>
              </w:rPr>
              <w:t> </w:t>
            </w:r>
          </w:p>
        </w:tc>
        <w:tc>
          <w:tcPr>
            <w:tcW w:w="12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3B18B52" w14:textId="77777777" w:rsidR="00A252CB" w:rsidRPr="00D01E86" w:rsidRDefault="00A252CB" w:rsidP="00672FDD">
            <w:pPr>
              <w:spacing w:before="120"/>
              <w:jc w:val="center"/>
              <w:rPr>
                <w:sz w:val="26"/>
                <w:szCs w:val="26"/>
              </w:rPr>
            </w:pPr>
            <w:r w:rsidRPr="00D01E86">
              <w:rPr>
                <w:sz w:val="26"/>
                <w:szCs w:val="26"/>
                <w:lang w:val="vi-VN"/>
              </w:rPr>
              <w:t> </w:t>
            </w:r>
          </w:p>
        </w:tc>
      </w:tr>
    </w:tbl>
    <w:p w14:paraId="2EDF5C41" w14:textId="77777777" w:rsidR="00A252CB" w:rsidRPr="00D01E86" w:rsidRDefault="00A252CB" w:rsidP="00A252CB">
      <w:pPr>
        <w:spacing w:before="120" w:after="280" w:afterAutospacing="1"/>
        <w:rPr>
          <w:sz w:val="26"/>
          <w:szCs w:val="26"/>
        </w:rPr>
      </w:pPr>
      <w:r w:rsidRPr="00D01E86">
        <w:rPr>
          <w:sz w:val="26"/>
          <w:szCs w:val="26"/>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917"/>
        <w:gridCol w:w="1911"/>
        <w:gridCol w:w="2944"/>
        <w:gridCol w:w="2320"/>
      </w:tblGrid>
      <w:tr w:rsidR="00E6796B" w:rsidRPr="00723BF7" w14:paraId="574D0CF7" w14:textId="77777777" w:rsidTr="00672FDD">
        <w:tc>
          <w:tcPr>
            <w:tcW w:w="1054"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9E2FAD6" w14:textId="77777777" w:rsidR="00A252CB" w:rsidRPr="00D01E86" w:rsidRDefault="00A252CB" w:rsidP="00672FDD">
            <w:pPr>
              <w:spacing w:before="120"/>
              <w:jc w:val="center"/>
              <w:rPr>
                <w:sz w:val="26"/>
                <w:szCs w:val="26"/>
              </w:rPr>
            </w:pPr>
            <w:r w:rsidRPr="00D01E86">
              <w:rPr>
                <w:sz w:val="26"/>
                <w:szCs w:val="26"/>
              </w:rPr>
              <w:t>Tá dược</w:t>
            </w:r>
          </w:p>
        </w:tc>
        <w:tc>
          <w:tcPr>
            <w:tcW w:w="105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3BDB9B0" w14:textId="77777777" w:rsidR="00A252CB" w:rsidRPr="00D01E86" w:rsidRDefault="00A252CB" w:rsidP="00672FDD">
            <w:pPr>
              <w:spacing w:before="120"/>
              <w:jc w:val="center"/>
              <w:rPr>
                <w:sz w:val="26"/>
                <w:szCs w:val="26"/>
              </w:rPr>
            </w:pPr>
            <w:r w:rsidRPr="00D01E86">
              <w:rPr>
                <w:sz w:val="26"/>
                <w:szCs w:val="26"/>
              </w:rPr>
              <w:t xml:space="preserve">Hàm </w:t>
            </w:r>
            <w:r w:rsidRPr="00D01E86">
              <w:rPr>
                <w:sz w:val="26"/>
                <w:szCs w:val="26"/>
                <w:lang w:val="vi-VN"/>
              </w:rPr>
              <w:t>lượng</w:t>
            </w:r>
          </w:p>
        </w:tc>
        <w:tc>
          <w:tcPr>
            <w:tcW w:w="161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0895587" w14:textId="77777777" w:rsidR="00A252CB" w:rsidRPr="00D01E86" w:rsidRDefault="00A252CB" w:rsidP="00672FDD">
            <w:pPr>
              <w:spacing w:before="120"/>
              <w:jc w:val="center"/>
              <w:rPr>
                <w:sz w:val="26"/>
                <w:szCs w:val="26"/>
              </w:rPr>
            </w:pPr>
            <w:r w:rsidRPr="00D01E86">
              <w:rPr>
                <w:sz w:val="26"/>
                <w:szCs w:val="26"/>
                <w:lang w:val="vi-VN"/>
              </w:rPr>
              <w:t>Nhà sản xuất</w:t>
            </w:r>
            <w:r w:rsidRPr="00D01E86">
              <w:rPr>
                <w:sz w:val="26"/>
                <w:szCs w:val="26"/>
              </w:rPr>
              <w:br/>
            </w:r>
            <w:r w:rsidRPr="00D01E86">
              <w:rPr>
                <w:sz w:val="26"/>
                <w:szCs w:val="26"/>
                <w:lang w:val="vi-VN"/>
              </w:rPr>
              <w:t>(tên, địa chỉ chi tiết)</w:t>
            </w:r>
          </w:p>
        </w:tc>
        <w:tc>
          <w:tcPr>
            <w:tcW w:w="127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FA2E58C" w14:textId="77777777" w:rsidR="00A252CB" w:rsidRPr="00D01E86" w:rsidRDefault="00A252CB" w:rsidP="00672FDD">
            <w:pPr>
              <w:spacing w:before="120"/>
              <w:jc w:val="center"/>
              <w:rPr>
                <w:sz w:val="26"/>
                <w:szCs w:val="26"/>
              </w:rPr>
            </w:pPr>
            <w:r w:rsidRPr="00D01E86">
              <w:rPr>
                <w:sz w:val="26"/>
                <w:szCs w:val="26"/>
                <w:lang w:val="vi-VN"/>
              </w:rPr>
              <w:t>Tiêu chuẩn</w:t>
            </w:r>
            <w:r w:rsidRPr="00D01E86">
              <w:rPr>
                <w:sz w:val="26"/>
                <w:szCs w:val="26"/>
                <w:vertAlign w:val="superscript"/>
              </w:rPr>
              <w:t>1</w:t>
            </w:r>
          </w:p>
        </w:tc>
      </w:tr>
      <w:tr w:rsidR="00E6796B" w:rsidRPr="00723BF7" w14:paraId="03D5D5B6" w14:textId="77777777" w:rsidTr="00672FDD">
        <w:tblPrEx>
          <w:tblBorders>
            <w:top w:val="none" w:sz="0" w:space="0" w:color="auto"/>
            <w:bottom w:val="none" w:sz="0" w:space="0" w:color="auto"/>
            <w:insideH w:val="none" w:sz="0" w:space="0" w:color="auto"/>
            <w:insideV w:val="none" w:sz="0" w:space="0" w:color="auto"/>
          </w:tblBorders>
        </w:tblPrEx>
        <w:tc>
          <w:tcPr>
            <w:tcW w:w="105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1F74928" w14:textId="77777777" w:rsidR="00A252CB" w:rsidRPr="00D01E86" w:rsidRDefault="00A252CB" w:rsidP="00672FDD">
            <w:pPr>
              <w:spacing w:before="120" w:after="280" w:afterAutospacing="1"/>
              <w:jc w:val="center"/>
              <w:rPr>
                <w:sz w:val="26"/>
                <w:szCs w:val="26"/>
              </w:rPr>
            </w:pPr>
            <w:r w:rsidRPr="00D01E86">
              <w:rPr>
                <w:sz w:val="26"/>
                <w:szCs w:val="26"/>
              </w:rPr>
              <w:t> </w:t>
            </w:r>
          </w:p>
          <w:p w14:paraId="46BE4CD0" w14:textId="77777777" w:rsidR="00A252CB" w:rsidRPr="00D01E86" w:rsidRDefault="00A252CB" w:rsidP="00672FDD">
            <w:pPr>
              <w:spacing w:before="120"/>
              <w:jc w:val="center"/>
              <w:rPr>
                <w:sz w:val="26"/>
                <w:szCs w:val="26"/>
              </w:rPr>
            </w:pPr>
            <w:r w:rsidRPr="00D01E86">
              <w:rPr>
                <w:sz w:val="26"/>
                <w:szCs w:val="26"/>
              </w:rPr>
              <w:t> </w:t>
            </w:r>
          </w:p>
        </w:tc>
        <w:tc>
          <w:tcPr>
            <w:tcW w:w="105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D9593C5" w14:textId="77777777" w:rsidR="00A252CB" w:rsidRPr="00D01E86" w:rsidRDefault="00A252CB" w:rsidP="00672FDD">
            <w:pPr>
              <w:spacing w:before="120"/>
              <w:jc w:val="center"/>
              <w:rPr>
                <w:sz w:val="26"/>
                <w:szCs w:val="26"/>
              </w:rPr>
            </w:pPr>
            <w:r w:rsidRPr="00D01E86">
              <w:rPr>
                <w:sz w:val="26"/>
                <w:szCs w:val="26"/>
                <w:lang w:val="vi-VN"/>
              </w:rPr>
              <w:t> </w:t>
            </w:r>
          </w:p>
        </w:tc>
        <w:tc>
          <w:tcPr>
            <w:tcW w:w="16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E5295A1" w14:textId="77777777" w:rsidR="00A252CB" w:rsidRPr="00D01E86" w:rsidRDefault="00A252CB" w:rsidP="00672FDD">
            <w:pPr>
              <w:spacing w:before="120"/>
              <w:jc w:val="center"/>
              <w:rPr>
                <w:sz w:val="26"/>
                <w:szCs w:val="26"/>
              </w:rPr>
            </w:pPr>
            <w:r w:rsidRPr="00D01E86">
              <w:rPr>
                <w:sz w:val="26"/>
                <w:szCs w:val="26"/>
                <w:lang w:val="vi-VN"/>
              </w:rPr>
              <w:t> </w:t>
            </w:r>
          </w:p>
        </w:tc>
        <w:tc>
          <w:tcPr>
            <w:tcW w:w="12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14309A6" w14:textId="77777777" w:rsidR="00A252CB" w:rsidRPr="00D01E86" w:rsidRDefault="00A252CB" w:rsidP="00672FDD">
            <w:pPr>
              <w:spacing w:before="120"/>
              <w:jc w:val="center"/>
              <w:rPr>
                <w:sz w:val="26"/>
                <w:szCs w:val="26"/>
              </w:rPr>
            </w:pPr>
            <w:r w:rsidRPr="00D01E86">
              <w:rPr>
                <w:sz w:val="26"/>
                <w:szCs w:val="26"/>
                <w:lang w:val="vi-VN"/>
              </w:rPr>
              <w:t> </w:t>
            </w:r>
          </w:p>
        </w:tc>
      </w:tr>
    </w:tbl>
    <w:p w14:paraId="3D7467A2" w14:textId="77777777" w:rsidR="00A252CB" w:rsidRPr="00D01E86" w:rsidRDefault="00A252CB" w:rsidP="00A252CB">
      <w:pPr>
        <w:spacing w:before="120" w:after="280" w:afterAutospacing="1"/>
        <w:rPr>
          <w:sz w:val="26"/>
          <w:szCs w:val="26"/>
        </w:rPr>
      </w:pPr>
      <w:r w:rsidRPr="00D01E86">
        <w:rPr>
          <w:b/>
          <w:bCs/>
          <w:sz w:val="26"/>
          <w:szCs w:val="26"/>
        </w:rPr>
        <w:t>Qui cách đóng gói:</w:t>
      </w:r>
    </w:p>
    <w:p w14:paraId="35B87FE3" w14:textId="77777777" w:rsidR="00A252CB" w:rsidRPr="00D01E86" w:rsidRDefault="00A252CB" w:rsidP="00A252CB">
      <w:pPr>
        <w:spacing w:before="120" w:after="280" w:afterAutospacing="1"/>
        <w:rPr>
          <w:sz w:val="26"/>
          <w:szCs w:val="26"/>
        </w:rPr>
      </w:pPr>
      <w:r w:rsidRPr="00D01E86">
        <w:rPr>
          <w:sz w:val="26"/>
          <w:szCs w:val="26"/>
        </w:rPr>
        <w:t>_________________________</w:t>
      </w:r>
    </w:p>
    <w:p w14:paraId="020EED61" w14:textId="77777777" w:rsidR="00A252CB" w:rsidRPr="00D01E86" w:rsidRDefault="00A252CB" w:rsidP="00A252CB">
      <w:pPr>
        <w:spacing w:before="120" w:after="280" w:afterAutospacing="1"/>
        <w:rPr>
          <w:i/>
          <w:sz w:val="26"/>
          <w:szCs w:val="26"/>
        </w:rPr>
      </w:pPr>
      <w:r w:rsidRPr="00D01E86">
        <w:rPr>
          <w:i/>
          <w:sz w:val="26"/>
          <w:szCs w:val="26"/>
          <w:vertAlign w:val="superscript"/>
          <w:lang w:val="vi-VN"/>
        </w:rPr>
        <w:t>1</w:t>
      </w:r>
      <w:r w:rsidRPr="00D01E86">
        <w:rPr>
          <w:i/>
          <w:sz w:val="26"/>
          <w:szCs w:val="26"/>
          <w:lang w:val="vi-VN"/>
        </w:rPr>
        <w:t xml:space="preserve"> Nếu là tiêu chuẩn Dược điển, đề nghị ghi rõ phiên bản</w:t>
      </w:r>
    </w:p>
    <w:p w14:paraId="11B54169" w14:textId="77777777" w:rsidR="00A252CB" w:rsidRPr="00D01E86" w:rsidRDefault="00A252CB">
      <w:pPr>
        <w:spacing w:after="200" w:line="276" w:lineRule="auto"/>
        <w:rPr>
          <w:sz w:val="26"/>
          <w:szCs w:val="26"/>
        </w:rPr>
      </w:pPr>
      <w:r w:rsidRPr="00D01E86">
        <w:rPr>
          <w:sz w:val="26"/>
          <w:szCs w:val="26"/>
        </w:rPr>
        <w:br w:type="page"/>
      </w:r>
    </w:p>
    <w:p w14:paraId="719B2233" w14:textId="77777777" w:rsidR="00A252CB" w:rsidRPr="00D01E86" w:rsidRDefault="00A252CB" w:rsidP="00A252CB">
      <w:pPr>
        <w:spacing w:before="120" w:after="280" w:afterAutospacing="1"/>
        <w:rPr>
          <w:sz w:val="26"/>
          <w:szCs w:val="26"/>
          <w:lang w:val="vi-VN"/>
        </w:rPr>
      </w:pPr>
      <w:r w:rsidRPr="00D01E86">
        <w:rPr>
          <w:b/>
          <w:bCs/>
          <w:sz w:val="26"/>
          <w:szCs w:val="26"/>
          <w:lang w:val="vi-VN"/>
        </w:rPr>
        <w:lastRenderedPageBreak/>
        <w:t>MẪU SỐ 07B: Tóm tắt sản phẩm đề nghị gia hạn giấy đăng ký lưu hành đối với vị thuốc cổ truyền</w:t>
      </w:r>
    </w:p>
    <w:p w14:paraId="677BF330" w14:textId="77777777" w:rsidR="00A252CB" w:rsidRPr="00D01E86" w:rsidRDefault="00A252CB" w:rsidP="00A252CB">
      <w:pPr>
        <w:spacing w:before="120" w:after="280" w:afterAutospacing="1"/>
        <w:jc w:val="center"/>
        <w:rPr>
          <w:sz w:val="26"/>
          <w:szCs w:val="26"/>
        </w:rPr>
      </w:pPr>
      <w:r w:rsidRPr="00D01E86">
        <w:rPr>
          <w:b/>
          <w:bCs/>
          <w:sz w:val="26"/>
          <w:szCs w:val="26"/>
          <w:lang w:val="vi-VN"/>
        </w:rPr>
        <w:t>TÓM TẮT VỀ SẢN PHẨM</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41"/>
        <w:gridCol w:w="4551"/>
      </w:tblGrid>
      <w:tr w:rsidR="00E6796B" w:rsidRPr="00723BF7" w14:paraId="7F6BC967" w14:textId="77777777" w:rsidTr="00672FDD">
        <w:tc>
          <w:tcPr>
            <w:tcW w:w="5000" w:type="pct"/>
            <w:gridSpan w:val="2"/>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192D7199" w14:textId="77777777" w:rsidR="00A252CB" w:rsidRPr="00D01E86" w:rsidRDefault="00A252CB" w:rsidP="00672FDD">
            <w:pPr>
              <w:spacing w:before="120"/>
              <w:rPr>
                <w:sz w:val="26"/>
                <w:szCs w:val="26"/>
              </w:rPr>
            </w:pPr>
            <w:r w:rsidRPr="00D01E86">
              <w:rPr>
                <w:b/>
                <w:bCs/>
                <w:sz w:val="26"/>
                <w:szCs w:val="26"/>
                <w:lang w:val="vi-VN"/>
              </w:rPr>
              <w:t>Tên vị thuốc cổ truyền:</w:t>
            </w:r>
          </w:p>
        </w:tc>
      </w:tr>
      <w:tr w:rsidR="00E6796B" w:rsidRPr="00723BF7" w14:paraId="437743D1" w14:textId="77777777" w:rsidTr="00672FDD">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651A77EA" w14:textId="77777777" w:rsidR="00A252CB" w:rsidRPr="00D01E86" w:rsidRDefault="00A252CB" w:rsidP="00672FDD">
            <w:pPr>
              <w:spacing w:before="120"/>
              <w:rPr>
                <w:sz w:val="26"/>
                <w:szCs w:val="26"/>
              </w:rPr>
            </w:pPr>
            <w:r w:rsidRPr="00D01E86">
              <w:rPr>
                <w:b/>
                <w:bCs/>
                <w:sz w:val="26"/>
                <w:szCs w:val="26"/>
                <w:lang w:val="vi-VN"/>
              </w:rPr>
              <w:t>Phương pháp chế biến:</w:t>
            </w:r>
          </w:p>
        </w:tc>
      </w:tr>
      <w:tr w:rsidR="00E6796B" w:rsidRPr="00723BF7" w14:paraId="3FE585F2" w14:textId="77777777" w:rsidTr="00672FDD">
        <w:tblPrEx>
          <w:tblBorders>
            <w:top w:val="none" w:sz="0" w:space="0" w:color="auto"/>
            <w:bottom w:val="none" w:sz="0" w:space="0" w:color="auto"/>
            <w:insideH w:val="none" w:sz="0" w:space="0" w:color="auto"/>
            <w:insideV w:val="none" w:sz="0" w:space="0" w:color="auto"/>
          </w:tblBorders>
        </w:tblPrEx>
        <w:tc>
          <w:tcPr>
            <w:tcW w:w="249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517193C6" w14:textId="77777777" w:rsidR="00A252CB" w:rsidRPr="00D01E86" w:rsidRDefault="00A252CB" w:rsidP="00672FDD">
            <w:pPr>
              <w:spacing w:before="120" w:after="280" w:afterAutospacing="1"/>
              <w:rPr>
                <w:sz w:val="26"/>
                <w:szCs w:val="26"/>
              </w:rPr>
            </w:pPr>
            <w:r w:rsidRPr="00D01E86">
              <w:rPr>
                <w:b/>
                <w:bCs/>
                <w:sz w:val="26"/>
                <w:szCs w:val="26"/>
                <w:lang w:val="vi-VN"/>
              </w:rPr>
              <w:t>Tên công ty đăng ký:</w:t>
            </w:r>
          </w:p>
          <w:p w14:paraId="0D3EED85" w14:textId="77777777" w:rsidR="00A252CB" w:rsidRPr="00D01E86" w:rsidRDefault="00A252CB" w:rsidP="00672FDD">
            <w:pPr>
              <w:spacing w:before="120" w:after="280" w:afterAutospacing="1"/>
              <w:rPr>
                <w:sz w:val="26"/>
                <w:szCs w:val="26"/>
              </w:rPr>
            </w:pPr>
            <w:r w:rsidRPr="00D01E86">
              <w:rPr>
                <w:sz w:val="26"/>
                <w:szCs w:val="26"/>
                <w:lang w:val="vi-VN"/>
              </w:rPr>
              <w:t>Địa chỉ:</w:t>
            </w:r>
          </w:p>
          <w:p w14:paraId="422AD1F2" w14:textId="77777777" w:rsidR="00A252CB" w:rsidRPr="00D01E86" w:rsidRDefault="00A252CB" w:rsidP="00672FDD">
            <w:pPr>
              <w:spacing w:before="120" w:after="280" w:afterAutospacing="1"/>
              <w:rPr>
                <w:sz w:val="26"/>
                <w:szCs w:val="26"/>
              </w:rPr>
            </w:pPr>
            <w:r w:rsidRPr="00D01E86">
              <w:rPr>
                <w:sz w:val="26"/>
                <w:szCs w:val="26"/>
                <w:lang w:val="vi-VN"/>
              </w:rPr>
              <w:t>Điện thoại:</w:t>
            </w:r>
          </w:p>
          <w:p w14:paraId="7FC50774" w14:textId="77777777" w:rsidR="00A252CB" w:rsidRPr="00D01E86" w:rsidRDefault="00A252CB" w:rsidP="00672FDD">
            <w:pPr>
              <w:spacing w:before="120"/>
              <w:rPr>
                <w:sz w:val="26"/>
                <w:szCs w:val="26"/>
              </w:rPr>
            </w:pPr>
            <w:r w:rsidRPr="00D01E86">
              <w:rPr>
                <w:sz w:val="26"/>
                <w:szCs w:val="26"/>
                <w:lang w:val="vi-VN"/>
              </w:rPr>
              <w:t>Fax:</w:t>
            </w:r>
          </w:p>
        </w:tc>
        <w:tc>
          <w:tcPr>
            <w:tcW w:w="25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44BBE57A" w14:textId="77777777" w:rsidR="00A252CB" w:rsidRPr="00D01E86" w:rsidRDefault="00A252CB" w:rsidP="00672FDD">
            <w:pPr>
              <w:spacing w:before="120" w:after="280" w:afterAutospacing="1"/>
              <w:rPr>
                <w:sz w:val="26"/>
                <w:szCs w:val="26"/>
              </w:rPr>
            </w:pPr>
            <w:r w:rsidRPr="00D01E86">
              <w:rPr>
                <w:b/>
                <w:bCs/>
                <w:sz w:val="26"/>
                <w:szCs w:val="26"/>
                <w:lang w:val="vi-VN"/>
              </w:rPr>
              <w:t xml:space="preserve">Tên cơ </w:t>
            </w:r>
            <w:r w:rsidRPr="00D01E86">
              <w:rPr>
                <w:b/>
                <w:bCs/>
                <w:sz w:val="26"/>
                <w:szCs w:val="26"/>
              </w:rPr>
              <w:t>s</w:t>
            </w:r>
            <w:r w:rsidRPr="00D01E86">
              <w:rPr>
                <w:b/>
                <w:bCs/>
                <w:sz w:val="26"/>
                <w:szCs w:val="26"/>
                <w:lang w:val="vi-VN"/>
              </w:rPr>
              <w:t xml:space="preserve">ở sản xuất (tên </w:t>
            </w:r>
            <w:r w:rsidRPr="00D01E86">
              <w:rPr>
                <w:b/>
                <w:bCs/>
                <w:sz w:val="26"/>
                <w:szCs w:val="26"/>
              </w:rPr>
              <w:t xml:space="preserve">cơ </w:t>
            </w:r>
            <w:r w:rsidRPr="00D01E86">
              <w:rPr>
                <w:b/>
                <w:bCs/>
                <w:sz w:val="26"/>
                <w:szCs w:val="26"/>
                <w:lang w:val="vi-VN"/>
              </w:rPr>
              <w:t>sở nhượng quyền và nhận nhượng quyền</w:t>
            </w:r>
            <w:r w:rsidRPr="00D01E86">
              <w:rPr>
                <w:sz w:val="26"/>
                <w:szCs w:val="26"/>
                <w:lang w:val="vi-VN"/>
              </w:rPr>
              <w:t xml:space="preserve"> </w:t>
            </w:r>
            <w:r w:rsidRPr="00D01E86">
              <w:rPr>
                <w:i/>
                <w:iCs/>
                <w:sz w:val="26"/>
                <w:szCs w:val="26"/>
                <w:lang w:val="vi-VN"/>
              </w:rPr>
              <w:t>đối với thuốc sản xuất nhượng quy</w:t>
            </w:r>
            <w:r w:rsidRPr="00D01E86">
              <w:rPr>
                <w:i/>
                <w:iCs/>
                <w:sz w:val="26"/>
                <w:szCs w:val="26"/>
              </w:rPr>
              <w:t>ề</w:t>
            </w:r>
            <w:r w:rsidRPr="00D01E86">
              <w:rPr>
                <w:i/>
                <w:iCs/>
                <w:sz w:val="26"/>
                <w:szCs w:val="26"/>
                <w:lang w:val="vi-VN"/>
              </w:rPr>
              <w:t>n</w:t>
            </w:r>
            <w:r w:rsidRPr="00D01E86">
              <w:rPr>
                <w:i/>
                <w:iCs/>
                <w:sz w:val="26"/>
                <w:szCs w:val="26"/>
              </w:rPr>
              <w:t>)</w:t>
            </w:r>
            <w:r w:rsidRPr="00D01E86">
              <w:rPr>
                <w:sz w:val="26"/>
                <w:szCs w:val="26"/>
                <w:lang w:val="vi-VN"/>
              </w:rPr>
              <w:t>.</w:t>
            </w:r>
          </w:p>
          <w:p w14:paraId="775F485E" w14:textId="77777777" w:rsidR="00A252CB" w:rsidRPr="00D01E86" w:rsidRDefault="00A252CB" w:rsidP="00672FDD">
            <w:pPr>
              <w:spacing w:before="120" w:after="280" w:afterAutospacing="1"/>
              <w:rPr>
                <w:sz w:val="26"/>
                <w:szCs w:val="26"/>
              </w:rPr>
            </w:pPr>
            <w:r w:rsidRPr="00D01E86">
              <w:rPr>
                <w:sz w:val="26"/>
                <w:szCs w:val="26"/>
                <w:lang w:val="vi-VN"/>
              </w:rPr>
              <w:t>Địa chỉ:</w:t>
            </w:r>
          </w:p>
          <w:p w14:paraId="1D683031" w14:textId="77777777" w:rsidR="00A252CB" w:rsidRPr="00D01E86" w:rsidRDefault="00A252CB" w:rsidP="00672FDD">
            <w:pPr>
              <w:spacing w:before="120" w:after="280" w:afterAutospacing="1"/>
              <w:rPr>
                <w:sz w:val="26"/>
                <w:szCs w:val="26"/>
              </w:rPr>
            </w:pPr>
            <w:r w:rsidRPr="00D01E86">
              <w:rPr>
                <w:sz w:val="26"/>
                <w:szCs w:val="26"/>
                <w:lang w:val="vi-VN"/>
              </w:rPr>
              <w:t>Điện thoại:</w:t>
            </w:r>
          </w:p>
          <w:p w14:paraId="410D8CF6" w14:textId="77777777" w:rsidR="00A252CB" w:rsidRPr="00D01E86" w:rsidRDefault="00A252CB" w:rsidP="00672FDD">
            <w:pPr>
              <w:spacing w:before="120"/>
              <w:rPr>
                <w:sz w:val="26"/>
                <w:szCs w:val="26"/>
              </w:rPr>
            </w:pPr>
            <w:r w:rsidRPr="00D01E86">
              <w:rPr>
                <w:sz w:val="26"/>
                <w:szCs w:val="26"/>
                <w:lang w:val="vi-VN"/>
              </w:rPr>
              <w:t>Fax:</w:t>
            </w:r>
          </w:p>
        </w:tc>
      </w:tr>
      <w:tr w:rsidR="00E6796B" w:rsidRPr="00723BF7" w14:paraId="7AEEFC24" w14:textId="77777777" w:rsidTr="00672FDD">
        <w:tblPrEx>
          <w:tblBorders>
            <w:top w:val="none" w:sz="0" w:space="0" w:color="auto"/>
            <w:bottom w:val="none" w:sz="0" w:space="0" w:color="auto"/>
            <w:insideH w:val="none" w:sz="0" w:space="0" w:color="auto"/>
            <w:insideV w:val="none" w:sz="0" w:space="0" w:color="auto"/>
          </w:tblBorders>
        </w:tblPrEx>
        <w:tc>
          <w:tcPr>
            <w:tcW w:w="249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635060D1" w14:textId="77777777" w:rsidR="00A252CB" w:rsidRPr="00D01E86" w:rsidRDefault="00A252CB" w:rsidP="00672FDD">
            <w:pPr>
              <w:spacing w:before="120" w:after="280" w:afterAutospacing="1"/>
              <w:rPr>
                <w:sz w:val="26"/>
                <w:szCs w:val="26"/>
              </w:rPr>
            </w:pPr>
            <w:r w:rsidRPr="00D01E86">
              <w:rPr>
                <w:b/>
                <w:bCs/>
                <w:sz w:val="26"/>
                <w:szCs w:val="26"/>
                <w:lang w:val="vi-VN"/>
              </w:rPr>
              <w:t>Tên văn phòng đại diện tại Việt Nam (đối với thu</w:t>
            </w:r>
            <w:r w:rsidRPr="00D01E86">
              <w:rPr>
                <w:b/>
                <w:bCs/>
                <w:sz w:val="26"/>
                <w:szCs w:val="26"/>
              </w:rPr>
              <w:t>ố</w:t>
            </w:r>
            <w:r w:rsidRPr="00D01E86">
              <w:rPr>
                <w:b/>
                <w:bCs/>
                <w:sz w:val="26"/>
                <w:szCs w:val="26"/>
                <w:lang w:val="vi-VN"/>
              </w:rPr>
              <w:t>c nước ngoài) hoặc trụ sở công ty đăng ký thuốc trong n</w:t>
            </w:r>
            <w:r w:rsidRPr="00D01E86">
              <w:rPr>
                <w:b/>
                <w:bCs/>
                <w:sz w:val="26"/>
                <w:szCs w:val="26"/>
              </w:rPr>
              <w:t>ướ</w:t>
            </w:r>
            <w:r w:rsidRPr="00D01E86">
              <w:rPr>
                <w:b/>
                <w:bCs/>
                <w:sz w:val="26"/>
                <w:szCs w:val="26"/>
                <w:lang w:val="vi-VN"/>
              </w:rPr>
              <w:t>c</w:t>
            </w:r>
            <w:r w:rsidRPr="00D01E86">
              <w:rPr>
                <w:sz w:val="26"/>
                <w:szCs w:val="26"/>
                <w:lang w:val="vi-VN"/>
              </w:rPr>
              <w:t xml:space="preserve"> </w:t>
            </w:r>
            <w:r w:rsidRPr="00D01E86">
              <w:rPr>
                <w:i/>
                <w:iCs/>
                <w:sz w:val="26"/>
                <w:szCs w:val="26"/>
                <w:lang w:val="vi-VN"/>
              </w:rPr>
              <w:t>(n</w:t>
            </w:r>
            <w:r w:rsidRPr="00D01E86">
              <w:rPr>
                <w:i/>
                <w:iCs/>
                <w:sz w:val="26"/>
                <w:szCs w:val="26"/>
              </w:rPr>
              <w:t>ế</w:t>
            </w:r>
            <w:r w:rsidRPr="00D01E86">
              <w:rPr>
                <w:i/>
                <w:iCs/>
                <w:sz w:val="26"/>
                <w:szCs w:val="26"/>
                <w:lang w:val="vi-VN"/>
              </w:rPr>
              <w:t>u khác địa chỉ công ty đăng ký)</w:t>
            </w:r>
          </w:p>
          <w:p w14:paraId="1D9F0BD8" w14:textId="77777777" w:rsidR="00A252CB" w:rsidRPr="00D01E86" w:rsidRDefault="00A252CB" w:rsidP="00672FDD">
            <w:pPr>
              <w:spacing w:before="120" w:after="280" w:afterAutospacing="1"/>
              <w:rPr>
                <w:sz w:val="26"/>
                <w:szCs w:val="26"/>
              </w:rPr>
            </w:pPr>
            <w:r w:rsidRPr="00D01E86">
              <w:rPr>
                <w:sz w:val="26"/>
                <w:szCs w:val="26"/>
                <w:lang w:val="vi-VN"/>
              </w:rPr>
              <w:t>Địa chỉ:</w:t>
            </w:r>
          </w:p>
          <w:p w14:paraId="79960FBE" w14:textId="77777777" w:rsidR="00A252CB" w:rsidRPr="00D01E86" w:rsidRDefault="00A252CB" w:rsidP="00672FDD">
            <w:pPr>
              <w:spacing w:before="120" w:after="280" w:afterAutospacing="1"/>
              <w:rPr>
                <w:sz w:val="26"/>
                <w:szCs w:val="26"/>
              </w:rPr>
            </w:pPr>
            <w:r w:rsidRPr="00D01E86">
              <w:rPr>
                <w:sz w:val="26"/>
                <w:szCs w:val="26"/>
                <w:lang w:val="vi-VN"/>
              </w:rPr>
              <w:t>Điện thoại:</w:t>
            </w:r>
          </w:p>
          <w:p w14:paraId="0CE6E7A9" w14:textId="77777777" w:rsidR="00A252CB" w:rsidRPr="00D01E86" w:rsidRDefault="00A252CB" w:rsidP="00672FDD">
            <w:pPr>
              <w:spacing w:before="120"/>
              <w:rPr>
                <w:sz w:val="26"/>
                <w:szCs w:val="26"/>
              </w:rPr>
            </w:pPr>
            <w:r w:rsidRPr="00D01E86">
              <w:rPr>
                <w:sz w:val="26"/>
                <w:szCs w:val="26"/>
                <w:lang w:val="vi-VN"/>
              </w:rPr>
              <w:t>Fax</w:t>
            </w:r>
          </w:p>
        </w:tc>
        <w:tc>
          <w:tcPr>
            <w:tcW w:w="25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151E6C9" w14:textId="77777777" w:rsidR="00A252CB" w:rsidRPr="00D01E86" w:rsidRDefault="00A252CB" w:rsidP="00672FDD">
            <w:pPr>
              <w:spacing w:before="120" w:after="280" w:afterAutospacing="1"/>
              <w:rPr>
                <w:sz w:val="26"/>
                <w:szCs w:val="26"/>
              </w:rPr>
            </w:pPr>
            <w:r w:rsidRPr="00D01E86">
              <w:rPr>
                <w:b/>
                <w:bCs/>
                <w:sz w:val="26"/>
                <w:szCs w:val="26"/>
                <w:lang w:val="vi-VN"/>
              </w:rPr>
              <w:t xml:space="preserve">Tên cơ sở đóng gói (nếu </w:t>
            </w:r>
            <w:r w:rsidRPr="00D01E86">
              <w:rPr>
                <w:b/>
                <w:bCs/>
                <w:sz w:val="26"/>
                <w:szCs w:val="26"/>
              </w:rPr>
              <w:t>có</w:t>
            </w:r>
            <w:r w:rsidRPr="00D01E86">
              <w:rPr>
                <w:b/>
                <w:bCs/>
                <w:sz w:val="26"/>
                <w:szCs w:val="26"/>
                <w:lang w:val="vi-VN"/>
              </w:rPr>
              <w:t>):</w:t>
            </w:r>
          </w:p>
          <w:p w14:paraId="0E0F5CD4" w14:textId="77777777" w:rsidR="00A252CB" w:rsidRPr="00D01E86" w:rsidRDefault="00A252CB" w:rsidP="00672FDD">
            <w:pPr>
              <w:spacing w:before="120" w:after="280" w:afterAutospacing="1"/>
              <w:rPr>
                <w:sz w:val="26"/>
                <w:szCs w:val="26"/>
              </w:rPr>
            </w:pPr>
            <w:r w:rsidRPr="00D01E86">
              <w:rPr>
                <w:sz w:val="26"/>
                <w:szCs w:val="26"/>
                <w:lang w:val="vi-VN"/>
              </w:rPr>
              <w:t>Địa chỉ:</w:t>
            </w:r>
          </w:p>
          <w:p w14:paraId="7E68E024" w14:textId="77777777" w:rsidR="00A252CB" w:rsidRPr="00D01E86" w:rsidRDefault="00A252CB" w:rsidP="00672FDD">
            <w:pPr>
              <w:spacing w:before="120" w:after="280" w:afterAutospacing="1"/>
              <w:rPr>
                <w:sz w:val="26"/>
                <w:szCs w:val="26"/>
              </w:rPr>
            </w:pPr>
            <w:r w:rsidRPr="00D01E86">
              <w:rPr>
                <w:sz w:val="26"/>
                <w:szCs w:val="26"/>
                <w:lang w:val="vi-VN"/>
              </w:rPr>
              <w:t>Điện thoại:</w:t>
            </w:r>
          </w:p>
          <w:p w14:paraId="186BCEF3" w14:textId="77777777" w:rsidR="00A252CB" w:rsidRPr="00D01E86" w:rsidRDefault="00A252CB" w:rsidP="00672FDD">
            <w:pPr>
              <w:spacing w:before="120"/>
              <w:rPr>
                <w:sz w:val="26"/>
                <w:szCs w:val="26"/>
              </w:rPr>
            </w:pPr>
            <w:r w:rsidRPr="00D01E86">
              <w:rPr>
                <w:sz w:val="26"/>
                <w:szCs w:val="26"/>
                <w:lang w:val="vi-VN"/>
              </w:rPr>
              <w:t>Fax:</w:t>
            </w:r>
          </w:p>
        </w:tc>
      </w:tr>
      <w:tr w:rsidR="00E6796B" w:rsidRPr="00723BF7" w14:paraId="50C29CD2" w14:textId="77777777" w:rsidTr="00672FDD">
        <w:tblPrEx>
          <w:tblBorders>
            <w:top w:val="none" w:sz="0" w:space="0" w:color="auto"/>
            <w:bottom w:val="none" w:sz="0" w:space="0" w:color="auto"/>
            <w:insideH w:val="none" w:sz="0" w:space="0" w:color="auto"/>
            <w:insideV w:val="none" w:sz="0" w:space="0" w:color="auto"/>
          </w:tblBorders>
        </w:tblPrEx>
        <w:tc>
          <w:tcPr>
            <w:tcW w:w="249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3D4BF64D" w14:textId="77777777" w:rsidR="00A252CB" w:rsidRPr="00D01E86" w:rsidRDefault="00A252CB" w:rsidP="00672FDD">
            <w:pPr>
              <w:spacing w:before="120"/>
              <w:rPr>
                <w:sz w:val="26"/>
                <w:szCs w:val="26"/>
              </w:rPr>
            </w:pPr>
            <w:r w:rsidRPr="00D01E86">
              <w:rPr>
                <w:b/>
                <w:bCs/>
                <w:sz w:val="26"/>
                <w:szCs w:val="26"/>
                <w:lang w:val="vi-VN"/>
              </w:rPr>
              <w:t>Điều kiện bảo quản:</w:t>
            </w:r>
          </w:p>
        </w:tc>
        <w:tc>
          <w:tcPr>
            <w:tcW w:w="25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2634C051" w14:textId="77777777" w:rsidR="00A252CB" w:rsidRPr="00D01E86" w:rsidRDefault="00A252CB" w:rsidP="00672FDD">
            <w:pPr>
              <w:spacing w:before="120"/>
              <w:rPr>
                <w:sz w:val="26"/>
                <w:szCs w:val="26"/>
              </w:rPr>
            </w:pPr>
            <w:r w:rsidRPr="00D01E86">
              <w:rPr>
                <w:b/>
                <w:bCs/>
                <w:sz w:val="26"/>
                <w:szCs w:val="26"/>
                <w:lang w:val="vi-VN"/>
              </w:rPr>
              <w:t>Hạn dùng:</w:t>
            </w:r>
          </w:p>
        </w:tc>
      </w:tr>
      <w:tr w:rsidR="00E6796B" w:rsidRPr="00723BF7" w14:paraId="0919409C" w14:textId="77777777" w:rsidTr="00672FDD">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5507035F" w14:textId="77777777" w:rsidR="00A252CB" w:rsidRPr="00D01E86" w:rsidRDefault="00A252CB" w:rsidP="00672FDD">
            <w:pPr>
              <w:spacing w:before="120"/>
              <w:rPr>
                <w:sz w:val="26"/>
                <w:szCs w:val="26"/>
              </w:rPr>
            </w:pPr>
            <w:r w:rsidRPr="00D01E86">
              <w:rPr>
                <w:b/>
                <w:bCs/>
                <w:sz w:val="26"/>
                <w:szCs w:val="26"/>
                <w:lang w:val="vi-VN"/>
              </w:rPr>
              <w:t>Tiêu chuẩn</w:t>
            </w:r>
            <w:r w:rsidRPr="00D01E86">
              <w:rPr>
                <w:b/>
                <w:bCs/>
                <w:sz w:val="26"/>
                <w:szCs w:val="26"/>
                <w:vertAlign w:val="superscript"/>
                <w:lang w:val="vi-VN"/>
              </w:rPr>
              <w:t>1</w:t>
            </w:r>
            <w:r w:rsidRPr="00D01E86">
              <w:rPr>
                <w:b/>
                <w:bCs/>
                <w:sz w:val="26"/>
                <w:szCs w:val="26"/>
                <w:lang w:val="vi-VN"/>
              </w:rPr>
              <w:t>:</w:t>
            </w:r>
          </w:p>
        </w:tc>
      </w:tr>
      <w:tr w:rsidR="00E6796B" w:rsidRPr="00723BF7" w14:paraId="04B0EC12" w14:textId="77777777" w:rsidTr="00672FDD">
        <w:tblPrEx>
          <w:tblBorders>
            <w:top w:val="none" w:sz="0" w:space="0" w:color="auto"/>
            <w:bottom w:val="none" w:sz="0" w:space="0" w:color="auto"/>
            <w:insideH w:val="none" w:sz="0" w:space="0" w:color="auto"/>
            <w:insideV w:val="none" w:sz="0" w:space="0" w:color="auto"/>
          </w:tblBorders>
        </w:tblPrEx>
        <w:tc>
          <w:tcPr>
            <w:tcW w:w="249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8D06622" w14:textId="77777777" w:rsidR="00A252CB" w:rsidRPr="00D01E86" w:rsidRDefault="00A252CB" w:rsidP="00672FDD">
            <w:pPr>
              <w:spacing w:before="120" w:after="280" w:afterAutospacing="1"/>
              <w:rPr>
                <w:sz w:val="26"/>
                <w:szCs w:val="26"/>
              </w:rPr>
            </w:pPr>
            <w:r w:rsidRPr="00D01E86">
              <w:rPr>
                <w:b/>
                <w:bCs/>
                <w:sz w:val="26"/>
                <w:szCs w:val="26"/>
                <w:lang w:val="vi-VN"/>
              </w:rPr>
              <w:t>Giấy đ</w:t>
            </w:r>
            <w:r w:rsidRPr="00D01E86">
              <w:rPr>
                <w:b/>
                <w:bCs/>
                <w:sz w:val="26"/>
                <w:szCs w:val="26"/>
              </w:rPr>
              <w:t>ă</w:t>
            </w:r>
            <w:r w:rsidRPr="00D01E86">
              <w:rPr>
                <w:b/>
                <w:bCs/>
                <w:sz w:val="26"/>
                <w:szCs w:val="26"/>
                <w:lang w:val="vi-VN"/>
              </w:rPr>
              <w:t>ng ký lưu hành:</w:t>
            </w:r>
          </w:p>
          <w:p w14:paraId="5DEAE870" w14:textId="77777777" w:rsidR="00A252CB" w:rsidRPr="00D01E86" w:rsidRDefault="00A252CB" w:rsidP="00672FDD">
            <w:pPr>
              <w:spacing w:before="120" w:after="280" w:afterAutospacing="1"/>
              <w:rPr>
                <w:sz w:val="26"/>
                <w:szCs w:val="26"/>
              </w:rPr>
            </w:pPr>
            <w:r w:rsidRPr="00D01E86">
              <w:rPr>
                <w:sz w:val="26"/>
                <w:szCs w:val="26"/>
                <w:lang w:val="vi-VN"/>
              </w:rPr>
              <w:t xml:space="preserve">Ngày cấp giấy đăng ký lưu hành: </w:t>
            </w:r>
          </w:p>
          <w:p w14:paraId="17E3F279" w14:textId="77777777" w:rsidR="00A252CB" w:rsidRPr="00D01E86" w:rsidRDefault="00A252CB" w:rsidP="00672FDD">
            <w:pPr>
              <w:spacing w:before="120" w:after="280" w:afterAutospacing="1"/>
              <w:rPr>
                <w:sz w:val="26"/>
                <w:szCs w:val="26"/>
              </w:rPr>
            </w:pPr>
            <w:r w:rsidRPr="00D01E86">
              <w:rPr>
                <w:sz w:val="26"/>
                <w:szCs w:val="26"/>
                <w:lang w:val="vi-VN"/>
              </w:rPr>
              <w:t>Gia hạn lần 1:</w:t>
            </w:r>
          </w:p>
          <w:p w14:paraId="1ED9C102" w14:textId="77777777" w:rsidR="00A252CB" w:rsidRPr="00D01E86" w:rsidRDefault="00A252CB" w:rsidP="00672FDD">
            <w:pPr>
              <w:spacing w:before="120"/>
              <w:rPr>
                <w:sz w:val="26"/>
                <w:szCs w:val="26"/>
              </w:rPr>
            </w:pPr>
            <w:r w:rsidRPr="00D01E86">
              <w:rPr>
                <w:sz w:val="26"/>
                <w:szCs w:val="26"/>
                <w:lang w:val="vi-VN"/>
              </w:rPr>
              <w:t>Gia hạn lần 2:</w:t>
            </w:r>
          </w:p>
        </w:tc>
        <w:tc>
          <w:tcPr>
            <w:tcW w:w="25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22CE3448" w14:textId="77777777" w:rsidR="00A252CB" w:rsidRPr="00D01E86" w:rsidRDefault="00A252CB" w:rsidP="00672FDD">
            <w:pPr>
              <w:spacing w:before="120" w:after="280" w:afterAutospacing="1"/>
              <w:rPr>
                <w:sz w:val="26"/>
                <w:szCs w:val="26"/>
              </w:rPr>
            </w:pPr>
            <w:r w:rsidRPr="00D01E86">
              <w:rPr>
                <w:sz w:val="26"/>
                <w:szCs w:val="26"/>
                <w:lang w:val="vi-VN"/>
              </w:rPr>
              <w:t>Ngày hết hạn giấy đăng ký:</w:t>
            </w:r>
          </w:p>
          <w:p w14:paraId="5BB87DBB" w14:textId="77777777" w:rsidR="00A252CB" w:rsidRPr="00D01E86" w:rsidRDefault="00A252CB" w:rsidP="00672FDD">
            <w:pPr>
              <w:spacing w:before="120" w:after="280" w:afterAutospacing="1"/>
              <w:rPr>
                <w:sz w:val="26"/>
                <w:szCs w:val="26"/>
              </w:rPr>
            </w:pPr>
            <w:r w:rsidRPr="00D01E86">
              <w:rPr>
                <w:sz w:val="26"/>
                <w:szCs w:val="26"/>
                <w:lang w:val="vi-VN"/>
              </w:rPr>
              <w:t>Ngày hết hạn gia hạn lần 1:</w:t>
            </w:r>
          </w:p>
          <w:p w14:paraId="4FBC4507" w14:textId="77777777" w:rsidR="00A252CB" w:rsidRPr="00D01E86" w:rsidRDefault="00A252CB" w:rsidP="00672FDD">
            <w:pPr>
              <w:spacing w:before="120"/>
              <w:rPr>
                <w:sz w:val="26"/>
                <w:szCs w:val="26"/>
              </w:rPr>
            </w:pPr>
            <w:r w:rsidRPr="00D01E86">
              <w:rPr>
                <w:sz w:val="26"/>
                <w:szCs w:val="26"/>
                <w:lang w:val="vi-VN"/>
              </w:rPr>
              <w:t>Ngày hết hạn gia hạn lần 2:</w:t>
            </w:r>
          </w:p>
        </w:tc>
      </w:tr>
    </w:tbl>
    <w:p w14:paraId="125D2FCE" w14:textId="77777777" w:rsidR="00A252CB" w:rsidRPr="00D01E86" w:rsidRDefault="00A252CB" w:rsidP="00A252CB">
      <w:pPr>
        <w:spacing w:before="120" w:after="280" w:afterAutospacing="1"/>
        <w:rPr>
          <w:sz w:val="26"/>
          <w:szCs w:val="26"/>
        </w:rPr>
      </w:pPr>
      <w:r w:rsidRPr="00D01E86">
        <w:rPr>
          <w:b/>
          <w:bCs/>
          <w:sz w:val="26"/>
          <w:szCs w:val="26"/>
          <w:lang w:val="vi-VN"/>
        </w:rPr>
        <w:t>Công thức chế biến</w:t>
      </w:r>
      <w:r w:rsidRPr="00D01E86">
        <w:rPr>
          <w:sz w:val="26"/>
          <w:szCs w:val="26"/>
          <w:lang w:val="vi-VN"/>
        </w:rPr>
        <w:t xml:space="preserve"> </w:t>
      </w:r>
      <w:r w:rsidRPr="00D01E86">
        <w:rPr>
          <w:i/>
          <w:iCs/>
          <w:sz w:val="26"/>
          <w:szCs w:val="26"/>
          <w:lang w:val="vi-VN"/>
        </w:rPr>
        <w:t>(cho một đơn vị liều hoặc đơn vị đóng gói nhỏ nhất)</w:t>
      </w:r>
    </w:p>
    <w:p w14:paraId="1BFFAD55" w14:textId="77777777" w:rsidR="00A252CB" w:rsidRPr="00D01E86" w:rsidRDefault="00A252CB" w:rsidP="00A252CB">
      <w:pPr>
        <w:spacing w:before="120" w:after="280" w:afterAutospacing="1"/>
        <w:rPr>
          <w:i/>
          <w:iCs/>
          <w:sz w:val="26"/>
          <w:szCs w:val="26"/>
        </w:rPr>
      </w:pPr>
      <w:r w:rsidRPr="00D01E86">
        <w:rPr>
          <w:i/>
          <w:iCs/>
          <w:sz w:val="26"/>
          <w:szCs w:val="26"/>
          <w:lang w:val="vi-VN"/>
        </w:rPr>
        <w:t>Thành phần:</w:t>
      </w:r>
    </w:p>
    <w:p w14:paraId="3AA951E6" w14:textId="77777777" w:rsidR="00A252CB" w:rsidRPr="00D01E86" w:rsidRDefault="00A252CB" w:rsidP="00A252CB">
      <w:pPr>
        <w:spacing w:before="120" w:after="280" w:afterAutospacing="1"/>
        <w:rPr>
          <w:i/>
          <w:iCs/>
          <w:sz w:val="26"/>
          <w:szCs w:val="26"/>
        </w:rPr>
      </w:pPr>
    </w:p>
    <w:p w14:paraId="0CB7AAFE" w14:textId="77777777" w:rsidR="00A252CB" w:rsidRPr="00D01E86" w:rsidRDefault="00A252CB" w:rsidP="00A252CB">
      <w:pPr>
        <w:spacing w:before="120" w:after="280" w:afterAutospacing="1"/>
        <w:rPr>
          <w:sz w:val="26"/>
          <w:szCs w:val="26"/>
        </w:rPr>
      </w:pP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917"/>
        <w:gridCol w:w="1911"/>
        <w:gridCol w:w="2944"/>
        <w:gridCol w:w="2320"/>
      </w:tblGrid>
      <w:tr w:rsidR="00E6796B" w:rsidRPr="00723BF7" w14:paraId="3E096778" w14:textId="77777777" w:rsidTr="00672FDD">
        <w:tc>
          <w:tcPr>
            <w:tcW w:w="1054"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7D277BDB" w14:textId="77777777" w:rsidR="00A252CB" w:rsidRPr="00D01E86" w:rsidRDefault="00A252CB" w:rsidP="00672FDD">
            <w:pPr>
              <w:spacing w:before="120"/>
              <w:jc w:val="center"/>
              <w:rPr>
                <w:sz w:val="26"/>
                <w:szCs w:val="26"/>
              </w:rPr>
            </w:pPr>
            <w:r w:rsidRPr="00D01E86">
              <w:rPr>
                <w:sz w:val="26"/>
                <w:szCs w:val="26"/>
                <w:lang w:val="vi-VN"/>
              </w:rPr>
              <w:t>Tên dược liệu, bộ phận dùng</w:t>
            </w:r>
          </w:p>
        </w:tc>
        <w:tc>
          <w:tcPr>
            <w:tcW w:w="105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EC7797E" w14:textId="77777777" w:rsidR="00A252CB" w:rsidRPr="00D01E86" w:rsidRDefault="00A252CB" w:rsidP="00672FDD">
            <w:pPr>
              <w:spacing w:before="120"/>
              <w:jc w:val="center"/>
              <w:rPr>
                <w:sz w:val="26"/>
                <w:szCs w:val="26"/>
              </w:rPr>
            </w:pPr>
            <w:r w:rsidRPr="00D01E86">
              <w:rPr>
                <w:sz w:val="26"/>
                <w:szCs w:val="26"/>
                <w:lang w:val="vi-VN"/>
              </w:rPr>
              <w:t>Khối lượng</w:t>
            </w:r>
          </w:p>
        </w:tc>
        <w:tc>
          <w:tcPr>
            <w:tcW w:w="161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58CB734" w14:textId="77777777" w:rsidR="00A252CB" w:rsidRPr="00D01E86" w:rsidRDefault="00A252CB" w:rsidP="00672FDD">
            <w:pPr>
              <w:spacing w:before="120"/>
              <w:jc w:val="center"/>
              <w:rPr>
                <w:sz w:val="26"/>
                <w:szCs w:val="26"/>
              </w:rPr>
            </w:pPr>
            <w:r w:rsidRPr="00D01E86">
              <w:rPr>
                <w:sz w:val="26"/>
                <w:szCs w:val="26"/>
                <w:lang w:val="vi-VN"/>
              </w:rPr>
              <w:t>Nhà sản xuất</w:t>
            </w:r>
            <w:r w:rsidRPr="00D01E86">
              <w:rPr>
                <w:sz w:val="26"/>
                <w:szCs w:val="26"/>
              </w:rPr>
              <w:br/>
            </w:r>
            <w:r w:rsidRPr="00D01E86">
              <w:rPr>
                <w:sz w:val="26"/>
                <w:szCs w:val="26"/>
                <w:lang w:val="vi-VN"/>
              </w:rPr>
              <w:t>(tên, địa chỉ chi tiết)</w:t>
            </w:r>
          </w:p>
        </w:tc>
        <w:tc>
          <w:tcPr>
            <w:tcW w:w="127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25D3D67" w14:textId="77777777" w:rsidR="00A252CB" w:rsidRPr="00D01E86" w:rsidRDefault="00A252CB" w:rsidP="00672FDD">
            <w:pPr>
              <w:spacing w:before="120"/>
              <w:jc w:val="center"/>
              <w:rPr>
                <w:sz w:val="26"/>
                <w:szCs w:val="26"/>
              </w:rPr>
            </w:pPr>
            <w:r w:rsidRPr="00D01E86">
              <w:rPr>
                <w:sz w:val="26"/>
                <w:szCs w:val="26"/>
                <w:lang w:val="vi-VN"/>
              </w:rPr>
              <w:t>Tiêu chuẩn</w:t>
            </w:r>
            <w:r w:rsidRPr="00D01E86">
              <w:rPr>
                <w:sz w:val="26"/>
                <w:szCs w:val="26"/>
                <w:vertAlign w:val="superscript"/>
              </w:rPr>
              <w:t>1</w:t>
            </w:r>
          </w:p>
        </w:tc>
      </w:tr>
      <w:tr w:rsidR="00E6796B" w:rsidRPr="00723BF7" w14:paraId="2032BA9A" w14:textId="77777777" w:rsidTr="00672FDD">
        <w:tblPrEx>
          <w:tblBorders>
            <w:top w:val="none" w:sz="0" w:space="0" w:color="auto"/>
            <w:bottom w:val="none" w:sz="0" w:space="0" w:color="auto"/>
            <w:insideH w:val="none" w:sz="0" w:space="0" w:color="auto"/>
            <w:insideV w:val="none" w:sz="0" w:space="0" w:color="auto"/>
          </w:tblBorders>
        </w:tblPrEx>
        <w:tc>
          <w:tcPr>
            <w:tcW w:w="105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9D33246" w14:textId="77777777" w:rsidR="00A252CB" w:rsidRPr="00D01E86" w:rsidRDefault="00A252CB" w:rsidP="00672FDD">
            <w:pPr>
              <w:spacing w:before="120" w:after="280" w:afterAutospacing="1"/>
              <w:jc w:val="center"/>
              <w:rPr>
                <w:sz w:val="26"/>
                <w:szCs w:val="26"/>
              </w:rPr>
            </w:pPr>
            <w:r w:rsidRPr="00D01E86">
              <w:rPr>
                <w:sz w:val="26"/>
                <w:szCs w:val="26"/>
              </w:rPr>
              <w:lastRenderedPageBreak/>
              <w:t> </w:t>
            </w:r>
          </w:p>
          <w:p w14:paraId="063C6C71" w14:textId="77777777" w:rsidR="00A252CB" w:rsidRPr="00D01E86" w:rsidRDefault="00A252CB" w:rsidP="00672FDD">
            <w:pPr>
              <w:spacing w:before="120"/>
              <w:jc w:val="center"/>
              <w:rPr>
                <w:sz w:val="26"/>
                <w:szCs w:val="26"/>
              </w:rPr>
            </w:pPr>
            <w:r w:rsidRPr="00D01E86">
              <w:rPr>
                <w:sz w:val="26"/>
                <w:szCs w:val="26"/>
              </w:rPr>
              <w:t> </w:t>
            </w:r>
          </w:p>
        </w:tc>
        <w:tc>
          <w:tcPr>
            <w:tcW w:w="105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718E9B1" w14:textId="77777777" w:rsidR="00A252CB" w:rsidRPr="00D01E86" w:rsidRDefault="00A252CB" w:rsidP="00672FDD">
            <w:pPr>
              <w:spacing w:before="120"/>
              <w:jc w:val="center"/>
              <w:rPr>
                <w:sz w:val="26"/>
                <w:szCs w:val="26"/>
              </w:rPr>
            </w:pPr>
            <w:r w:rsidRPr="00D01E86">
              <w:rPr>
                <w:sz w:val="26"/>
                <w:szCs w:val="26"/>
                <w:lang w:val="vi-VN"/>
              </w:rPr>
              <w:t> </w:t>
            </w:r>
          </w:p>
        </w:tc>
        <w:tc>
          <w:tcPr>
            <w:tcW w:w="16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1C9FF71" w14:textId="77777777" w:rsidR="00A252CB" w:rsidRPr="00D01E86" w:rsidRDefault="00A252CB" w:rsidP="00672FDD">
            <w:pPr>
              <w:spacing w:before="120"/>
              <w:jc w:val="center"/>
              <w:rPr>
                <w:sz w:val="26"/>
                <w:szCs w:val="26"/>
              </w:rPr>
            </w:pPr>
            <w:r w:rsidRPr="00D01E86">
              <w:rPr>
                <w:sz w:val="26"/>
                <w:szCs w:val="26"/>
                <w:lang w:val="vi-VN"/>
              </w:rPr>
              <w:t> </w:t>
            </w:r>
          </w:p>
        </w:tc>
        <w:tc>
          <w:tcPr>
            <w:tcW w:w="12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D599194" w14:textId="77777777" w:rsidR="00A252CB" w:rsidRPr="00D01E86" w:rsidRDefault="00A252CB" w:rsidP="00672FDD">
            <w:pPr>
              <w:spacing w:before="120"/>
              <w:jc w:val="center"/>
              <w:rPr>
                <w:sz w:val="26"/>
                <w:szCs w:val="26"/>
              </w:rPr>
            </w:pPr>
            <w:r w:rsidRPr="00D01E86">
              <w:rPr>
                <w:sz w:val="26"/>
                <w:szCs w:val="26"/>
                <w:lang w:val="vi-VN"/>
              </w:rPr>
              <w:t> </w:t>
            </w:r>
          </w:p>
        </w:tc>
      </w:tr>
    </w:tbl>
    <w:p w14:paraId="552D65B5" w14:textId="77777777" w:rsidR="00A252CB" w:rsidRPr="00D01E86" w:rsidRDefault="00A252CB" w:rsidP="00A252CB">
      <w:pPr>
        <w:spacing w:before="120" w:after="280" w:afterAutospacing="1"/>
        <w:rPr>
          <w:sz w:val="26"/>
          <w:szCs w:val="26"/>
        </w:rPr>
      </w:pPr>
      <w:r w:rsidRPr="00D01E86">
        <w:rPr>
          <w:b/>
          <w:bCs/>
          <w:sz w:val="26"/>
          <w:szCs w:val="26"/>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917"/>
        <w:gridCol w:w="1911"/>
        <w:gridCol w:w="2944"/>
        <w:gridCol w:w="2320"/>
      </w:tblGrid>
      <w:tr w:rsidR="00E6796B" w:rsidRPr="00723BF7" w14:paraId="1AEDEAA6" w14:textId="77777777" w:rsidTr="00672FDD">
        <w:tc>
          <w:tcPr>
            <w:tcW w:w="1054"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9A3C0B2" w14:textId="77777777" w:rsidR="00A252CB" w:rsidRPr="00D01E86" w:rsidRDefault="00A252CB" w:rsidP="00672FDD">
            <w:pPr>
              <w:spacing w:before="120"/>
              <w:jc w:val="center"/>
              <w:rPr>
                <w:sz w:val="26"/>
                <w:szCs w:val="26"/>
              </w:rPr>
            </w:pPr>
            <w:r w:rsidRPr="00D01E86">
              <w:rPr>
                <w:sz w:val="26"/>
                <w:szCs w:val="26"/>
              </w:rPr>
              <w:t>Phụ liệu</w:t>
            </w:r>
          </w:p>
        </w:tc>
        <w:tc>
          <w:tcPr>
            <w:tcW w:w="105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A2454BE" w14:textId="77777777" w:rsidR="00A252CB" w:rsidRPr="00D01E86" w:rsidRDefault="00A252CB" w:rsidP="00672FDD">
            <w:pPr>
              <w:spacing w:before="120"/>
              <w:jc w:val="center"/>
              <w:rPr>
                <w:sz w:val="26"/>
                <w:szCs w:val="26"/>
              </w:rPr>
            </w:pPr>
            <w:r w:rsidRPr="00D01E86">
              <w:rPr>
                <w:sz w:val="26"/>
                <w:szCs w:val="26"/>
              </w:rPr>
              <w:t>Hàm</w:t>
            </w:r>
            <w:r w:rsidRPr="00D01E86">
              <w:rPr>
                <w:sz w:val="26"/>
                <w:szCs w:val="26"/>
                <w:lang w:val="vi-VN"/>
              </w:rPr>
              <w:t xml:space="preserve"> lượng</w:t>
            </w:r>
          </w:p>
        </w:tc>
        <w:tc>
          <w:tcPr>
            <w:tcW w:w="161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ED3BBF6" w14:textId="77777777" w:rsidR="00A252CB" w:rsidRPr="00D01E86" w:rsidRDefault="00A252CB" w:rsidP="00672FDD">
            <w:pPr>
              <w:spacing w:before="120"/>
              <w:jc w:val="center"/>
              <w:rPr>
                <w:sz w:val="26"/>
                <w:szCs w:val="26"/>
              </w:rPr>
            </w:pPr>
            <w:r w:rsidRPr="00D01E86">
              <w:rPr>
                <w:sz w:val="26"/>
                <w:szCs w:val="26"/>
                <w:lang w:val="vi-VN"/>
              </w:rPr>
              <w:t>Nhà sản xuất</w:t>
            </w:r>
            <w:r w:rsidRPr="00D01E86">
              <w:rPr>
                <w:sz w:val="26"/>
                <w:szCs w:val="26"/>
              </w:rPr>
              <w:br/>
            </w:r>
            <w:r w:rsidRPr="00D01E86">
              <w:rPr>
                <w:sz w:val="26"/>
                <w:szCs w:val="26"/>
                <w:lang w:val="vi-VN"/>
              </w:rPr>
              <w:t>(tên, địa chỉ chi tiết)</w:t>
            </w:r>
          </w:p>
        </w:tc>
        <w:tc>
          <w:tcPr>
            <w:tcW w:w="127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BDEBC63" w14:textId="77777777" w:rsidR="00A252CB" w:rsidRPr="00D01E86" w:rsidRDefault="00A252CB" w:rsidP="00672FDD">
            <w:pPr>
              <w:spacing w:before="120"/>
              <w:jc w:val="center"/>
              <w:rPr>
                <w:sz w:val="26"/>
                <w:szCs w:val="26"/>
              </w:rPr>
            </w:pPr>
            <w:r w:rsidRPr="00D01E86">
              <w:rPr>
                <w:sz w:val="26"/>
                <w:szCs w:val="26"/>
                <w:lang w:val="vi-VN"/>
              </w:rPr>
              <w:t>Tiêu chuẩn</w:t>
            </w:r>
            <w:r w:rsidRPr="00D01E86">
              <w:rPr>
                <w:sz w:val="26"/>
                <w:szCs w:val="26"/>
                <w:vertAlign w:val="superscript"/>
                <w:lang w:val="vi-VN"/>
              </w:rPr>
              <w:t>1</w:t>
            </w:r>
          </w:p>
        </w:tc>
      </w:tr>
      <w:tr w:rsidR="00E6796B" w:rsidRPr="00723BF7" w14:paraId="786485E1" w14:textId="77777777" w:rsidTr="00672FDD">
        <w:tblPrEx>
          <w:tblBorders>
            <w:top w:val="none" w:sz="0" w:space="0" w:color="auto"/>
            <w:bottom w:val="none" w:sz="0" w:space="0" w:color="auto"/>
            <w:insideH w:val="none" w:sz="0" w:space="0" w:color="auto"/>
            <w:insideV w:val="none" w:sz="0" w:space="0" w:color="auto"/>
          </w:tblBorders>
        </w:tblPrEx>
        <w:tc>
          <w:tcPr>
            <w:tcW w:w="105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44F9D20" w14:textId="77777777" w:rsidR="00A252CB" w:rsidRPr="00D01E86" w:rsidRDefault="00A252CB" w:rsidP="00672FDD">
            <w:pPr>
              <w:spacing w:before="120" w:after="280" w:afterAutospacing="1"/>
              <w:jc w:val="center"/>
              <w:rPr>
                <w:sz w:val="26"/>
                <w:szCs w:val="26"/>
              </w:rPr>
            </w:pPr>
            <w:r w:rsidRPr="00D01E86">
              <w:rPr>
                <w:sz w:val="26"/>
                <w:szCs w:val="26"/>
              </w:rPr>
              <w:t> </w:t>
            </w:r>
          </w:p>
          <w:p w14:paraId="6D4B9EA7" w14:textId="77777777" w:rsidR="00A252CB" w:rsidRPr="00D01E86" w:rsidRDefault="00A252CB" w:rsidP="00672FDD">
            <w:pPr>
              <w:spacing w:before="120"/>
              <w:jc w:val="center"/>
              <w:rPr>
                <w:sz w:val="26"/>
                <w:szCs w:val="26"/>
              </w:rPr>
            </w:pPr>
            <w:r w:rsidRPr="00D01E86">
              <w:rPr>
                <w:sz w:val="26"/>
                <w:szCs w:val="26"/>
              </w:rPr>
              <w:t> </w:t>
            </w:r>
          </w:p>
        </w:tc>
        <w:tc>
          <w:tcPr>
            <w:tcW w:w="105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9125832" w14:textId="77777777" w:rsidR="00A252CB" w:rsidRPr="00D01E86" w:rsidRDefault="00A252CB" w:rsidP="00672FDD">
            <w:pPr>
              <w:spacing w:before="120"/>
              <w:jc w:val="center"/>
              <w:rPr>
                <w:sz w:val="26"/>
                <w:szCs w:val="26"/>
              </w:rPr>
            </w:pPr>
            <w:r w:rsidRPr="00D01E86">
              <w:rPr>
                <w:sz w:val="26"/>
                <w:szCs w:val="26"/>
                <w:lang w:val="vi-VN"/>
              </w:rPr>
              <w:t> </w:t>
            </w:r>
          </w:p>
        </w:tc>
        <w:tc>
          <w:tcPr>
            <w:tcW w:w="16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FCE1C74" w14:textId="77777777" w:rsidR="00A252CB" w:rsidRPr="00D01E86" w:rsidRDefault="00A252CB" w:rsidP="00672FDD">
            <w:pPr>
              <w:spacing w:before="120"/>
              <w:jc w:val="center"/>
              <w:rPr>
                <w:sz w:val="26"/>
                <w:szCs w:val="26"/>
              </w:rPr>
            </w:pPr>
            <w:r w:rsidRPr="00D01E86">
              <w:rPr>
                <w:sz w:val="26"/>
                <w:szCs w:val="26"/>
                <w:lang w:val="vi-VN"/>
              </w:rPr>
              <w:t> </w:t>
            </w:r>
          </w:p>
        </w:tc>
        <w:tc>
          <w:tcPr>
            <w:tcW w:w="12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1266103" w14:textId="77777777" w:rsidR="00A252CB" w:rsidRPr="00D01E86" w:rsidRDefault="00A252CB" w:rsidP="00672FDD">
            <w:pPr>
              <w:spacing w:before="120"/>
              <w:jc w:val="center"/>
              <w:rPr>
                <w:sz w:val="26"/>
                <w:szCs w:val="26"/>
              </w:rPr>
            </w:pPr>
            <w:r w:rsidRPr="00D01E86">
              <w:rPr>
                <w:sz w:val="26"/>
                <w:szCs w:val="26"/>
                <w:lang w:val="vi-VN"/>
              </w:rPr>
              <w:t> </w:t>
            </w:r>
          </w:p>
        </w:tc>
      </w:tr>
    </w:tbl>
    <w:p w14:paraId="4371081E" w14:textId="77777777" w:rsidR="00A252CB" w:rsidRPr="00D01E86" w:rsidRDefault="00A252CB" w:rsidP="00A252CB">
      <w:pPr>
        <w:spacing w:before="120" w:after="280" w:afterAutospacing="1"/>
        <w:rPr>
          <w:sz w:val="26"/>
          <w:szCs w:val="26"/>
        </w:rPr>
      </w:pPr>
      <w:r w:rsidRPr="00D01E86">
        <w:rPr>
          <w:b/>
          <w:bCs/>
          <w:sz w:val="26"/>
          <w:szCs w:val="26"/>
          <w:lang w:val="vi-VN"/>
        </w:rPr>
        <w:t>Qui cách đóng gói:</w:t>
      </w:r>
    </w:p>
    <w:p w14:paraId="625138A5" w14:textId="77777777" w:rsidR="00A252CB" w:rsidRPr="00D01E86" w:rsidRDefault="00A252CB" w:rsidP="00A252CB">
      <w:pPr>
        <w:spacing w:before="120" w:after="280" w:afterAutospacing="1"/>
        <w:rPr>
          <w:sz w:val="26"/>
          <w:szCs w:val="26"/>
        </w:rPr>
      </w:pPr>
      <w:r w:rsidRPr="00D01E86">
        <w:rPr>
          <w:sz w:val="26"/>
          <w:szCs w:val="26"/>
        </w:rPr>
        <w:t>_________________________</w:t>
      </w:r>
    </w:p>
    <w:p w14:paraId="60F6F24C" w14:textId="77777777" w:rsidR="00A252CB" w:rsidRPr="00D01E86" w:rsidRDefault="00A252CB" w:rsidP="00A252CB">
      <w:pPr>
        <w:spacing w:before="120" w:after="280" w:afterAutospacing="1"/>
        <w:rPr>
          <w:i/>
          <w:sz w:val="26"/>
          <w:szCs w:val="26"/>
        </w:rPr>
      </w:pPr>
      <w:r w:rsidRPr="00D01E86">
        <w:rPr>
          <w:i/>
          <w:sz w:val="26"/>
          <w:szCs w:val="26"/>
          <w:vertAlign w:val="superscript"/>
          <w:lang w:val="vi-VN"/>
        </w:rPr>
        <w:t>1</w:t>
      </w:r>
      <w:r w:rsidRPr="00D01E86">
        <w:rPr>
          <w:i/>
          <w:sz w:val="26"/>
          <w:szCs w:val="26"/>
          <w:lang w:val="vi-VN"/>
        </w:rPr>
        <w:t xml:space="preserve"> Nếu là tiêu chuẩn Dược điển, đề nghị ghi rõ phiên bản</w:t>
      </w:r>
    </w:p>
    <w:p w14:paraId="7CBA3E13" w14:textId="77777777" w:rsidR="00A252CB" w:rsidRPr="00D01E86" w:rsidRDefault="00A252CB">
      <w:pPr>
        <w:spacing w:after="200" w:line="276" w:lineRule="auto"/>
        <w:rPr>
          <w:sz w:val="26"/>
          <w:szCs w:val="26"/>
        </w:rPr>
      </w:pPr>
      <w:r w:rsidRPr="00D01E86">
        <w:rPr>
          <w:sz w:val="26"/>
          <w:szCs w:val="26"/>
        </w:rPr>
        <w:br w:type="page"/>
      </w:r>
    </w:p>
    <w:p w14:paraId="0FEC5165" w14:textId="77777777" w:rsidR="00A252CB" w:rsidRPr="00D01E86" w:rsidRDefault="00A252CB" w:rsidP="00A252CB">
      <w:pPr>
        <w:spacing w:before="120" w:after="280" w:afterAutospacing="1"/>
        <w:rPr>
          <w:sz w:val="26"/>
          <w:szCs w:val="26"/>
          <w:lang w:val="vi-VN"/>
        </w:rPr>
      </w:pPr>
      <w:r w:rsidRPr="00D01E86">
        <w:rPr>
          <w:b/>
          <w:bCs/>
          <w:sz w:val="26"/>
          <w:szCs w:val="26"/>
          <w:lang w:val="vi-VN"/>
        </w:rPr>
        <w:lastRenderedPageBreak/>
        <w:t>MẪU SỐ 07C: Tóm tắt sản phẩm đề nghị gia hạn giấy đăng ký lưu hành đối với dược liệu</w:t>
      </w:r>
    </w:p>
    <w:p w14:paraId="77FB5825" w14:textId="77777777" w:rsidR="00A252CB" w:rsidRPr="00D01E86" w:rsidRDefault="00A252CB" w:rsidP="00A252CB">
      <w:pPr>
        <w:spacing w:before="120" w:after="280" w:afterAutospacing="1"/>
        <w:jc w:val="center"/>
        <w:rPr>
          <w:sz w:val="26"/>
          <w:szCs w:val="26"/>
        </w:rPr>
      </w:pPr>
      <w:r w:rsidRPr="00D01E86">
        <w:rPr>
          <w:b/>
          <w:bCs/>
          <w:sz w:val="26"/>
          <w:szCs w:val="26"/>
          <w:lang w:val="vi-VN"/>
        </w:rPr>
        <w:t>TÓM TẮT VỀ SẢN PHẨM</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41"/>
        <w:gridCol w:w="4551"/>
      </w:tblGrid>
      <w:tr w:rsidR="00E6796B" w:rsidRPr="00723BF7" w14:paraId="1BCBDA2C" w14:textId="77777777" w:rsidTr="00672FDD">
        <w:tc>
          <w:tcPr>
            <w:tcW w:w="5000" w:type="pct"/>
            <w:gridSpan w:val="2"/>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00717616" w14:textId="77777777" w:rsidR="00A252CB" w:rsidRPr="00D01E86" w:rsidRDefault="00A252CB" w:rsidP="00672FDD">
            <w:pPr>
              <w:spacing w:before="120"/>
              <w:rPr>
                <w:sz w:val="26"/>
                <w:szCs w:val="26"/>
              </w:rPr>
            </w:pPr>
            <w:r w:rsidRPr="00D01E86">
              <w:rPr>
                <w:b/>
                <w:bCs/>
                <w:sz w:val="26"/>
                <w:szCs w:val="26"/>
                <w:lang w:val="vi-VN"/>
              </w:rPr>
              <w:t>Tên dược liệu:</w:t>
            </w:r>
          </w:p>
        </w:tc>
      </w:tr>
      <w:tr w:rsidR="00E6796B" w:rsidRPr="00723BF7" w14:paraId="765B337B" w14:textId="77777777" w:rsidTr="00672FDD">
        <w:tblPrEx>
          <w:tblBorders>
            <w:top w:val="none" w:sz="0" w:space="0" w:color="auto"/>
            <w:bottom w:val="none" w:sz="0" w:space="0" w:color="auto"/>
            <w:insideH w:val="none" w:sz="0" w:space="0" w:color="auto"/>
            <w:insideV w:val="none" w:sz="0" w:space="0" w:color="auto"/>
          </w:tblBorders>
        </w:tblPrEx>
        <w:tc>
          <w:tcPr>
            <w:tcW w:w="249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767D9BF4" w14:textId="77777777" w:rsidR="00A252CB" w:rsidRPr="00D01E86" w:rsidRDefault="00A252CB" w:rsidP="00672FDD">
            <w:pPr>
              <w:spacing w:before="120" w:after="280" w:afterAutospacing="1"/>
              <w:rPr>
                <w:sz w:val="26"/>
                <w:szCs w:val="26"/>
              </w:rPr>
            </w:pPr>
            <w:r w:rsidRPr="00D01E86">
              <w:rPr>
                <w:b/>
                <w:bCs/>
                <w:sz w:val="26"/>
                <w:szCs w:val="26"/>
                <w:lang w:val="vi-VN"/>
              </w:rPr>
              <w:t>Tên công ty đăng ký:</w:t>
            </w:r>
          </w:p>
          <w:p w14:paraId="4BD4E068" w14:textId="77777777" w:rsidR="00A252CB" w:rsidRPr="00D01E86" w:rsidRDefault="00A252CB" w:rsidP="00672FDD">
            <w:pPr>
              <w:spacing w:before="120" w:after="280" w:afterAutospacing="1"/>
              <w:rPr>
                <w:sz w:val="26"/>
                <w:szCs w:val="26"/>
              </w:rPr>
            </w:pPr>
            <w:r w:rsidRPr="00D01E86">
              <w:rPr>
                <w:sz w:val="26"/>
                <w:szCs w:val="26"/>
                <w:lang w:val="vi-VN"/>
              </w:rPr>
              <w:t>Địa chỉ:</w:t>
            </w:r>
          </w:p>
          <w:p w14:paraId="40B1C249" w14:textId="77777777" w:rsidR="00A252CB" w:rsidRPr="00D01E86" w:rsidRDefault="00A252CB" w:rsidP="00672FDD">
            <w:pPr>
              <w:spacing w:before="120" w:after="280" w:afterAutospacing="1"/>
              <w:rPr>
                <w:sz w:val="26"/>
                <w:szCs w:val="26"/>
              </w:rPr>
            </w:pPr>
            <w:r w:rsidRPr="00D01E86">
              <w:rPr>
                <w:sz w:val="26"/>
                <w:szCs w:val="26"/>
                <w:lang w:val="vi-VN"/>
              </w:rPr>
              <w:t>Điện thoại:</w:t>
            </w:r>
          </w:p>
          <w:p w14:paraId="7E772F73" w14:textId="77777777" w:rsidR="00A252CB" w:rsidRPr="00D01E86" w:rsidRDefault="00A252CB" w:rsidP="00672FDD">
            <w:pPr>
              <w:spacing w:before="120"/>
              <w:rPr>
                <w:sz w:val="26"/>
                <w:szCs w:val="26"/>
              </w:rPr>
            </w:pPr>
            <w:r w:rsidRPr="00D01E86">
              <w:rPr>
                <w:sz w:val="26"/>
                <w:szCs w:val="26"/>
                <w:lang w:val="vi-VN"/>
              </w:rPr>
              <w:t>Fax :</w:t>
            </w:r>
          </w:p>
        </w:tc>
        <w:tc>
          <w:tcPr>
            <w:tcW w:w="25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3D64532D" w14:textId="77777777" w:rsidR="00A252CB" w:rsidRPr="00D01E86" w:rsidRDefault="00A252CB" w:rsidP="00672FDD">
            <w:pPr>
              <w:spacing w:before="120" w:after="280" w:afterAutospacing="1"/>
              <w:rPr>
                <w:sz w:val="26"/>
                <w:szCs w:val="26"/>
              </w:rPr>
            </w:pPr>
            <w:r w:rsidRPr="00D01E86">
              <w:rPr>
                <w:b/>
                <w:bCs/>
                <w:sz w:val="26"/>
                <w:szCs w:val="26"/>
                <w:lang w:val="vi-VN"/>
              </w:rPr>
              <w:t xml:space="preserve">Tên cơ sở sản xuất (tên </w:t>
            </w:r>
            <w:r w:rsidRPr="00D01E86">
              <w:rPr>
                <w:b/>
                <w:bCs/>
                <w:sz w:val="26"/>
                <w:szCs w:val="26"/>
              </w:rPr>
              <w:t xml:space="preserve">cơ </w:t>
            </w:r>
            <w:r w:rsidRPr="00D01E86">
              <w:rPr>
                <w:b/>
                <w:bCs/>
                <w:sz w:val="26"/>
                <w:szCs w:val="26"/>
                <w:lang w:val="vi-VN"/>
              </w:rPr>
              <w:t>sở nhượng quyền và nhận nhượng quyền</w:t>
            </w:r>
            <w:r w:rsidRPr="00D01E86">
              <w:rPr>
                <w:sz w:val="26"/>
                <w:szCs w:val="26"/>
                <w:lang w:val="vi-VN"/>
              </w:rPr>
              <w:t xml:space="preserve"> </w:t>
            </w:r>
            <w:r w:rsidRPr="00D01E86">
              <w:rPr>
                <w:i/>
                <w:iCs/>
                <w:sz w:val="26"/>
                <w:szCs w:val="26"/>
                <w:lang w:val="vi-VN"/>
              </w:rPr>
              <w:t>đối với thuốc sản xuất nhượng quyền)</w:t>
            </w:r>
            <w:r w:rsidRPr="00D01E86">
              <w:rPr>
                <w:sz w:val="26"/>
                <w:szCs w:val="26"/>
                <w:lang w:val="vi-VN"/>
              </w:rPr>
              <w:t>.</w:t>
            </w:r>
          </w:p>
          <w:p w14:paraId="4CD7BDB0" w14:textId="77777777" w:rsidR="00A252CB" w:rsidRPr="00D01E86" w:rsidRDefault="00A252CB" w:rsidP="00672FDD">
            <w:pPr>
              <w:spacing w:before="120" w:after="280" w:afterAutospacing="1"/>
              <w:rPr>
                <w:sz w:val="26"/>
                <w:szCs w:val="26"/>
              </w:rPr>
            </w:pPr>
            <w:r w:rsidRPr="00D01E86">
              <w:rPr>
                <w:sz w:val="26"/>
                <w:szCs w:val="26"/>
                <w:lang w:val="vi-VN"/>
              </w:rPr>
              <w:t>Địa ch</w:t>
            </w:r>
            <w:r w:rsidRPr="00D01E86">
              <w:rPr>
                <w:sz w:val="26"/>
                <w:szCs w:val="26"/>
              </w:rPr>
              <w:t>ỉ</w:t>
            </w:r>
            <w:r w:rsidRPr="00D01E86">
              <w:rPr>
                <w:sz w:val="26"/>
                <w:szCs w:val="26"/>
                <w:lang w:val="vi-VN"/>
              </w:rPr>
              <w:t>:</w:t>
            </w:r>
          </w:p>
          <w:p w14:paraId="0B94E8B3" w14:textId="77777777" w:rsidR="00A252CB" w:rsidRPr="00D01E86" w:rsidRDefault="00A252CB" w:rsidP="00672FDD">
            <w:pPr>
              <w:spacing w:before="120" w:after="280" w:afterAutospacing="1"/>
              <w:rPr>
                <w:sz w:val="26"/>
                <w:szCs w:val="26"/>
              </w:rPr>
            </w:pPr>
            <w:r w:rsidRPr="00D01E86">
              <w:rPr>
                <w:sz w:val="26"/>
                <w:szCs w:val="26"/>
                <w:lang w:val="vi-VN"/>
              </w:rPr>
              <w:t>Điện thoại :</w:t>
            </w:r>
          </w:p>
          <w:p w14:paraId="6AAFD3BF" w14:textId="77777777" w:rsidR="00A252CB" w:rsidRPr="00D01E86" w:rsidRDefault="00A252CB" w:rsidP="00672FDD">
            <w:pPr>
              <w:spacing w:before="120"/>
              <w:rPr>
                <w:sz w:val="26"/>
                <w:szCs w:val="26"/>
              </w:rPr>
            </w:pPr>
            <w:r w:rsidRPr="00D01E86">
              <w:rPr>
                <w:sz w:val="26"/>
                <w:szCs w:val="26"/>
                <w:lang w:val="vi-VN"/>
              </w:rPr>
              <w:t>Fax:</w:t>
            </w:r>
          </w:p>
        </w:tc>
      </w:tr>
      <w:tr w:rsidR="00E6796B" w:rsidRPr="00723BF7" w14:paraId="6DE2D147" w14:textId="77777777" w:rsidTr="00672FDD">
        <w:tblPrEx>
          <w:tblBorders>
            <w:top w:val="none" w:sz="0" w:space="0" w:color="auto"/>
            <w:bottom w:val="none" w:sz="0" w:space="0" w:color="auto"/>
            <w:insideH w:val="none" w:sz="0" w:space="0" w:color="auto"/>
            <w:insideV w:val="none" w:sz="0" w:space="0" w:color="auto"/>
          </w:tblBorders>
        </w:tblPrEx>
        <w:tc>
          <w:tcPr>
            <w:tcW w:w="249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23D2E182" w14:textId="77777777" w:rsidR="00A252CB" w:rsidRPr="00D01E86" w:rsidRDefault="00A252CB" w:rsidP="00672FDD">
            <w:pPr>
              <w:spacing w:before="120" w:after="280" w:afterAutospacing="1"/>
              <w:rPr>
                <w:sz w:val="26"/>
                <w:szCs w:val="26"/>
              </w:rPr>
            </w:pPr>
            <w:r w:rsidRPr="00D01E86">
              <w:rPr>
                <w:b/>
                <w:bCs/>
                <w:sz w:val="26"/>
                <w:szCs w:val="26"/>
                <w:lang w:val="vi-VN"/>
              </w:rPr>
              <w:t>Tên văn phòng đại diện tại Việt Nam (đ</w:t>
            </w:r>
            <w:r w:rsidRPr="00D01E86">
              <w:rPr>
                <w:b/>
                <w:bCs/>
                <w:sz w:val="26"/>
                <w:szCs w:val="26"/>
              </w:rPr>
              <w:t>ố</w:t>
            </w:r>
            <w:r w:rsidRPr="00D01E86">
              <w:rPr>
                <w:b/>
                <w:bCs/>
                <w:sz w:val="26"/>
                <w:szCs w:val="26"/>
                <w:lang w:val="vi-VN"/>
              </w:rPr>
              <w:t>i với thuốc nước ngoài) hoặc trụ sở công ty đăng ký thuốc trong nước</w:t>
            </w:r>
            <w:r w:rsidRPr="00D01E86">
              <w:rPr>
                <w:sz w:val="26"/>
                <w:szCs w:val="26"/>
                <w:lang w:val="vi-VN"/>
              </w:rPr>
              <w:t xml:space="preserve"> </w:t>
            </w:r>
            <w:r w:rsidRPr="00D01E86">
              <w:rPr>
                <w:i/>
                <w:iCs/>
                <w:sz w:val="26"/>
                <w:szCs w:val="26"/>
              </w:rPr>
              <w:t>(</w:t>
            </w:r>
            <w:r w:rsidRPr="00D01E86">
              <w:rPr>
                <w:i/>
                <w:iCs/>
                <w:sz w:val="26"/>
                <w:szCs w:val="26"/>
                <w:lang w:val="vi-VN"/>
              </w:rPr>
              <w:t>nếu khác địa ch</w:t>
            </w:r>
            <w:r w:rsidRPr="00D01E86">
              <w:rPr>
                <w:i/>
                <w:iCs/>
                <w:sz w:val="26"/>
                <w:szCs w:val="26"/>
              </w:rPr>
              <w:t>ỉ</w:t>
            </w:r>
            <w:r w:rsidRPr="00D01E86">
              <w:rPr>
                <w:i/>
                <w:iCs/>
                <w:sz w:val="26"/>
                <w:szCs w:val="26"/>
                <w:lang w:val="vi-VN"/>
              </w:rPr>
              <w:t xml:space="preserve"> công ty đăng ký)</w:t>
            </w:r>
          </w:p>
          <w:p w14:paraId="6C21FA63" w14:textId="77777777" w:rsidR="00A252CB" w:rsidRPr="00D01E86" w:rsidRDefault="00A252CB" w:rsidP="00672FDD">
            <w:pPr>
              <w:spacing w:before="120" w:after="280" w:afterAutospacing="1"/>
              <w:rPr>
                <w:sz w:val="26"/>
                <w:szCs w:val="26"/>
              </w:rPr>
            </w:pPr>
            <w:r w:rsidRPr="00D01E86">
              <w:rPr>
                <w:sz w:val="26"/>
                <w:szCs w:val="26"/>
                <w:lang w:val="vi-VN"/>
              </w:rPr>
              <w:t>Địa chỉ:</w:t>
            </w:r>
          </w:p>
          <w:p w14:paraId="6E8F90B6" w14:textId="77777777" w:rsidR="00A252CB" w:rsidRPr="00D01E86" w:rsidRDefault="00A252CB" w:rsidP="00672FDD">
            <w:pPr>
              <w:spacing w:before="120" w:after="280" w:afterAutospacing="1"/>
              <w:rPr>
                <w:sz w:val="26"/>
                <w:szCs w:val="26"/>
              </w:rPr>
            </w:pPr>
            <w:r w:rsidRPr="00D01E86">
              <w:rPr>
                <w:sz w:val="26"/>
                <w:szCs w:val="26"/>
                <w:lang w:val="vi-VN"/>
              </w:rPr>
              <w:t>Điện thoại:</w:t>
            </w:r>
          </w:p>
          <w:p w14:paraId="14AF93ED" w14:textId="77777777" w:rsidR="00A252CB" w:rsidRPr="00D01E86" w:rsidRDefault="00A252CB" w:rsidP="00672FDD">
            <w:pPr>
              <w:spacing w:before="120"/>
              <w:rPr>
                <w:sz w:val="26"/>
                <w:szCs w:val="26"/>
              </w:rPr>
            </w:pPr>
            <w:r w:rsidRPr="00D01E86">
              <w:rPr>
                <w:sz w:val="26"/>
                <w:szCs w:val="26"/>
                <w:lang w:val="vi-VN"/>
              </w:rPr>
              <w:t>Fax</w:t>
            </w:r>
          </w:p>
        </w:tc>
        <w:tc>
          <w:tcPr>
            <w:tcW w:w="25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ECA9DAD" w14:textId="77777777" w:rsidR="00A252CB" w:rsidRPr="00D01E86" w:rsidRDefault="00A252CB" w:rsidP="00672FDD">
            <w:pPr>
              <w:spacing w:before="120" w:after="280" w:afterAutospacing="1"/>
              <w:rPr>
                <w:sz w:val="26"/>
                <w:szCs w:val="26"/>
              </w:rPr>
            </w:pPr>
            <w:r w:rsidRPr="00D01E86">
              <w:rPr>
                <w:b/>
                <w:bCs/>
                <w:sz w:val="26"/>
                <w:szCs w:val="26"/>
                <w:lang w:val="vi-VN"/>
              </w:rPr>
              <w:t xml:space="preserve">Tên </w:t>
            </w:r>
            <w:r w:rsidRPr="00D01E86">
              <w:rPr>
                <w:b/>
                <w:bCs/>
                <w:sz w:val="26"/>
                <w:szCs w:val="26"/>
              </w:rPr>
              <w:t>cơ</w:t>
            </w:r>
            <w:r w:rsidRPr="00D01E86">
              <w:rPr>
                <w:b/>
                <w:bCs/>
                <w:sz w:val="26"/>
                <w:szCs w:val="26"/>
                <w:lang w:val="vi-VN"/>
              </w:rPr>
              <w:t xml:space="preserve"> s</w:t>
            </w:r>
            <w:r w:rsidRPr="00D01E86">
              <w:rPr>
                <w:b/>
                <w:bCs/>
                <w:sz w:val="26"/>
                <w:szCs w:val="26"/>
              </w:rPr>
              <w:t>ở</w:t>
            </w:r>
            <w:r w:rsidRPr="00D01E86">
              <w:rPr>
                <w:b/>
                <w:bCs/>
                <w:sz w:val="26"/>
                <w:szCs w:val="26"/>
                <w:lang w:val="vi-VN"/>
              </w:rPr>
              <w:t xml:space="preserve"> đóng gói (nếu có):</w:t>
            </w:r>
          </w:p>
          <w:p w14:paraId="2E0FC0A1" w14:textId="77777777" w:rsidR="00A252CB" w:rsidRPr="00D01E86" w:rsidRDefault="00A252CB" w:rsidP="00672FDD">
            <w:pPr>
              <w:spacing w:before="120" w:after="280" w:afterAutospacing="1"/>
              <w:rPr>
                <w:sz w:val="26"/>
                <w:szCs w:val="26"/>
              </w:rPr>
            </w:pPr>
            <w:r w:rsidRPr="00D01E86">
              <w:rPr>
                <w:sz w:val="26"/>
                <w:szCs w:val="26"/>
                <w:lang w:val="vi-VN"/>
              </w:rPr>
              <w:t>Địa chỉ:</w:t>
            </w:r>
          </w:p>
          <w:p w14:paraId="2D5D9E9B" w14:textId="77777777" w:rsidR="00A252CB" w:rsidRPr="00D01E86" w:rsidRDefault="00A252CB" w:rsidP="00672FDD">
            <w:pPr>
              <w:spacing w:before="120" w:after="280" w:afterAutospacing="1"/>
              <w:rPr>
                <w:sz w:val="26"/>
                <w:szCs w:val="26"/>
              </w:rPr>
            </w:pPr>
            <w:r w:rsidRPr="00D01E86">
              <w:rPr>
                <w:sz w:val="26"/>
                <w:szCs w:val="26"/>
                <w:lang w:val="vi-VN"/>
              </w:rPr>
              <w:t>Điện thoại:</w:t>
            </w:r>
          </w:p>
          <w:p w14:paraId="7B9A6A09" w14:textId="77777777" w:rsidR="00A252CB" w:rsidRPr="00D01E86" w:rsidRDefault="00A252CB" w:rsidP="00672FDD">
            <w:pPr>
              <w:spacing w:before="120"/>
              <w:rPr>
                <w:sz w:val="26"/>
                <w:szCs w:val="26"/>
              </w:rPr>
            </w:pPr>
            <w:r w:rsidRPr="00D01E86">
              <w:rPr>
                <w:sz w:val="26"/>
                <w:szCs w:val="26"/>
                <w:lang w:val="vi-VN"/>
              </w:rPr>
              <w:t>Fax:</w:t>
            </w:r>
          </w:p>
        </w:tc>
      </w:tr>
      <w:tr w:rsidR="00E6796B" w:rsidRPr="00723BF7" w14:paraId="758BBB25" w14:textId="77777777" w:rsidTr="00672FDD">
        <w:tblPrEx>
          <w:tblBorders>
            <w:top w:val="none" w:sz="0" w:space="0" w:color="auto"/>
            <w:bottom w:val="none" w:sz="0" w:space="0" w:color="auto"/>
            <w:insideH w:val="none" w:sz="0" w:space="0" w:color="auto"/>
            <w:insideV w:val="none" w:sz="0" w:space="0" w:color="auto"/>
          </w:tblBorders>
        </w:tblPrEx>
        <w:tc>
          <w:tcPr>
            <w:tcW w:w="249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3183944B" w14:textId="77777777" w:rsidR="00A252CB" w:rsidRPr="00D01E86" w:rsidRDefault="00A252CB" w:rsidP="00672FDD">
            <w:pPr>
              <w:spacing w:before="120"/>
              <w:rPr>
                <w:sz w:val="26"/>
                <w:szCs w:val="26"/>
              </w:rPr>
            </w:pPr>
            <w:r w:rsidRPr="00D01E86">
              <w:rPr>
                <w:b/>
                <w:bCs/>
                <w:sz w:val="26"/>
                <w:szCs w:val="26"/>
                <w:lang w:val="vi-VN"/>
              </w:rPr>
              <w:t>Điều kiện bảo quản:</w:t>
            </w:r>
          </w:p>
        </w:tc>
        <w:tc>
          <w:tcPr>
            <w:tcW w:w="25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1FDCD2B2" w14:textId="77777777" w:rsidR="00A252CB" w:rsidRPr="00D01E86" w:rsidRDefault="00A252CB" w:rsidP="00672FDD">
            <w:pPr>
              <w:spacing w:before="120"/>
              <w:rPr>
                <w:sz w:val="26"/>
                <w:szCs w:val="26"/>
              </w:rPr>
            </w:pPr>
            <w:r w:rsidRPr="00D01E86">
              <w:rPr>
                <w:b/>
                <w:bCs/>
                <w:sz w:val="26"/>
                <w:szCs w:val="26"/>
                <w:lang w:val="vi-VN"/>
              </w:rPr>
              <w:t>Hạn dùng:</w:t>
            </w:r>
          </w:p>
        </w:tc>
      </w:tr>
      <w:tr w:rsidR="00E6796B" w:rsidRPr="00723BF7" w14:paraId="2A659C66" w14:textId="77777777" w:rsidTr="00672FDD">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0C977B65" w14:textId="77777777" w:rsidR="00A252CB" w:rsidRPr="00D01E86" w:rsidRDefault="00A252CB" w:rsidP="00672FDD">
            <w:pPr>
              <w:spacing w:before="120"/>
              <w:rPr>
                <w:sz w:val="26"/>
                <w:szCs w:val="26"/>
              </w:rPr>
            </w:pPr>
            <w:r w:rsidRPr="00D01E86">
              <w:rPr>
                <w:b/>
                <w:bCs/>
                <w:sz w:val="26"/>
                <w:szCs w:val="26"/>
                <w:lang w:val="vi-VN"/>
              </w:rPr>
              <w:t>Tiêu chuẩn</w:t>
            </w:r>
            <w:r w:rsidRPr="00D01E86">
              <w:rPr>
                <w:b/>
                <w:bCs/>
                <w:sz w:val="26"/>
                <w:szCs w:val="26"/>
                <w:vertAlign w:val="superscript"/>
                <w:lang w:val="vi-VN"/>
              </w:rPr>
              <w:t>1</w:t>
            </w:r>
            <w:r w:rsidRPr="00D01E86">
              <w:rPr>
                <w:b/>
                <w:bCs/>
                <w:sz w:val="26"/>
                <w:szCs w:val="26"/>
                <w:lang w:val="vi-VN"/>
              </w:rPr>
              <w:t>:</w:t>
            </w:r>
          </w:p>
        </w:tc>
      </w:tr>
      <w:tr w:rsidR="00E6796B" w:rsidRPr="00723BF7" w14:paraId="41B111CB" w14:textId="77777777" w:rsidTr="00672FDD">
        <w:tblPrEx>
          <w:tblBorders>
            <w:top w:val="none" w:sz="0" w:space="0" w:color="auto"/>
            <w:bottom w:val="none" w:sz="0" w:space="0" w:color="auto"/>
            <w:insideH w:val="none" w:sz="0" w:space="0" w:color="auto"/>
            <w:insideV w:val="none" w:sz="0" w:space="0" w:color="auto"/>
          </w:tblBorders>
        </w:tblPrEx>
        <w:tc>
          <w:tcPr>
            <w:tcW w:w="249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72DAC34" w14:textId="77777777" w:rsidR="00A252CB" w:rsidRPr="00D01E86" w:rsidRDefault="00A252CB" w:rsidP="00672FDD">
            <w:pPr>
              <w:spacing w:before="120" w:after="280" w:afterAutospacing="1"/>
              <w:rPr>
                <w:sz w:val="26"/>
                <w:szCs w:val="26"/>
              </w:rPr>
            </w:pPr>
            <w:r w:rsidRPr="00D01E86">
              <w:rPr>
                <w:b/>
                <w:bCs/>
                <w:sz w:val="26"/>
                <w:szCs w:val="26"/>
                <w:lang w:val="vi-VN"/>
              </w:rPr>
              <w:t>Giấy đăng ký lưu hành:</w:t>
            </w:r>
          </w:p>
          <w:p w14:paraId="4E3414BE" w14:textId="77777777" w:rsidR="00A252CB" w:rsidRPr="00D01E86" w:rsidRDefault="00A252CB" w:rsidP="00672FDD">
            <w:pPr>
              <w:spacing w:before="120" w:after="280" w:afterAutospacing="1"/>
              <w:rPr>
                <w:sz w:val="26"/>
                <w:szCs w:val="26"/>
              </w:rPr>
            </w:pPr>
            <w:r w:rsidRPr="00D01E86">
              <w:rPr>
                <w:sz w:val="26"/>
                <w:szCs w:val="26"/>
                <w:lang w:val="vi-VN"/>
              </w:rPr>
              <w:t>Ngày cấp giấy đăng ký lưu hành:</w:t>
            </w:r>
          </w:p>
          <w:p w14:paraId="3F0C8C4C" w14:textId="77777777" w:rsidR="00A252CB" w:rsidRPr="00D01E86" w:rsidRDefault="00A252CB" w:rsidP="00672FDD">
            <w:pPr>
              <w:spacing w:before="120" w:after="280" w:afterAutospacing="1"/>
              <w:rPr>
                <w:sz w:val="26"/>
                <w:szCs w:val="26"/>
              </w:rPr>
            </w:pPr>
            <w:r w:rsidRPr="00D01E86">
              <w:rPr>
                <w:sz w:val="26"/>
                <w:szCs w:val="26"/>
                <w:lang w:val="vi-VN"/>
              </w:rPr>
              <w:t>Gia hạn lần 1:</w:t>
            </w:r>
          </w:p>
          <w:p w14:paraId="5F6F2031" w14:textId="77777777" w:rsidR="00A252CB" w:rsidRPr="00D01E86" w:rsidRDefault="00A252CB" w:rsidP="00672FDD">
            <w:pPr>
              <w:spacing w:before="120"/>
              <w:rPr>
                <w:sz w:val="26"/>
                <w:szCs w:val="26"/>
              </w:rPr>
            </w:pPr>
            <w:r w:rsidRPr="00D01E86">
              <w:rPr>
                <w:sz w:val="26"/>
                <w:szCs w:val="26"/>
                <w:lang w:val="vi-VN"/>
              </w:rPr>
              <w:t>Gia hạn lần 2:</w:t>
            </w:r>
          </w:p>
        </w:tc>
        <w:tc>
          <w:tcPr>
            <w:tcW w:w="25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4532D6CF" w14:textId="77777777" w:rsidR="00A252CB" w:rsidRPr="00D01E86" w:rsidRDefault="00A252CB" w:rsidP="00672FDD">
            <w:pPr>
              <w:spacing w:before="120" w:after="280" w:afterAutospacing="1"/>
              <w:rPr>
                <w:sz w:val="26"/>
                <w:szCs w:val="26"/>
              </w:rPr>
            </w:pPr>
            <w:r w:rsidRPr="00D01E86">
              <w:rPr>
                <w:sz w:val="26"/>
                <w:szCs w:val="26"/>
                <w:lang w:val="vi-VN"/>
              </w:rPr>
              <w:t xml:space="preserve">Ngày hết hạn giấy </w:t>
            </w:r>
            <w:r w:rsidRPr="00D01E86">
              <w:rPr>
                <w:sz w:val="26"/>
                <w:szCs w:val="26"/>
              </w:rPr>
              <w:t>đ</w:t>
            </w:r>
            <w:r w:rsidRPr="00D01E86">
              <w:rPr>
                <w:sz w:val="26"/>
                <w:szCs w:val="26"/>
                <w:lang w:val="vi-VN"/>
              </w:rPr>
              <w:t>ăng ký:</w:t>
            </w:r>
          </w:p>
          <w:p w14:paraId="4A67A953" w14:textId="77777777" w:rsidR="00A252CB" w:rsidRPr="00D01E86" w:rsidRDefault="00A252CB" w:rsidP="00672FDD">
            <w:pPr>
              <w:spacing w:before="120" w:after="280" w:afterAutospacing="1"/>
              <w:rPr>
                <w:sz w:val="26"/>
                <w:szCs w:val="26"/>
              </w:rPr>
            </w:pPr>
            <w:r w:rsidRPr="00D01E86">
              <w:rPr>
                <w:sz w:val="26"/>
                <w:szCs w:val="26"/>
                <w:lang w:val="vi-VN"/>
              </w:rPr>
              <w:t>Ngày hết hạn gia hạn lần 1:</w:t>
            </w:r>
          </w:p>
          <w:p w14:paraId="05D7C519" w14:textId="77777777" w:rsidR="00A252CB" w:rsidRPr="00D01E86" w:rsidRDefault="00A252CB" w:rsidP="00672FDD">
            <w:pPr>
              <w:spacing w:before="120"/>
              <w:rPr>
                <w:sz w:val="26"/>
                <w:szCs w:val="26"/>
              </w:rPr>
            </w:pPr>
            <w:r w:rsidRPr="00D01E86">
              <w:rPr>
                <w:sz w:val="26"/>
                <w:szCs w:val="26"/>
                <w:lang w:val="vi-VN"/>
              </w:rPr>
              <w:t>Ngày hết hạn gia hạn lần 2:</w:t>
            </w:r>
          </w:p>
        </w:tc>
      </w:tr>
    </w:tbl>
    <w:p w14:paraId="41047E0D" w14:textId="77777777" w:rsidR="00A252CB" w:rsidRPr="00D01E86" w:rsidRDefault="00A252CB" w:rsidP="00A252CB">
      <w:pPr>
        <w:spacing w:before="120" w:after="280" w:afterAutospacing="1"/>
        <w:rPr>
          <w:sz w:val="26"/>
          <w:szCs w:val="26"/>
        </w:rPr>
      </w:pPr>
      <w:r w:rsidRPr="00D01E86">
        <w:rPr>
          <w:b/>
          <w:bCs/>
          <w:sz w:val="26"/>
          <w:szCs w:val="26"/>
          <w:lang w:val="vi-VN"/>
        </w:rPr>
        <w:t>Qui cách đóng gói:</w:t>
      </w:r>
    </w:p>
    <w:p w14:paraId="64648260" w14:textId="77777777" w:rsidR="00A252CB" w:rsidRPr="00D01E86" w:rsidRDefault="00A252CB" w:rsidP="00A252CB">
      <w:pPr>
        <w:spacing w:before="120" w:after="280" w:afterAutospacing="1"/>
        <w:rPr>
          <w:sz w:val="26"/>
          <w:szCs w:val="26"/>
        </w:rPr>
      </w:pPr>
      <w:r w:rsidRPr="00D01E86">
        <w:rPr>
          <w:sz w:val="26"/>
          <w:szCs w:val="26"/>
        </w:rPr>
        <w:t>_________________________</w:t>
      </w:r>
    </w:p>
    <w:p w14:paraId="7EEA8BEA" w14:textId="77777777" w:rsidR="00A252CB" w:rsidRPr="00D01E86" w:rsidRDefault="00A252CB" w:rsidP="00A252CB">
      <w:pPr>
        <w:spacing w:before="120" w:after="280" w:afterAutospacing="1"/>
        <w:rPr>
          <w:i/>
          <w:sz w:val="26"/>
          <w:szCs w:val="26"/>
        </w:rPr>
      </w:pPr>
      <w:r w:rsidRPr="00D01E86">
        <w:rPr>
          <w:i/>
          <w:sz w:val="26"/>
          <w:szCs w:val="26"/>
          <w:vertAlign w:val="superscript"/>
          <w:lang w:val="vi-VN"/>
        </w:rPr>
        <w:t>1</w:t>
      </w:r>
      <w:r w:rsidRPr="00D01E86">
        <w:rPr>
          <w:i/>
          <w:sz w:val="26"/>
          <w:szCs w:val="26"/>
          <w:lang w:val="vi-VN"/>
        </w:rPr>
        <w:t xml:space="preserve"> Nếu là tiêu chuẩn Dược điển, đề nghị ghi rõ phiên bản</w:t>
      </w:r>
    </w:p>
    <w:p w14:paraId="0706978F" w14:textId="77777777" w:rsidR="00A252CB" w:rsidRPr="00D01E86" w:rsidRDefault="00A252CB">
      <w:pPr>
        <w:spacing w:after="200" w:line="276" w:lineRule="auto"/>
        <w:rPr>
          <w:sz w:val="26"/>
          <w:szCs w:val="26"/>
        </w:rPr>
      </w:pPr>
      <w:r w:rsidRPr="00D01E86">
        <w:rPr>
          <w:sz w:val="26"/>
          <w:szCs w:val="26"/>
        </w:rPr>
        <w:br w:type="page"/>
      </w:r>
    </w:p>
    <w:p w14:paraId="22F0ECB1" w14:textId="77777777" w:rsidR="00A252CB" w:rsidRPr="00D01E86" w:rsidRDefault="00A252CB" w:rsidP="00A252CB">
      <w:pPr>
        <w:ind w:left="-142"/>
        <w:contextualSpacing/>
        <w:jc w:val="right"/>
        <w:rPr>
          <w:b/>
          <w:bCs/>
          <w:sz w:val="26"/>
          <w:szCs w:val="26"/>
        </w:rPr>
      </w:pPr>
      <w:r w:rsidRPr="00D01E86">
        <w:rPr>
          <w:b/>
          <w:bCs/>
          <w:sz w:val="26"/>
          <w:szCs w:val="26"/>
        </w:rPr>
        <w:lastRenderedPageBreak/>
        <w:t>BM 08A</w:t>
      </w:r>
      <w:r w:rsidRPr="00D01E86">
        <w:rPr>
          <w:rStyle w:val="FootnoteReference"/>
          <w:b/>
          <w:bCs/>
          <w:sz w:val="26"/>
          <w:szCs w:val="26"/>
        </w:rPr>
        <w:footnoteReference w:id="4"/>
      </w:r>
    </w:p>
    <w:p w14:paraId="0FB50E6E" w14:textId="77777777" w:rsidR="00A252CB" w:rsidRPr="00D01E86" w:rsidRDefault="00A252CB" w:rsidP="00A252CB">
      <w:pPr>
        <w:spacing w:afterLines="120" w:after="288" w:line="360" w:lineRule="exact"/>
        <w:ind w:left="-426" w:right="-284"/>
        <w:contextualSpacing/>
        <w:jc w:val="center"/>
        <w:rPr>
          <w:b/>
          <w:bCs/>
          <w:sz w:val="26"/>
          <w:szCs w:val="26"/>
        </w:rPr>
      </w:pPr>
      <w:r w:rsidRPr="00D01E86">
        <w:rPr>
          <w:b/>
          <w:bCs/>
          <w:sz w:val="26"/>
          <w:szCs w:val="26"/>
        </w:rPr>
        <w:t>BÁO CÁO AN TOÀN, HIỆU QUẢ CỦA THUỐC CỔ TRUYỀN</w:t>
      </w:r>
    </w:p>
    <w:p w14:paraId="2FF75A6B" w14:textId="77777777" w:rsidR="00A252CB" w:rsidRPr="00D01E86" w:rsidRDefault="00A252CB" w:rsidP="00A252CB">
      <w:pPr>
        <w:spacing w:afterLines="120" w:after="288" w:line="360" w:lineRule="exact"/>
        <w:ind w:left="-142"/>
        <w:contextualSpacing/>
        <w:jc w:val="center"/>
        <w:rPr>
          <w:b/>
          <w:bCs/>
          <w:sz w:val="26"/>
          <w:szCs w:val="26"/>
        </w:rPr>
      </w:pPr>
    </w:p>
    <w:tbl>
      <w:tblPr>
        <w:tblW w:w="9356" w:type="dxa"/>
        <w:tblInd w:w="-142" w:type="dxa"/>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6008"/>
      </w:tblGrid>
      <w:tr w:rsidR="00E6796B" w:rsidRPr="00723BF7" w14:paraId="0B08CF91" w14:textId="77777777" w:rsidTr="00672FDD">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14:paraId="3F548726" w14:textId="77777777" w:rsidR="00A252CB" w:rsidRPr="00D01E86" w:rsidRDefault="00A252CB" w:rsidP="00672FDD">
            <w:pPr>
              <w:spacing w:afterLines="120" w:after="288" w:line="360" w:lineRule="exact"/>
              <w:ind w:left="-142"/>
              <w:contextualSpacing/>
              <w:jc w:val="center"/>
              <w:rPr>
                <w:sz w:val="26"/>
                <w:szCs w:val="26"/>
              </w:rPr>
            </w:pPr>
            <w:r w:rsidRPr="00D01E86">
              <w:rPr>
                <w:b/>
                <w:bCs/>
                <w:sz w:val="26"/>
                <w:szCs w:val="26"/>
              </w:rPr>
              <w:t>Tên cơ sở đăng ký</w:t>
            </w:r>
          </w:p>
        </w:tc>
        <w:tc>
          <w:tcPr>
            <w:tcW w:w="6008" w:type="dxa"/>
            <w:tcBorders>
              <w:top w:val="nil"/>
              <w:left w:val="nil"/>
              <w:bottom w:val="nil"/>
              <w:right w:val="nil"/>
              <w:tl2br w:val="nil"/>
              <w:tr2bl w:val="nil"/>
            </w:tcBorders>
            <w:shd w:val="clear" w:color="auto" w:fill="auto"/>
            <w:tcMar>
              <w:top w:w="0" w:type="dxa"/>
              <w:left w:w="108" w:type="dxa"/>
              <w:bottom w:w="0" w:type="dxa"/>
              <w:right w:w="108" w:type="dxa"/>
            </w:tcMar>
          </w:tcPr>
          <w:p w14:paraId="28D19333" w14:textId="77777777" w:rsidR="00A252CB" w:rsidRPr="00D01E86" w:rsidRDefault="00A252CB" w:rsidP="00672FDD">
            <w:pPr>
              <w:spacing w:afterLines="120" w:after="288" w:line="360" w:lineRule="exact"/>
              <w:ind w:left="-54"/>
              <w:contextualSpacing/>
              <w:jc w:val="center"/>
              <w:rPr>
                <w:sz w:val="26"/>
                <w:szCs w:val="26"/>
              </w:rPr>
            </w:pPr>
            <w:r w:rsidRPr="00D01E86">
              <w:rPr>
                <w:b/>
                <w:bCs/>
                <w:sz w:val="26"/>
                <w:szCs w:val="26"/>
              </w:rPr>
              <w:t>CỘNG HÒA XÃ HỘI CHỦ NGHĨA VIỆT NAM</w:t>
            </w:r>
            <w:r w:rsidRPr="00D01E86">
              <w:rPr>
                <w:b/>
                <w:bCs/>
                <w:sz w:val="26"/>
                <w:szCs w:val="26"/>
              </w:rPr>
              <w:br/>
              <w:t xml:space="preserve">Độc lập - Tự do - Hạnh phúc </w:t>
            </w:r>
            <w:r w:rsidRPr="00D01E86">
              <w:rPr>
                <w:b/>
                <w:bCs/>
                <w:sz w:val="26"/>
                <w:szCs w:val="26"/>
              </w:rPr>
              <w:br/>
              <w:t>---------------</w:t>
            </w:r>
          </w:p>
        </w:tc>
      </w:tr>
      <w:tr w:rsidR="00E6796B" w:rsidRPr="00723BF7" w14:paraId="3545FB95" w14:textId="77777777" w:rsidTr="00672FDD">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14:paraId="6C0F9E74" w14:textId="77777777" w:rsidR="00A252CB" w:rsidRPr="00D01E86" w:rsidRDefault="00A252CB" w:rsidP="00672FDD">
            <w:pPr>
              <w:spacing w:afterLines="120" w:after="288" w:line="360" w:lineRule="exact"/>
              <w:ind w:left="-142"/>
              <w:contextualSpacing/>
              <w:jc w:val="center"/>
              <w:rPr>
                <w:sz w:val="26"/>
                <w:szCs w:val="26"/>
              </w:rPr>
            </w:pPr>
            <w:r w:rsidRPr="00D01E86">
              <w:rPr>
                <w:sz w:val="26"/>
                <w:szCs w:val="26"/>
              </w:rPr>
              <w:t>Số: ……….</w:t>
            </w:r>
          </w:p>
        </w:tc>
        <w:tc>
          <w:tcPr>
            <w:tcW w:w="6008" w:type="dxa"/>
            <w:tcBorders>
              <w:top w:val="nil"/>
              <w:left w:val="nil"/>
              <w:bottom w:val="nil"/>
              <w:right w:val="nil"/>
              <w:tl2br w:val="nil"/>
              <w:tr2bl w:val="nil"/>
            </w:tcBorders>
            <w:shd w:val="clear" w:color="auto" w:fill="auto"/>
            <w:tcMar>
              <w:top w:w="0" w:type="dxa"/>
              <w:left w:w="108" w:type="dxa"/>
              <w:bottom w:w="0" w:type="dxa"/>
              <w:right w:w="108" w:type="dxa"/>
            </w:tcMar>
          </w:tcPr>
          <w:p w14:paraId="2E3EAB7F" w14:textId="77777777" w:rsidR="00A252CB" w:rsidRPr="00D01E86" w:rsidRDefault="00A252CB" w:rsidP="00672FDD">
            <w:pPr>
              <w:spacing w:afterLines="120" w:after="288" w:line="360" w:lineRule="exact"/>
              <w:ind w:left="-142"/>
              <w:contextualSpacing/>
              <w:jc w:val="right"/>
              <w:rPr>
                <w:sz w:val="26"/>
                <w:szCs w:val="26"/>
              </w:rPr>
            </w:pPr>
            <w:r w:rsidRPr="00D01E86">
              <w:rPr>
                <w:i/>
                <w:iCs/>
                <w:sz w:val="26"/>
                <w:szCs w:val="26"/>
              </w:rPr>
              <w:t>………., ngày … tháng …. năm …….</w:t>
            </w:r>
          </w:p>
        </w:tc>
      </w:tr>
    </w:tbl>
    <w:p w14:paraId="58D151CD" w14:textId="77777777" w:rsidR="00A252CB" w:rsidRPr="00D01E86" w:rsidRDefault="00A252CB" w:rsidP="00A252CB">
      <w:pPr>
        <w:spacing w:afterLines="120" w:after="288" w:line="360" w:lineRule="exact"/>
        <w:ind w:left="-142"/>
        <w:contextualSpacing/>
        <w:jc w:val="center"/>
        <w:rPr>
          <w:sz w:val="26"/>
          <w:szCs w:val="26"/>
        </w:rPr>
      </w:pPr>
    </w:p>
    <w:p w14:paraId="713C1B08" w14:textId="77777777" w:rsidR="00A252CB" w:rsidRPr="00D01E86" w:rsidRDefault="00A252CB" w:rsidP="00A252CB">
      <w:pPr>
        <w:spacing w:before="120" w:after="120" w:line="400" w:lineRule="exact"/>
        <w:ind w:left="-142" w:firstLine="709"/>
        <w:contextualSpacing/>
        <w:rPr>
          <w:sz w:val="26"/>
          <w:szCs w:val="26"/>
          <w:lang w:val="pt-BR"/>
        </w:rPr>
      </w:pPr>
      <w:r w:rsidRPr="00D01E86">
        <w:rPr>
          <w:sz w:val="26"/>
          <w:szCs w:val="26"/>
          <w:lang w:val="pt-BR"/>
        </w:rPr>
        <w:t xml:space="preserve">Kính gửi:  </w:t>
      </w:r>
      <w:r w:rsidRPr="00D01E86">
        <w:rPr>
          <w:sz w:val="26"/>
          <w:szCs w:val="26"/>
          <w:shd w:val="clear" w:color="auto" w:fill="FFFFFF"/>
          <w:lang w:val="pt-BR"/>
        </w:rPr>
        <w:t>Trung tâm quốc gia về thông tin thuốc và theo dõi phản ứng có hại của thuốc</w:t>
      </w:r>
    </w:p>
    <w:p w14:paraId="29E601E3" w14:textId="77777777" w:rsidR="00A252CB" w:rsidRPr="00D01E86" w:rsidRDefault="00A252CB" w:rsidP="00A252CB">
      <w:pPr>
        <w:spacing w:before="120" w:after="120" w:line="400" w:lineRule="exact"/>
        <w:ind w:left="-142"/>
        <w:contextualSpacing/>
        <w:rPr>
          <w:sz w:val="26"/>
          <w:szCs w:val="26"/>
        </w:rPr>
      </w:pPr>
    </w:p>
    <w:p w14:paraId="77E31E3B" w14:textId="77777777" w:rsidR="00A252CB" w:rsidRPr="00D01E86" w:rsidRDefault="00A252CB" w:rsidP="00A252CB">
      <w:pPr>
        <w:spacing w:before="120" w:after="120" w:line="400" w:lineRule="exact"/>
        <w:ind w:left="-142" w:firstLine="709"/>
        <w:contextualSpacing/>
        <w:jc w:val="both"/>
        <w:rPr>
          <w:sz w:val="26"/>
          <w:szCs w:val="26"/>
        </w:rPr>
      </w:pPr>
      <w:r w:rsidRPr="00D01E86">
        <w:rPr>
          <w:sz w:val="26"/>
          <w:szCs w:val="26"/>
        </w:rPr>
        <w:t>Thực hiện quy định về việc báo cáo an toàn, hiệu quả của thuốc cổ truyền trong quá trình lưu hành và khi đăng ký gia hạn đối với những thuốc cổ truyền có yêu cầu báo cáo an toàn, hiệu quả, cơ sở.... báo cáo tình hình sử dụng thuốc cổ truyền như sau:</w:t>
      </w:r>
    </w:p>
    <w:p w14:paraId="5F0BA32F" w14:textId="77777777" w:rsidR="00A252CB" w:rsidRPr="00D01E86" w:rsidRDefault="00A252CB" w:rsidP="00A252CB">
      <w:pPr>
        <w:spacing w:before="120" w:after="120" w:line="400" w:lineRule="exact"/>
        <w:ind w:left="-142" w:firstLine="709"/>
        <w:contextualSpacing/>
        <w:jc w:val="both"/>
        <w:rPr>
          <w:sz w:val="26"/>
          <w:szCs w:val="26"/>
        </w:rPr>
      </w:pPr>
      <w:r w:rsidRPr="00D01E86">
        <w:rPr>
          <w:sz w:val="26"/>
          <w:szCs w:val="26"/>
        </w:rPr>
        <w:t>1. Tên cơ sở đăng ký (địa chỉ):</w:t>
      </w:r>
    </w:p>
    <w:p w14:paraId="5C8035B0" w14:textId="77777777" w:rsidR="00A252CB" w:rsidRPr="00D01E86" w:rsidRDefault="00A252CB" w:rsidP="00A252CB">
      <w:pPr>
        <w:spacing w:before="120" w:after="120" w:line="400" w:lineRule="exact"/>
        <w:ind w:left="-142" w:firstLine="709"/>
        <w:contextualSpacing/>
        <w:jc w:val="both"/>
        <w:rPr>
          <w:sz w:val="26"/>
          <w:szCs w:val="26"/>
        </w:rPr>
      </w:pPr>
      <w:r w:rsidRPr="00D01E86">
        <w:rPr>
          <w:sz w:val="26"/>
          <w:szCs w:val="26"/>
        </w:rPr>
        <w:t>2. Tên cơ sở sản xuất (địa chỉ):</w:t>
      </w:r>
    </w:p>
    <w:p w14:paraId="3D988531" w14:textId="77777777" w:rsidR="00A252CB" w:rsidRPr="00D01E86" w:rsidRDefault="00A252CB" w:rsidP="00A252CB">
      <w:pPr>
        <w:spacing w:before="120" w:after="120" w:line="400" w:lineRule="exact"/>
        <w:ind w:left="-142" w:firstLine="709"/>
        <w:contextualSpacing/>
        <w:jc w:val="both"/>
        <w:rPr>
          <w:sz w:val="26"/>
          <w:szCs w:val="26"/>
        </w:rPr>
      </w:pPr>
      <w:r w:rsidRPr="00D01E86">
        <w:rPr>
          <w:sz w:val="26"/>
          <w:szCs w:val="26"/>
        </w:rPr>
        <w:t>3. Tên thuốc:</w:t>
      </w:r>
    </w:p>
    <w:p w14:paraId="1F3A83FE" w14:textId="77777777" w:rsidR="00A252CB" w:rsidRPr="00D01E86" w:rsidRDefault="00A252CB" w:rsidP="00A252CB">
      <w:pPr>
        <w:spacing w:before="120" w:after="120" w:line="400" w:lineRule="exact"/>
        <w:ind w:left="-142" w:firstLine="709"/>
        <w:contextualSpacing/>
        <w:jc w:val="both"/>
        <w:rPr>
          <w:sz w:val="26"/>
          <w:szCs w:val="26"/>
        </w:rPr>
      </w:pPr>
      <w:r w:rsidRPr="00D01E86">
        <w:rPr>
          <w:sz w:val="26"/>
          <w:szCs w:val="26"/>
        </w:rPr>
        <w:t>4. Dạng bào chế:</w:t>
      </w:r>
    </w:p>
    <w:p w14:paraId="22E65CED" w14:textId="77777777" w:rsidR="00A252CB" w:rsidRPr="00D01E86" w:rsidRDefault="00A252CB" w:rsidP="00A252CB">
      <w:pPr>
        <w:spacing w:before="120" w:after="120" w:line="400" w:lineRule="exact"/>
        <w:ind w:left="-142" w:firstLine="709"/>
        <w:contextualSpacing/>
        <w:jc w:val="both"/>
        <w:rPr>
          <w:sz w:val="26"/>
          <w:szCs w:val="26"/>
        </w:rPr>
      </w:pPr>
      <w:r w:rsidRPr="00D01E86">
        <w:rPr>
          <w:sz w:val="26"/>
          <w:szCs w:val="26"/>
        </w:rPr>
        <w:t>5. Công thức, thành phần:</w:t>
      </w:r>
    </w:p>
    <w:p w14:paraId="7A87A5AB" w14:textId="77777777" w:rsidR="00A252CB" w:rsidRPr="00D01E86" w:rsidRDefault="00A252CB" w:rsidP="00A252CB">
      <w:pPr>
        <w:spacing w:before="120" w:after="120" w:line="400" w:lineRule="exact"/>
        <w:ind w:left="-142" w:firstLine="709"/>
        <w:contextualSpacing/>
        <w:jc w:val="both"/>
        <w:rPr>
          <w:sz w:val="26"/>
          <w:szCs w:val="26"/>
        </w:rPr>
      </w:pPr>
      <w:r w:rsidRPr="00D01E86">
        <w:rPr>
          <w:sz w:val="26"/>
          <w:szCs w:val="26"/>
        </w:rPr>
        <w:t>6. Chỉ định:</w:t>
      </w:r>
    </w:p>
    <w:p w14:paraId="40EB8C74" w14:textId="77777777" w:rsidR="00A252CB" w:rsidRPr="00D01E86" w:rsidRDefault="00A252CB" w:rsidP="00A252CB">
      <w:pPr>
        <w:spacing w:before="120" w:after="120" w:line="400" w:lineRule="exact"/>
        <w:ind w:left="-142" w:firstLine="709"/>
        <w:contextualSpacing/>
        <w:jc w:val="both"/>
        <w:rPr>
          <w:sz w:val="26"/>
          <w:szCs w:val="26"/>
        </w:rPr>
      </w:pPr>
      <w:r w:rsidRPr="00D01E86">
        <w:rPr>
          <w:sz w:val="26"/>
          <w:szCs w:val="26"/>
        </w:rPr>
        <w:t>7. Đường dùng</w:t>
      </w:r>
      <w:r w:rsidRPr="00D01E86">
        <w:rPr>
          <w:sz w:val="26"/>
          <w:szCs w:val="26"/>
          <w:vertAlign w:val="superscript"/>
        </w:rPr>
        <w:t>1</w:t>
      </w:r>
      <w:r w:rsidRPr="00D01E86">
        <w:rPr>
          <w:sz w:val="26"/>
          <w:szCs w:val="26"/>
        </w:rPr>
        <w:t>:</w:t>
      </w:r>
    </w:p>
    <w:p w14:paraId="27781762" w14:textId="77777777" w:rsidR="00A252CB" w:rsidRPr="00D01E86" w:rsidRDefault="00A252CB" w:rsidP="00A252CB">
      <w:pPr>
        <w:spacing w:before="120" w:after="120" w:line="400" w:lineRule="exact"/>
        <w:ind w:left="-142" w:firstLine="709"/>
        <w:contextualSpacing/>
        <w:jc w:val="both"/>
        <w:rPr>
          <w:sz w:val="26"/>
          <w:szCs w:val="26"/>
        </w:rPr>
      </w:pPr>
      <w:r w:rsidRPr="00D01E86">
        <w:rPr>
          <w:sz w:val="26"/>
          <w:szCs w:val="26"/>
        </w:rPr>
        <w:t>8. Giấy đăng ký số:                  </w:t>
      </w:r>
    </w:p>
    <w:p w14:paraId="4525CAE4" w14:textId="77777777" w:rsidR="00A252CB" w:rsidRPr="00D01E86" w:rsidRDefault="00A252CB" w:rsidP="00A252CB">
      <w:pPr>
        <w:spacing w:before="120" w:after="120" w:line="400" w:lineRule="exact"/>
        <w:ind w:left="-142" w:firstLine="709"/>
        <w:contextualSpacing/>
        <w:jc w:val="both"/>
        <w:rPr>
          <w:sz w:val="26"/>
          <w:szCs w:val="26"/>
        </w:rPr>
      </w:pPr>
      <w:r w:rsidRPr="00D01E86">
        <w:rPr>
          <w:sz w:val="26"/>
          <w:szCs w:val="26"/>
        </w:rPr>
        <w:t xml:space="preserve">Ngày cấp GĐK:                     </w:t>
      </w:r>
    </w:p>
    <w:p w14:paraId="55E560D2" w14:textId="77777777" w:rsidR="00A252CB" w:rsidRPr="00D01E86" w:rsidRDefault="00A252CB" w:rsidP="00A252CB">
      <w:pPr>
        <w:spacing w:before="120" w:after="120" w:line="400" w:lineRule="exact"/>
        <w:ind w:left="-142" w:firstLine="709"/>
        <w:contextualSpacing/>
        <w:jc w:val="both"/>
        <w:rPr>
          <w:sz w:val="26"/>
          <w:szCs w:val="26"/>
        </w:rPr>
      </w:pPr>
      <w:r w:rsidRPr="00D01E86">
        <w:rPr>
          <w:sz w:val="26"/>
          <w:szCs w:val="26"/>
        </w:rPr>
        <w:t>Ngày hết hạn GĐK:</w:t>
      </w:r>
    </w:p>
    <w:p w14:paraId="5BC049E1" w14:textId="77777777" w:rsidR="00A252CB" w:rsidRPr="00D01E86" w:rsidRDefault="00A252CB" w:rsidP="00A252CB">
      <w:pPr>
        <w:spacing w:before="120" w:after="120" w:line="400" w:lineRule="exact"/>
        <w:ind w:left="-142" w:firstLine="709"/>
        <w:contextualSpacing/>
        <w:jc w:val="both"/>
        <w:rPr>
          <w:sz w:val="26"/>
          <w:szCs w:val="26"/>
        </w:rPr>
      </w:pPr>
      <w:r w:rsidRPr="00D01E86">
        <w:rPr>
          <w:sz w:val="26"/>
          <w:szCs w:val="26"/>
        </w:rPr>
        <w:t xml:space="preserve">9. Bảng tổng kết các báo cáo phản ứng có hại của thuốc cổ truyền đã gửi về </w:t>
      </w:r>
      <w:r w:rsidRPr="00D01E86">
        <w:rPr>
          <w:sz w:val="26"/>
          <w:szCs w:val="26"/>
          <w:lang w:val="pt-BR"/>
        </w:rPr>
        <w:t>Trung tâm quốc gia về thông tin thuốc và theo dõi phản ứng có hại của thuốc</w:t>
      </w:r>
      <w:r w:rsidRPr="00D01E86">
        <w:rPr>
          <w:sz w:val="26"/>
          <w:szCs w:val="26"/>
        </w:rPr>
        <w:t xml:space="preserve"> liên quan đến tác dụng không mong muốn của thuốc sau khi đưa thuốc ra lưu hành trên thị trường Việt Nam</w:t>
      </w:r>
      <w:r w:rsidRPr="00D01E86">
        <w:rPr>
          <w:i/>
          <w:iCs/>
          <w:sz w:val="26"/>
          <w:szCs w:val="26"/>
        </w:rPr>
        <w:t>:</w:t>
      </w:r>
    </w:p>
    <w:p w14:paraId="7ADF24A9" w14:textId="77777777" w:rsidR="00A252CB" w:rsidRPr="00D01E86" w:rsidRDefault="00A252CB" w:rsidP="00A252CB">
      <w:pPr>
        <w:spacing w:before="120" w:after="120" w:line="400" w:lineRule="exact"/>
        <w:ind w:left="-142" w:firstLine="709"/>
        <w:contextualSpacing/>
        <w:jc w:val="both"/>
        <w:rPr>
          <w:sz w:val="26"/>
          <w:szCs w:val="26"/>
        </w:rPr>
      </w:pPr>
      <w:r w:rsidRPr="00D01E86">
        <w:rPr>
          <w:sz w:val="26"/>
          <w:szCs w:val="26"/>
        </w:rPr>
        <w:t>10. Bảng tổng kết tình hình sử dụng thuốc tại các cơ sở khám chữa bệnh trên phạm vi cả nước, bao gồm:</w:t>
      </w:r>
    </w:p>
    <w:p w14:paraId="5D8E651F" w14:textId="77777777" w:rsidR="00A252CB" w:rsidRPr="00D01E86" w:rsidRDefault="00A252CB" w:rsidP="00A252CB">
      <w:pPr>
        <w:spacing w:before="120" w:after="120" w:line="400" w:lineRule="exact"/>
        <w:ind w:left="-142" w:firstLine="709"/>
        <w:contextualSpacing/>
        <w:jc w:val="both"/>
        <w:rPr>
          <w:sz w:val="26"/>
          <w:szCs w:val="26"/>
        </w:rPr>
      </w:pPr>
      <w:r w:rsidRPr="00D01E86">
        <w:rPr>
          <w:sz w:val="26"/>
          <w:szCs w:val="26"/>
        </w:rPr>
        <w:t xml:space="preserve">- Thông tin về cơ sở khám bệnh, chữa bệnh có sử dụng thuốc </w:t>
      </w:r>
      <w:r w:rsidRPr="00D01E86">
        <w:rPr>
          <w:i/>
          <w:iCs/>
          <w:sz w:val="26"/>
          <w:szCs w:val="26"/>
        </w:rPr>
        <w:t>(ghi cụ thể tên, địa chỉ của từng cơ sở):</w:t>
      </w:r>
    </w:p>
    <w:p w14:paraId="3ACA4EAC" w14:textId="77777777" w:rsidR="00A252CB" w:rsidRPr="00D01E86" w:rsidRDefault="00A252CB" w:rsidP="00A252CB">
      <w:pPr>
        <w:spacing w:before="120" w:after="120" w:line="400" w:lineRule="exact"/>
        <w:ind w:left="-142" w:firstLine="709"/>
        <w:contextualSpacing/>
        <w:jc w:val="both"/>
        <w:rPr>
          <w:sz w:val="26"/>
          <w:szCs w:val="26"/>
        </w:rPr>
      </w:pPr>
      <w:r w:rsidRPr="00D01E86">
        <w:rPr>
          <w:sz w:val="26"/>
          <w:szCs w:val="26"/>
        </w:rPr>
        <w:t>- Tổng số lượng thuốc đã lưu hành:</w:t>
      </w:r>
    </w:p>
    <w:p w14:paraId="7E38F259" w14:textId="77777777" w:rsidR="00A252CB" w:rsidRPr="00D01E86" w:rsidRDefault="00A252CB" w:rsidP="00A252CB">
      <w:pPr>
        <w:spacing w:before="120" w:after="120" w:line="400" w:lineRule="exact"/>
        <w:ind w:left="-142" w:firstLine="709"/>
        <w:contextualSpacing/>
        <w:jc w:val="both"/>
        <w:rPr>
          <w:sz w:val="26"/>
          <w:szCs w:val="26"/>
        </w:rPr>
      </w:pPr>
      <w:r w:rsidRPr="00D01E86">
        <w:rPr>
          <w:sz w:val="26"/>
          <w:szCs w:val="26"/>
        </w:rPr>
        <w:t xml:space="preserve">11. Bảng tổng kết các cập nhật thông tin về an toàn, hiệu quả của thuốc đã thực hiện trong quá trình lưu hành (các cập nhật đã được Cục Quản lý Y, Dược cổ truyền phê </w:t>
      </w:r>
      <w:r w:rsidRPr="00D01E86">
        <w:rPr>
          <w:sz w:val="26"/>
          <w:szCs w:val="26"/>
        </w:rPr>
        <w:lastRenderedPageBreak/>
        <w:t>duyệt; các cập nhật có tính thông báo; các cập nhật theo công văn hướng dẫn của Cục Quản lý Y, Dược cổ truyền (nếu có).</w:t>
      </w:r>
    </w:p>
    <w:p w14:paraId="69B646AD" w14:textId="77777777" w:rsidR="00A252CB" w:rsidRPr="00D01E86" w:rsidRDefault="00A252CB" w:rsidP="00A252CB">
      <w:pPr>
        <w:spacing w:before="120" w:after="120" w:line="400" w:lineRule="exact"/>
        <w:ind w:left="-142" w:firstLine="709"/>
        <w:contextualSpacing/>
        <w:jc w:val="both"/>
        <w:rPr>
          <w:sz w:val="26"/>
          <w:szCs w:val="26"/>
        </w:rPr>
      </w:pPr>
    </w:p>
    <w:p w14:paraId="10C24EEA" w14:textId="77777777" w:rsidR="00A252CB" w:rsidRPr="00D01E86" w:rsidRDefault="00A252CB" w:rsidP="00A252CB">
      <w:pPr>
        <w:spacing w:before="120" w:after="120" w:line="400" w:lineRule="exact"/>
        <w:ind w:left="-142" w:firstLine="709"/>
        <w:contextualSpacing/>
        <w:jc w:val="both"/>
        <w:rPr>
          <w:sz w:val="26"/>
          <w:szCs w:val="26"/>
        </w:rPr>
      </w:pPr>
      <w:r w:rsidRPr="00D01E86">
        <w:rPr>
          <w:sz w:val="26"/>
          <w:szCs w:val="26"/>
        </w:rPr>
        <w:t>12. Bảng tóm tắt kết quả các nghiên cứu lâm sàng tiến hành tại Việt Nam (nếu có). Cơ sở đăng ký cam kết: những nội dung báo cáo là đúng sự thật, nếu không đúng cơ sở xin hoàn toàn chịu trách nhiệm./.</w:t>
      </w:r>
    </w:p>
    <w:tbl>
      <w:tblPr>
        <w:tblW w:w="9214" w:type="dxa"/>
        <w:tblBorders>
          <w:top w:val="nil"/>
          <w:bottom w:val="nil"/>
          <w:insideH w:val="nil"/>
          <w:insideV w:val="nil"/>
        </w:tblBorders>
        <w:tblCellMar>
          <w:left w:w="0" w:type="dxa"/>
          <w:right w:w="0" w:type="dxa"/>
        </w:tblCellMar>
        <w:tblLook w:val="04A0" w:firstRow="1" w:lastRow="0" w:firstColumn="1" w:lastColumn="0" w:noHBand="0" w:noVBand="1"/>
      </w:tblPr>
      <w:tblGrid>
        <w:gridCol w:w="4111"/>
        <w:gridCol w:w="5103"/>
      </w:tblGrid>
      <w:tr w:rsidR="00E6796B" w:rsidRPr="00723BF7" w14:paraId="7B477531" w14:textId="77777777" w:rsidTr="00672FDD">
        <w:tc>
          <w:tcPr>
            <w:tcW w:w="4111" w:type="dxa"/>
            <w:tcBorders>
              <w:top w:val="nil"/>
              <w:left w:val="nil"/>
              <w:bottom w:val="nil"/>
              <w:right w:val="nil"/>
              <w:tl2br w:val="nil"/>
              <w:tr2bl w:val="nil"/>
            </w:tcBorders>
            <w:shd w:val="clear" w:color="auto" w:fill="auto"/>
            <w:tcMar>
              <w:top w:w="0" w:type="dxa"/>
              <w:left w:w="108" w:type="dxa"/>
              <w:bottom w:w="0" w:type="dxa"/>
              <w:right w:w="108" w:type="dxa"/>
            </w:tcMar>
          </w:tcPr>
          <w:p w14:paraId="095A2859" w14:textId="77777777" w:rsidR="00A252CB" w:rsidRPr="00D01E86" w:rsidRDefault="00A252CB" w:rsidP="00672FDD">
            <w:pPr>
              <w:spacing w:before="120" w:after="120" w:line="400" w:lineRule="exact"/>
              <w:ind w:left="-142"/>
              <w:contextualSpacing/>
              <w:rPr>
                <w:sz w:val="26"/>
                <w:szCs w:val="26"/>
              </w:rPr>
            </w:pPr>
            <w:r w:rsidRPr="00D01E86">
              <w:rPr>
                <w:sz w:val="26"/>
                <w:szCs w:val="26"/>
              </w:rPr>
              <w:t> </w:t>
            </w:r>
          </w:p>
        </w:tc>
        <w:tc>
          <w:tcPr>
            <w:tcW w:w="5103" w:type="dxa"/>
            <w:tcBorders>
              <w:top w:val="nil"/>
              <w:left w:val="nil"/>
              <w:bottom w:val="nil"/>
              <w:right w:val="nil"/>
              <w:tl2br w:val="nil"/>
              <w:tr2bl w:val="nil"/>
            </w:tcBorders>
            <w:shd w:val="clear" w:color="auto" w:fill="auto"/>
            <w:tcMar>
              <w:top w:w="0" w:type="dxa"/>
              <w:left w:w="108" w:type="dxa"/>
              <w:bottom w:w="0" w:type="dxa"/>
              <w:right w:w="108" w:type="dxa"/>
            </w:tcMar>
          </w:tcPr>
          <w:p w14:paraId="62CAA0CB" w14:textId="77777777" w:rsidR="00A252CB" w:rsidRPr="00D01E86" w:rsidRDefault="00A252CB" w:rsidP="00672FDD">
            <w:pPr>
              <w:spacing w:before="120" w:after="120" w:line="400" w:lineRule="exact"/>
              <w:ind w:left="-142"/>
              <w:contextualSpacing/>
              <w:jc w:val="center"/>
              <w:rPr>
                <w:i/>
                <w:iCs/>
                <w:sz w:val="26"/>
                <w:szCs w:val="26"/>
              </w:rPr>
            </w:pPr>
            <w:r w:rsidRPr="00D01E86">
              <w:rPr>
                <w:sz w:val="26"/>
                <w:szCs w:val="26"/>
              </w:rPr>
              <w:t>Ngày... tháng... năm…</w:t>
            </w:r>
            <w:r w:rsidRPr="00D01E86">
              <w:rPr>
                <w:b/>
                <w:bCs/>
                <w:sz w:val="26"/>
                <w:szCs w:val="26"/>
              </w:rPr>
              <w:br/>
            </w:r>
            <w:r w:rsidRPr="00D01E86">
              <w:rPr>
                <w:b/>
                <w:sz w:val="26"/>
                <w:szCs w:val="26"/>
                <w:lang w:val="pt-BR"/>
              </w:rPr>
              <w:t>Đại diện hợp pháp của</w:t>
            </w:r>
            <w:r w:rsidRPr="00D01E86">
              <w:rPr>
                <w:b/>
                <w:sz w:val="26"/>
                <w:szCs w:val="26"/>
                <w:lang w:val="es-ES"/>
              </w:rPr>
              <w:t xml:space="preserve"> cơ sở đăng ký</w:t>
            </w:r>
            <w:r w:rsidRPr="00D01E86">
              <w:rPr>
                <w:b/>
                <w:bCs/>
                <w:sz w:val="26"/>
                <w:szCs w:val="26"/>
              </w:rPr>
              <w:br/>
            </w:r>
            <w:r w:rsidRPr="00D01E86">
              <w:rPr>
                <w:i/>
                <w:iCs/>
                <w:sz w:val="26"/>
                <w:szCs w:val="26"/>
              </w:rPr>
              <w:t>(Ký trực tiếp, ghi rõ họ tên, đóng dấu)</w:t>
            </w:r>
          </w:p>
          <w:p w14:paraId="12876A02" w14:textId="77777777" w:rsidR="00A252CB" w:rsidRPr="00D01E86" w:rsidRDefault="00A252CB" w:rsidP="00672FDD">
            <w:pPr>
              <w:spacing w:before="120" w:after="120" w:line="400" w:lineRule="exact"/>
              <w:ind w:left="-142"/>
              <w:contextualSpacing/>
              <w:jc w:val="center"/>
              <w:rPr>
                <w:sz w:val="26"/>
                <w:szCs w:val="26"/>
              </w:rPr>
            </w:pPr>
          </w:p>
          <w:p w14:paraId="6FFA9588" w14:textId="77777777" w:rsidR="00A252CB" w:rsidRPr="00D01E86" w:rsidRDefault="00A252CB" w:rsidP="00672FDD">
            <w:pPr>
              <w:spacing w:before="120" w:after="120" w:line="400" w:lineRule="exact"/>
              <w:contextualSpacing/>
              <w:rPr>
                <w:sz w:val="26"/>
                <w:szCs w:val="26"/>
              </w:rPr>
            </w:pPr>
          </w:p>
        </w:tc>
      </w:tr>
    </w:tbl>
    <w:p w14:paraId="7F67E37D" w14:textId="77777777" w:rsidR="00A252CB" w:rsidRPr="00D01E86" w:rsidRDefault="00A252CB" w:rsidP="00A252CB">
      <w:pPr>
        <w:spacing w:before="240" w:after="160" w:line="400" w:lineRule="exact"/>
        <w:jc w:val="both"/>
        <w:rPr>
          <w:sz w:val="26"/>
          <w:szCs w:val="26"/>
        </w:rPr>
      </w:pPr>
    </w:p>
    <w:p w14:paraId="4F8F3B01" w14:textId="77777777" w:rsidR="00A252CB" w:rsidRPr="00D01E86" w:rsidRDefault="00A252CB">
      <w:pPr>
        <w:spacing w:after="200" w:line="276" w:lineRule="auto"/>
        <w:rPr>
          <w:sz w:val="26"/>
          <w:szCs w:val="26"/>
        </w:rPr>
      </w:pPr>
      <w:r w:rsidRPr="00D01E86">
        <w:rPr>
          <w:sz w:val="26"/>
          <w:szCs w:val="26"/>
        </w:rPr>
        <w:br w:type="page"/>
      </w:r>
    </w:p>
    <w:p w14:paraId="44D7744C" w14:textId="77777777" w:rsidR="00A252CB" w:rsidRPr="00D01E86" w:rsidRDefault="00A252CB" w:rsidP="00A252CB">
      <w:pPr>
        <w:spacing w:before="120" w:after="280" w:afterAutospacing="1"/>
        <w:rPr>
          <w:sz w:val="26"/>
          <w:szCs w:val="26"/>
          <w:lang w:val="vi-VN"/>
        </w:rPr>
      </w:pPr>
      <w:r w:rsidRPr="00D01E86">
        <w:rPr>
          <w:b/>
          <w:bCs/>
          <w:sz w:val="26"/>
          <w:szCs w:val="26"/>
          <w:lang w:val="vi-VN"/>
        </w:rPr>
        <w:lastRenderedPageBreak/>
        <w:t>MẪU 08B: Báo cáo tình hình sử dụng thuốc cổ truyền/dược liệu độc</w:t>
      </w:r>
    </w:p>
    <w:p w14:paraId="189566C5" w14:textId="77777777" w:rsidR="00A252CB" w:rsidRPr="00D01E86" w:rsidRDefault="00A252CB" w:rsidP="00A252CB">
      <w:pPr>
        <w:spacing w:before="120" w:after="280" w:afterAutospacing="1"/>
        <w:jc w:val="center"/>
        <w:rPr>
          <w:sz w:val="26"/>
          <w:szCs w:val="26"/>
          <w:lang w:val="vi-VN"/>
        </w:rPr>
      </w:pPr>
      <w:bookmarkStart w:id="13" w:name="dieu_1_8_2_name"/>
      <w:r w:rsidRPr="00D01E86">
        <w:rPr>
          <w:b/>
          <w:bCs/>
          <w:sz w:val="26"/>
          <w:szCs w:val="26"/>
          <w:lang w:val="vi-VN"/>
        </w:rPr>
        <w:t>BÁO CÁO TÌNH HÌNH SỬ DỤNG THUỐC CỔ TRUYỀN/DƯỢC LIỆU ĐỘC</w:t>
      </w:r>
      <w:bookmarkEnd w:id="13"/>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508"/>
      </w:tblGrid>
      <w:tr w:rsidR="00E6796B" w:rsidRPr="00723BF7" w14:paraId="252D393F" w14:textId="77777777" w:rsidTr="00672FDD">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14:paraId="36946145" w14:textId="77777777" w:rsidR="00A252CB" w:rsidRPr="00D01E86" w:rsidRDefault="00A252CB" w:rsidP="00672FDD">
            <w:pPr>
              <w:spacing w:before="120"/>
              <w:jc w:val="center"/>
              <w:rPr>
                <w:sz w:val="26"/>
                <w:szCs w:val="26"/>
                <w:lang w:val="vi-VN"/>
              </w:rPr>
            </w:pPr>
            <w:r w:rsidRPr="00D01E86">
              <w:rPr>
                <w:b/>
                <w:bCs/>
                <w:sz w:val="26"/>
                <w:szCs w:val="26"/>
                <w:lang w:val="vi-VN"/>
              </w:rPr>
              <w:t>Tên cơ sở khám bệnh,</w:t>
            </w:r>
            <w:r w:rsidRPr="00D01E86">
              <w:rPr>
                <w:b/>
                <w:bCs/>
                <w:sz w:val="26"/>
                <w:szCs w:val="26"/>
                <w:lang w:val="vi-VN"/>
              </w:rPr>
              <w:br/>
              <w:t>chữa bệnh</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14:paraId="75645567" w14:textId="77777777" w:rsidR="00A252CB" w:rsidRPr="00D01E86" w:rsidRDefault="00A252CB" w:rsidP="00672FDD">
            <w:pPr>
              <w:spacing w:before="120"/>
              <w:jc w:val="center"/>
              <w:rPr>
                <w:sz w:val="26"/>
                <w:szCs w:val="26"/>
                <w:lang w:val="vi-VN"/>
              </w:rPr>
            </w:pPr>
            <w:r w:rsidRPr="00D01E86">
              <w:rPr>
                <w:b/>
                <w:bCs/>
                <w:sz w:val="26"/>
                <w:szCs w:val="26"/>
                <w:lang w:val="vi-VN"/>
              </w:rPr>
              <w:t>CỘNG HÒA XÃ HỘI CHỦ NGHĨA VIỆT NAM</w:t>
            </w:r>
            <w:r w:rsidRPr="00D01E86">
              <w:rPr>
                <w:b/>
                <w:bCs/>
                <w:sz w:val="26"/>
                <w:szCs w:val="26"/>
                <w:lang w:val="vi-VN"/>
              </w:rPr>
              <w:br/>
              <w:t xml:space="preserve">Độc lập - Tự do - Hạnh phúc </w:t>
            </w:r>
            <w:r w:rsidRPr="00D01E86">
              <w:rPr>
                <w:b/>
                <w:bCs/>
                <w:sz w:val="26"/>
                <w:szCs w:val="26"/>
                <w:lang w:val="vi-VN"/>
              </w:rPr>
              <w:br/>
              <w:t>---------------</w:t>
            </w:r>
          </w:p>
        </w:tc>
      </w:tr>
      <w:tr w:rsidR="00E6796B" w:rsidRPr="00723BF7" w14:paraId="475DB155" w14:textId="77777777" w:rsidTr="00672FDD">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14:paraId="52F9DDDB" w14:textId="77777777" w:rsidR="00A252CB" w:rsidRPr="00D01E86" w:rsidRDefault="00A252CB" w:rsidP="00672FDD">
            <w:pPr>
              <w:spacing w:before="120"/>
              <w:jc w:val="center"/>
              <w:rPr>
                <w:sz w:val="26"/>
                <w:szCs w:val="26"/>
              </w:rPr>
            </w:pPr>
            <w:r w:rsidRPr="00D01E86">
              <w:rPr>
                <w:sz w:val="26"/>
                <w:szCs w:val="26"/>
                <w:lang w:val="vi-VN"/>
              </w:rPr>
              <w:t>Số:</w:t>
            </w:r>
            <w:r w:rsidRPr="00D01E86">
              <w:rPr>
                <w:sz w:val="26"/>
                <w:szCs w:val="26"/>
              </w:rPr>
              <w:t xml:space="preserve">………… </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14:paraId="56C10EB2" w14:textId="77777777" w:rsidR="00A252CB" w:rsidRPr="00D01E86" w:rsidRDefault="00A252CB" w:rsidP="00672FDD">
            <w:pPr>
              <w:spacing w:before="120"/>
              <w:jc w:val="right"/>
              <w:rPr>
                <w:sz w:val="26"/>
                <w:szCs w:val="26"/>
              </w:rPr>
            </w:pPr>
            <w:r w:rsidRPr="00D01E86">
              <w:rPr>
                <w:i/>
                <w:iCs/>
                <w:sz w:val="26"/>
                <w:szCs w:val="26"/>
              </w:rPr>
              <w:t>……….</w:t>
            </w:r>
            <w:r w:rsidRPr="00D01E86">
              <w:rPr>
                <w:i/>
                <w:iCs/>
                <w:sz w:val="26"/>
                <w:szCs w:val="26"/>
                <w:lang w:val="vi-VN"/>
              </w:rPr>
              <w:t xml:space="preserve">, ngày </w:t>
            </w:r>
            <w:r w:rsidRPr="00D01E86">
              <w:rPr>
                <w:i/>
                <w:iCs/>
                <w:sz w:val="26"/>
                <w:szCs w:val="26"/>
              </w:rPr>
              <w:t xml:space="preserve">… </w:t>
            </w:r>
            <w:r w:rsidRPr="00D01E86">
              <w:rPr>
                <w:i/>
                <w:iCs/>
                <w:sz w:val="26"/>
                <w:szCs w:val="26"/>
                <w:lang w:val="vi-VN"/>
              </w:rPr>
              <w:t xml:space="preserve">tháng </w:t>
            </w:r>
            <w:r w:rsidRPr="00D01E86">
              <w:rPr>
                <w:i/>
                <w:iCs/>
                <w:sz w:val="26"/>
                <w:szCs w:val="26"/>
              </w:rPr>
              <w:t>…</w:t>
            </w:r>
            <w:r w:rsidRPr="00D01E86">
              <w:rPr>
                <w:i/>
                <w:iCs/>
                <w:sz w:val="26"/>
                <w:szCs w:val="26"/>
                <w:lang w:val="vi-VN"/>
              </w:rPr>
              <w:t xml:space="preserve"> năm </w:t>
            </w:r>
            <w:r w:rsidRPr="00D01E86">
              <w:rPr>
                <w:i/>
                <w:iCs/>
                <w:sz w:val="26"/>
                <w:szCs w:val="26"/>
              </w:rPr>
              <w:t>……</w:t>
            </w:r>
          </w:p>
        </w:tc>
      </w:tr>
    </w:tbl>
    <w:p w14:paraId="7068EE94" w14:textId="77777777" w:rsidR="00A252CB" w:rsidRPr="00D01E86" w:rsidRDefault="00A252CB" w:rsidP="00A252CB">
      <w:pPr>
        <w:spacing w:before="120" w:after="280" w:afterAutospacing="1"/>
        <w:jc w:val="center"/>
        <w:rPr>
          <w:sz w:val="26"/>
          <w:szCs w:val="26"/>
        </w:rPr>
      </w:pPr>
      <w:r w:rsidRPr="00D01E86">
        <w:rPr>
          <w:sz w:val="26"/>
          <w:szCs w:val="26"/>
        </w:rPr>
        <w:t> </w:t>
      </w:r>
    </w:p>
    <w:p w14:paraId="0495A8C4" w14:textId="77777777" w:rsidR="00A252CB" w:rsidRPr="00D01E86" w:rsidRDefault="00A252CB" w:rsidP="00A252CB">
      <w:pPr>
        <w:spacing w:before="120" w:after="280" w:afterAutospacing="1"/>
        <w:jc w:val="center"/>
        <w:rPr>
          <w:sz w:val="26"/>
          <w:szCs w:val="26"/>
        </w:rPr>
      </w:pPr>
      <w:r w:rsidRPr="00D01E86">
        <w:rPr>
          <w:sz w:val="26"/>
          <w:szCs w:val="26"/>
        </w:rPr>
        <w:t>Kính gửi: Bộ Y tế (Cục Quản lý Y, dược cổ truyền)</w:t>
      </w:r>
    </w:p>
    <w:p w14:paraId="7C782A8F"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Thực hiện quy định về việc báo cáo an toàn, hiệu quả của thu</w:t>
      </w:r>
      <w:r w:rsidRPr="00D01E86">
        <w:rPr>
          <w:sz w:val="26"/>
          <w:szCs w:val="26"/>
        </w:rPr>
        <w:t>ố</w:t>
      </w:r>
      <w:r w:rsidRPr="00D01E86">
        <w:rPr>
          <w:sz w:val="26"/>
          <w:szCs w:val="26"/>
          <w:lang w:val="vi-VN"/>
        </w:rPr>
        <w:t xml:space="preserve">c/dược liệu </w:t>
      </w:r>
      <w:r w:rsidRPr="00D01E86">
        <w:rPr>
          <w:sz w:val="26"/>
          <w:szCs w:val="26"/>
        </w:rPr>
        <w:t>đ</w:t>
      </w:r>
      <w:r w:rsidRPr="00D01E86">
        <w:rPr>
          <w:sz w:val="26"/>
          <w:szCs w:val="26"/>
          <w:lang w:val="vi-VN"/>
        </w:rPr>
        <w:t>ộc khi đăng ký lại đối với những thuốc có yêu cầu báo cáo an toàn, hiệu quả hoặc dược liệu độc, cơ sở.... báo cáo tình hình sử dụng thuốc/dược liệu độc như sau:</w:t>
      </w:r>
    </w:p>
    <w:p w14:paraId="2905BB78"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1. Tên thuốc/tên dược liệu:</w:t>
      </w:r>
    </w:p>
    <w:p w14:paraId="5BF5A676"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2. Giấy đăng ký số:</w:t>
      </w:r>
    </w:p>
    <w:p w14:paraId="79FFDBB9"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3. Dạng bào chế</w:t>
      </w:r>
      <w:r w:rsidRPr="00D01E86">
        <w:rPr>
          <w:sz w:val="26"/>
          <w:szCs w:val="26"/>
          <w:vertAlign w:val="superscript"/>
          <w:lang w:val="vi-VN"/>
        </w:rPr>
        <w:t>1</w:t>
      </w:r>
      <w:r w:rsidRPr="00D01E86">
        <w:rPr>
          <w:sz w:val="26"/>
          <w:szCs w:val="26"/>
          <w:lang w:val="vi-VN"/>
        </w:rPr>
        <w:t>:</w:t>
      </w:r>
    </w:p>
    <w:p w14:paraId="679D46C2"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4. Dược liệu, nồng độ/hàm lượng</w:t>
      </w:r>
      <w:r w:rsidRPr="00D01E86">
        <w:rPr>
          <w:sz w:val="26"/>
          <w:szCs w:val="26"/>
          <w:vertAlign w:val="superscript"/>
          <w:lang w:val="vi-VN"/>
        </w:rPr>
        <w:t>1</w:t>
      </w:r>
      <w:r w:rsidRPr="00D01E86">
        <w:rPr>
          <w:sz w:val="26"/>
          <w:szCs w:val="26"/>
          <w:lang w:val="vi-VN"/>
        </w:rPr>
        <w:t>:</w:t>
      </w:r>
    </w:p>
    <w:p w14:paraId="17B078BD"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5. Số lượng thuốc/dược liệu đã sử dụng:</w:t>
      </w:r>
    </w:p>
    <w:p w14:paraId="6814B297"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6. Số bệnh nhân đã sử dụng thuốc/dược liệu:</w:t>
      </w:r>
    </w:p>
    <w:p w14:paraId="7D143314"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7. Thời gian sử dụng:</w:t>
      </w:r>
    </w:p>
    <w:p w14:paraId="0AF87982"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 xml:space="preserve">8. Đánh giá an toàn, hiệu quả của thuốc/dược liệu đã sử dụng </w:t>
      </w:r>
      <w:r w:rsidRPr="00D01E86">
        <w:rPr>
          <w:i/>
          <w:iCs/>
          <w:sz w:val="26"/>
          <w:szCs w:val="26"/>
          <w:lang w:val="vi-VN"/>
        </w:rPr>
        <w:t>(có số liệu kèm theo).</w:t>
      </w:r>
    </w:p>
    <w:p w14:paraId="795A31C9"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 xml:space="preserve">9. Phản ứng có hại của thuốc/dược liệu (ADR): các biểu hiện ADR, số trường hợp, kết quả xử lý ADR </w:t>
      </w:r>
      <w:r w:rsidRPr="00D01E86">
        <w:rPr>
          <w:i/>
          <w:iCs/>
          <w:sz w:val="26"/>
          <w:szCs w:val="26"/>
          <w:lang w:val="vi-VN"/>
        </w:rPr>
        <w:t>(có số liệu kèm theo).</w:t>
      </w:r>
    </w:p>
    <w:p w14:paraId="1434E9C1"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10. Kiến nghị, đề xuất (ghi rõ có tiếp tục sử dụng thuốc/dược liệu tại cơ sở điều trị hay không?).</w:t>
      </w:r>
    </w:p>
    <w:p w14:paraId="4CF83CCC" w14:textId="77777777" w:rsidR="00A252CB" w:rsidRPr="00D01E86" w:rsidRDefault="00A252CB" w:rsidP="00A252CB">
      <w:pPr>
        <w:spacing w:before="120" w:after="280" w:afterAutospacing="1"/>
        <w:jc w:val="both"/>
        <w:rPr>
          <w:sz w:val="26"/>
          <w:szCs w:val="26"/>
          <w:lang w:val="vi-VN"/>
        </w:rPr>
      </w:pPr>
      <w:r w:rsidRPr="00D01E86">
        <w:rPr>
          <w:sz w:val="26"/>
          <w:szCs w:val="26"/>
          <w:lang w:val="vi-VN"/>
        </w:rPr>
        <w:t>(Cơ sở điều trị) cam kết và chịu trách nhiệm về các nội dung báo cáo nêu trên./.</w:t>
      </w:r>
    </w:p>
    <w:p w14:paraId="6A4133FA" w14:textId="77777777" w:rsidR="00A252CB" w:rsidRPr="00D01E86" w:rsidRDefault="00A252CB" w:rsidP="00A252CB">
      <w:pPr>
        <w:spacing w:before="120" w:after="280" w:afterAutospacing="1"/>
        <w:rPr>
          <w:sz w:val="26"/>
          <w:szCs w:val="26"/>
          <w:lang w:val="vi-VN"/>
        </w:rPr>
      </w:pPr>
      <w:r w:rsidRPr="00D01E86">
        <w:rPr>
          <w:sz w:val="26"/>
          <w:szCs w:val="26"/>
          <w:lang w:val="vi-VN"/>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6796B" w:rsidRPr="00723BF7" w14:paraId="2FA5909A" w14:textId="77777777" w:rsidTr="00672FDD">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6273DDCD" w14:textId="77777777" w:rsidR="00A252CB" w:rsidRPr="00D01E86" w:rsidRDefault="00A252CB" w:rsidP="00672FDD">
            <w:pPr>
              <w:spacing w:before="120"/>
              <w:rPr>
                <w:sz w:val="26"/>
                <w:szCs w:val="26"/>
                <w:lang w:val="vi-VN"/>
              </w:rPr>
            </w:pPr>
            <w:r w:rsidRPr="00D01E86">
              <w:rPr>
                <w:b/>
                <w:bCs/>
                <w:i/>
                <w:iCs/>
                <w:sz w:val="26"/>
                <w:szCs w:val="26"/>
                <w:lang w:val="vi-VN"/>
              </w:rPr>
              <w:t>Nơi nhận:</w:t>
            </w:r>
            <w:r w:rsidRPr="00D01E86">
              <w:rPr>
                <w:b/>
                <w:bCs/>
                <w:i/>
                <w:iCs/>
                <w:sz w:val="26"/>
                <w:szCs w:val="26"/>
                <w:lang w:val="vi-VN"/>
              </w:rPr>
              <w:br/>
            </w:r>
            <w:r w:rsidRPr="00D01E86">
              <w:rPr>
                <w:sz w:val="26"/>
                <w:szCs w:val="26"/>
                <w:lang w:val="vi-VN"/>
              </w:rPr>
              <w:t xml:space="preserve">- Như trên; </w:t>
            </w:r>
            <w:r w:rsidRPr="00D01E86">
              <w:rPr>
                <w:sz w:val="26"/>
                <w:szCs w:val="26"/>
                <w:lang w:val="vi-VN"/>
              </w:rPr>
              <w:br/>
              <w:t>- Công ty đăng ký;</w:t>
            </w:r>
            <w:r w:rsidRPr="00D01E86">
              <w:rPr>
                <w:sz w:val="26"/>
                <w:szCs w:val="26"/>
                <w:lang w:val="vi-VN"/>
              </w:rPr>
              <w:br/>
              <w:t>- Lưu:….</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1210F577" w14:textId="77777777" w:rsidR="00A252CB" w:rsidRPr="00D01E86" w:rsidRDefault="00A252CB" w:rsidP="00672FDD">
            <w:pPr>
              <w:spacing w:before="120"/>
              <w:jc w:val="center"/>
              <w:rPr>
                <w:sz w:val="26"/>
                <w:szCs w:val="26"/>
                <w:lang w:val="vi-VN"/>
              </w:rPr>
            </w:pPr>
            <w:r w:rsidRPr="00D01E86">
              <w:rPr>
                <w:b/>
                <w:bCs/>
                <w:sz w:val="26"/>
                <w:szCs w:val="26"/>
                <w:lang w:val="vi-VN"/>
              </w:rPr>
              <w:t>Giám đốc/Phó giám đốc</w:t>
            </w:r>
            <w:r w:rsidRPr="00D01E86">
              <w:rPr>
                <w:sz w:val="26"/>
                <w:szCs w:val="26"/>
                <w:lang w:val="vi-VN"/>
              </w:rPr>
              <w:br/>
            </w:r>
            <w:r w:rsidRPr="00D01E86">
              <w:rPr>
                <w:b/>
                <w:bCs/>
                <w:sz w:val="26"/>
                <w:szCs w:val="26"/>
                <w:lang w:val="vi-VN"/>
              </w:rPr>
              <w:t>cơ sở khám bệnh, chữa bệnh</w:t>
            </w:r>
            <w:r w:rsidRPr="00D01E86">
              <w:rPr>
                <w:sz w:val="26"/>
                <w:szCs w:val="26"/>
                <w:lang w:val="vi-VN"/>
              </w:rPr>
              <w:br/>
            </w:r>
            <w:r w:rsidRPr="00D01E86">
              <w:rPr>
                <w:i/>
                <w:iCs/>
                <w:sz w:val="26"/>
                <w:szCs w:val="26"/>
                <w:lang w:val="vi-VN"/>
              </w:rPr>
              <w:t>(Ký trực tiếp,ghi rõ họ tên, đóng dấu)</w:t>
            </w:r>
          </w:p>
        </w:tc>
      </w:tr>
    </w:tbl>
    <w:p w14:paraId="7DA92A86" w14:textId="77777777" w:rsidR="00A252CB" w:rsidRPr="00D01E86" w:rsidRDefault="00A252CB" w:rsidP="00A252CB">
      <w:pPr>
        <w:spacing w:before="120" w:after="280" w:afterAutospacing="1"/>
        <w:rPr>
          <w:sz w:val="26"/>
          <w:szCs w:val="26"/>
          <w:lang w:val="vi-VN"/>
        </w:rPr>
      </w:pPr>
      <w:r w:rsidRPr="00D01E86">
        <w:rPr>
          <w:sz w:val="26"/>
          <w:szCs w:val="26"/>
          <w:lang w:val="vi-VN"/>
        </w:rPr>
        <w:lastRenderedPageBreak/>
        <w:t>__________________________</w:t>
      </w:r>
    </w:p>
    <w:p w14:paraId="5DD15AED" w14:textId="77777777" w:rsidR="00A252CB" w:rsidRPr="00D01E86" w:rsidRDefault="00A252CB" w:rsidP="00A252CB">
      <w:pPr>
        <w:spacing w:before="120" w:after="280" w:afterAutospacing="1"/>
        <w:rPr>
          <w:i/>
          <w:sz w:val="26"/>
          <w:szCs w:val="26"/>
          <w:lang w:val="vi-VN"/>
        </w:rPr>
      </w:pPr>
      <w:r w:rsidRPr="00D01E86">
        <w:rPr>
          <w:i/>
          <w:sz w:val="26"/>
          <w:szCs w:val="26"/>
          <w:vertAlign w:val="superscript"/>
          <w:lang w:val="vi-VN"/>
        </w:rPr>
        <w:t>1</w:t>
      </w:r>
      <w:r w:rsidRPr="00D01E86">
        <w:rPr>
          <w:i/>
          <w:sz w:val="26"/>
          <w:szCs w:val="26"/>
          <w:lang w:val="vi-VN"/>
        </w:rPr>
        <w:t xml:space="preserve"> Nếu là dược liệu độc thì không phải báo cáo nội dung này.</w:t>
      </w:r>
    </w:p>
    <w:p w14:paraId="439A26DD" w14:textId="77777777" w:rsidR="00A252CB" w:rsidRPr="00D01E86" w:rsidRDefault="00A252CB">
      <w:pPr>
        <w:spacing w:after="200" w:line="276" w:lineRule="auto"/>
        <w:rPr>
          <w:sz w:val="26"/>
          <w:szCs w:val="26"/>
        </w:rPr>
      </w:pPr>
      <w:r w:rsidRPr="00D01E86">
        <w:rPr>
          <w:sz w:val="26"/>
          <w:szCs w:val="26"/>
        </w:rPr>
        <w:br w:type="page"/>
      </w:r>
    </w:p>
    <w:p w14:paraId="0BD1D44A" w14:textId="77777777" w:rsidR="00A252CB" w:rsidRPr="00D01E86" w:rsidRDefault="00A252CB" w:rsidP="00A252CB">
      <w:pPr>
        <w:spacing w:beforeLines="120" w:before="288"/>
        <w:jc w:val="right"/>
        <w:rPr>
          <w:b/>
          <w:sz w:val="26"/>
          <w:szCs w:val="26"/>
          <w:lang w:val="pt-BR"/>
        </w:rPr>
      </w:pPr>
      <w:r w:rsidRPr="00D01E86">
        <w:rPr>
          <w:b/>
          <w:sz w:val="26"/>
          <w:szCs w:val="26"/>
          <w:lang w:val="pt-BR"/>
        </w:rPr>
        <w:lastRenderedPageBreak/>
        <w:t>MẪU 08C</w:t>
      </w:r>
      <w:r w:rsidRPr="00D01E86">
        <w:rPr>
          <w:rStyle w:val="FootnoteReference"/>
          <w:b/>
          <w:sz w:val="26"/>
          <w:szCs w:val="26"/>
          <w:lang w:val="pt-BR"/>
        </w:rPr>
        <w:footnoteReference w:id="5"/>
      </w:r>
    </w:p>
    <w:p w14:paraId="0BC9D2DC" w14:textId="77777777" w:rsidR="00A252CB" w:rsidRPr="00D01E86" w:rsidRDefault="00A252CB" w:rsidP="00A252CB">
      <w:pPr>
        <w:spacing w:before="120" w:after="120" w:line="320" w:lineRule="atLeast"/>
        <w:jc w:val="center"/>
        <w:rPr>
          <w:b/>
          <w:sz w:val="26"/>
          <w:szCs w:val="26"/>
          <w:lang w:val="pt-BR"/>
        </w:rPr>
      </w:pPr>
      <w:r w:rsidRPr="00D01E86">
        <w:rPr>
          <w:b/>
          <w:sz w:val="26"/>
          <w:szCs w:val="26"/>
          <w:lang w:val="pt-BR"/>
        </w:rPr>
        <w:t>BÁO CÁO AN TOÀN, HIỆU QUẢ CỦA THUỐC CỔ TRUYỀN TRONG</w:t>
      </w:r>
    </w:p>
    <w:p w14:paraId="58AAE955" w14:textId="77777777" w:rsidR="00A252CB" w:rsidRPr="00D01E86" w:rsidRDefault="00A252CB" w:rsidP="00A252CB">
      <w:pPr>
        <w:spacing w:before="120" w:after="120" w:line="320" w:lineRule="atLeast"/>
        <w:jc w:val="center"/>
        <w:rPr>
          <w:b/>
          <w:sz w:val="26"/>
          <w:szCs w:val="26"/>
          <w:lang w:val="pt-BR"/>
        </w:rPr>
      </w:pPr>
      <w:r w:rsidRPr="00D01E86">
        <w:rPr>
          <w:b/>
          <w:sz w:val="26"/>
          <w:szCs w:val="26"/>
          <w:lang w:val="pt-BR"/>
        </w:rPr>
        <w:t>QUÁ TRÌNH LƯU HÀNH</w:t>
      </w:r>
    </w:p>
    <w:p w14:paraId="2FC6508D" w14:textId="77777777" w:rsidR="00A252CB" w:rsidRPr="00D01E86" w:rsidRDefault="00A252CB" w:rsidP="00A252CB">
      <w:pPr>
        <w:spacing w:before="120" w:after="120" w:line="320" w:lineRule="atLeast"/>
        <w:jc w:val="center"/>
        <w:rPr>
          <w:b/>
          <w:sz w:val="26"/>
          <w:szCs w:val="26"/>
          <w:lang w:val="pt-BR"/>
        </w:rPr>
      </w:pPr>
    </w:p>
    <w:p w14:paraId="660CEF90" w14:textId="77777777" w:rsidR="00A252CB" w:rsidRPr="00D01E86" w:rsidRDefault="00A252CB" w:rsidP="00A252CB">
      <w:pPr>
        <w:spacing w:before="120" w:after="120" w:line="400" w:lineRule="exact"/>
        <w:ind w:left="-142" w:firstLine="1135"/>
        <w:contextualSpacing/>
        <w:rPr>
          <w:sz w:val="26"/>
          <w:szCs w:val="26"/>
          <w:lang w:val="pt-BR"/>
        </w:rPr>
      </w:pPr>
      <w:r w:rsidRPr="00D01E86">
        <w:rPr>
          <w:sz w:val="26"/>
          <w:szCs w:val="26"/>
          <w:lang w:val="pt-BR"/>
        </w:rPr>
        <w:t xml:space="preserve">Kính gửi: </w:t>
      </w:r>
    </w:p>
    <w:p w14:paraId="194F45F3" w14:textId="77777777" w:rsidR="00A252CB" w:rsidRPr="00D01E86" w:rsidRDefault="00A252CB" w:rsidP="000B3B8C">
      <w:pPr>
        <w:pStyle w:val="ListParagraph"/>
        <w:numPr>
          <w:ilvl w:val="0"/>
          <w:numId w:val="6"/>
        </w:numPr>
        <w:spacing w:before="120" w:after="120" w:line="400" w:lineRule="exact"/>
        <w:rPr>
          <w:rFonts w:eastAsia="Times New Roman"/>
          <w:sz w:val="26"/>
          <w:szCs w:val="26"/>
          <w:lang w:val="pt-BR"/>
        </w:rPr>
      </w:pPr>
      <w:r w:rsidRPr="00D01E86">
        <w:rPr>
          <w:rFonts w:eastAsia="Times New Roman"/>
          <w:sz w:val="26"/>
          <w:szCs w:val="26"/>
          <w:lang w:val="pt-BR"/>
        </w:rPr>
        <w:t>Thông tin chung:</w:t>
      </w:r>
    </w:p>
    <w:p w14:paraId="113B3E91" w14:textId="77777777" w:rsidR="00A252CB" w:rsidRPr="00D01E86" w:rsidRDefault="00A252CB" w:rsidP="000B3B8C">
      <w:pPr>
        <w:pStyle w:val="ListParagraph"/>
        <w:numPr>
          <w:ilvl w:val="1"/>
          <w:numId w:val="6"/>
        </w:numPr>
        <w:spacing w:before="120" w:after="120" w:line="400" w:lineRule="exact"/>
        <w:rPr>
          <w:rFonts w:eastAsia="Times New Roman"/>
          <w:sz w:val="26"/>
          <w:szCs w:val="26"/>
          <w:lang w:val="pt-BR"/>
        </w:rPr>
      </w:pPr>
      <w:r w:rsidRPr="00D01E86">
        <w:rPr>
          <w:rFonts w:eastAsia="Times New Roman"/>
          <w:sz w:val="26"/>
          <w:szCs w:val="26"/>
          <w:lang w:val="pt-BR"/>
        </w:rPr>
        <w:t>Tên cơ sở đăng ký</w:t>
      </w:r>
      <w:r w:rsidRPr="00D01E86">
        <w:rPr>
          <w:rFonts w:eastAsia="Times New Roman"/>
          <w:sz w:val="26"/>
          <w:szCs w:val="26"/>
          <w:lang w:val="pt-BR"/>
        </w:rPr>
        <w:tab/>
      </w:r>
      <w:r w:rsidRPr="00D01E86">
        <w:rPr>
          <w:rFonts w:eastAsia="Times New Roman"/>
          <w:sz w:val="26"/>
          <w:szCs w:val="26"/>
          <w:lang w:val="pt-BR"/>
        </w:rPr>
        <w:tab/>
        <w:t>Địa chỉ:</w:t>
      </w:r>
      <w:r w:rsidRPr="00D01E86">
        <w:rPr>
          <w:rFonts w:eastAsia="Times New Roman"/>
          <w:sz w:val="26"/>
          <w:szCs w:val="26"/>
          <w:lang w:val="pt-BR"/>
        </w:rPr>
        <w:tab/>
      </w:r>
      <w:r w:rsidRPr="00D01E86">
        <w:rPr>
          <w:rFonts w:eastAsia="Times New Roman"/>
          <w:sz w:val="26"/>
          <w:szCs w:val="26"/>
          <w:lang w:val="pt-BR"/>
        </w:rPr>
        <w:tab/>
        <w:t>Điện thoại:</w:t>
      </w:r>
      <w:r w:rsidRPr="00D01E86">
        <w:rPr>
          <w:rFonts w:eastAsia="Times New Roman"/>
          <w:sz w:val="26"/>
          <w:szCs w:val="26"/>
          <w:lang w:val="pt-BR"/>
        </w:rPr>
        <w:tab/>
      </w:r>
    </w:p>
    <w:p w14:paraId="28DBF880" w14:textId="77777777" w:rsidR="00A252CB" w:rsidRPr="00D01E86" w:rsidRDefault="00A252CB" w:rsidP="000B3B8C">
      <w:pPr>
        <w:pStyle w:val="ListParagraph"/>
        <w:numPr>
          <w:ilvl w:val="1"/>
          <w:numId w:val="6"/>
        </w:numPr>
        <w:spacing w:before="120" w:after="120" w:line="400" w:lineRule="exact"/>
        <w:rPr>
          <w:rFonts w:eastAsia="Times New Roman"/>
          <w:sz w:val="26"/>
          <w:szCs w:val="26"/>
          <w:lang w:val="pt-BR"/>
        </w:rPr>
      </w:pPr>
      <w:r w:rsidRPr="00D01E86">
        <w:rPr>
          <w:rFonts w:eastAsia="Times New Roman"/>
          <w:sz w:val="26"/>
          <w:szCs w:val="26"/>
          <w:lang w:val="pt-BR"/>
        </w:rPr>
        <w:t>Tên văn phòng đại diện tại Việt Nam (đối với cơ sở đăng ký nước ngoài):</w:t>
      </w:r>
    </w:p>
    <w:p w14:paraId="19D90657" w14:textId="77777777" w:rsidR="00A252CB" w:rsidRPr="00D01E86" w:rsidRDefault="00A252CB" w:rsidP="00A252CB">
      <w:pPr>
        <w:spacing w:before="120" w:after="120" w:line="400" w:lineRule="exact"/>
        <w:ind w:left="360"/>
        <w:jc w:val="both"/>
        <w:rPr>
          <w:sz w:val="26"/>
          <w:szCs w:val="26"/>
          <w:lang w:val="pt-BR"/>
        </w:rPr>
      </w:pPr>
      <w:r w:rsidRPr="00D01E86">
        <w:rPr>
          <w:sz w:val="26"/>
          <w:szCs w:val="26"/>
          <w:lang w:val="pt-BR"/>
        </w:rPr>
        <w:t xml:space="preserve">     Địa chỉ:</w:t>
      </w:r>
      <w:r w:rsidRPr="00D01E86">
        <w:rPr>
          <w:sz w:val="26"/>
          <w:szCs w:val="26"/>
          <w:lang w:val="pt-BR"/>
        </w:rPr>
        <w:tab/>
      </w:r>
      <w:r w:rsidRPr="00D01E86">
        <w:rPr>
          <w:sz w:val="26"/>
          <w:szCs w:val="26"/>
          <w:lang w:val="pt-BR"/>
        </w:rPr>
        <w:tab/>
      </w:r>
      <w:r w:rsidRPr="00D01E86">
        <w:rPr>
          <w:sz w:val="26"/>
          <w:szCs w:val="26"/>
          <w:lang w:val="pt-BR"/>
        </w:rPr>
        <w:tab/>
      </w:r>
      <w:r w:rsidRPr="00D01E86">
        <w:rPr>
          <w:sz w:val="26"/>
          <w:szCs w:val="26"/>
          <w:lang w:val="pt-BR"/>
        </w:rPr>
        <w:tab/>
        <w:t>Điện thoại:</w:t>
      </w:r>
    </w:p>
    <w:p w14:paraId="35D50828" w14:textId="77777777" w:rsidR="00A252CB" w:rsidRPr="00D01E86" w:rsidRDefault="00A252CB" w:rsidP="000B3B8C">
      <w:pPr>
        <w:pStyle w:val="ListParagraph"/>
        <w:numPr>
          <w:ilvl w:val="1"/>
          <w:numId w:val="6"/>
        </w:numPr>
        <w:spacing w:before="120" w:after="120" w:line="400" w:lineRule="exact"/>
        <w:rPr>
          <w:rFonts w:eastAsia="Times New Roman"/>
          <w:sz w:val="26"/>
          <w:szCs w:val="26"/>
          <w:lang w:val="pt-BR"/>
        </w:rPr>
      </w:pPr>
      <w:r w:rsidRPr="00D01E86">
        <w:rPr>
          <w:rFonts w:eastAsia="Times New Roman"/>
          <w:sz w:val="26"/>
          <w:szCs w:val="26"/>
          <w:lang w:val="pt-BR"/>
        </w:rPr>
        <w:t>Tên cơ sở sản xuất:</w:t>
      </w:r>
      <w:r w:rsidRPr="00D01E86">
        <w:rPr>
          <w:rFonts w:eastAsia="Times New Roman"/>
          <w:sz w:val="26"/>
          <w:szCs w:val="26"/>
          <w:lang w:val="pt-BR"/>
        </w:rPr>
        <w:tab/>
      </w:r>
      <w:r w:rsidRPr="00D01E86">
        <w:rPr>
          <w:rFonts w:eastAsia="Times New Roman"/>
          <w:sz w:val="26"/>
          <w:szCs w:val="26"/>
          <w:lang w:val="pt-BR"/>
        </w:rPr>
        <w:tab/>
        <w:t>Địa chỉ:</w:t>
      </w:r>
      <w:r w:rsidRPr="00D01E86">
        <w:rPr>
          <w:rFonts w:eastAsia="Times New Roman"/>
          <w:sz w:val="26"/>
          <w:szCs w:val="26"/>
          <w:lang w:val="pt-BR"/>
        </w:rPr>
        <w:tab/>
      </w:r>
      <w:r w:rsidRPr="00D01E86">
        <w:rPr>
          <w:rFonts w:eastAsia="Times New Roman"/>
          <w:sz w:val="26"/>
          <w:szCs w:val="26"/>
          <w:lang w:val="pt-BR"/>
        </w:rPr>
        <w:tab/>
        <w:t>Điện thoại:</w:t>
      </w:r>
      <w:r w:rsidRPr="00D01E86">
        <w:rPr>
          <w:rFonts w:eastAsia="Times New Roman"/>
          <w:sz w:val="26"/>
          <w:szCs w:val="26"/>
          <w:lang w:val="pt-BR"/>
        </w:rPr>
        <w:tab/>
      </w:r>
      <w:r w:rsidRPr="00D01E86">
        <w:rPr>
          <w:rFonts w:eastAsia="Times New Roman"/>
          <w:sz w:val="26"/>
          <w:szCs w:val="26"/>
          <w:lang w:val="pt-BR"/>
        </w:rPr>
        <w:tab/>
      </w:r>
    </w:p>
    <w:p w14:paraId="48A6A41F" w14:textId="77777777" w:rsidR="00A252CB" w:rsidRPr="00D01E86" w:rsidRDefault="00A252CB" w:rsidP="000B3B8C">
      <w:pPr>
        <w:pStyle w:val="ListParagraph"/>
        <w:numPr>
          <w:ilvl w:val="1"/>
          <w:numId w:val="6"/>
        </w:numPr>
        <w:spacing w:before="120" w:after="120" w:line="400" w:lineRule="exact"/>
        <w:rPr>
          <w:rFonts w:eastAsia="Times New Roman"/>
          <w:sz w:val="26"/>
          <w:szCs w:val="26"/>
          <w:lang w:val="pt-BR"/>
        </w:rPr>
      </w:pPr>
      <w:r w:rsidRPr="00D01E86">
        <w:rPr>
          <w:rFonts w:eastAsia="Times New Roman"/>
          <w:sz w:val="26"/>
          <w:szCs w:val="26"/>
          <w:lang w:val="pt-BR"/>
        </w:rPr>
        <w:t>Tên thuốc:</w:t>
      </w:r>
    </w:p>
    <w:p w14:paraId="3BF31EF1" w14:textId="77777777" w:rsidR="00A252CB" w:rsidRPr="00D01E86" w:rsidRDefault="00A252CB" w:rsidP="000B3B8C">
      <w:pPr>
        <w:pStyle w:val="ListParagraph"/>
        <w:numPr>
          <w:ilvl w:val="1"/>
          <w:numId w:val="6"/>
        </w:numPr>
        <w:spacing w:before="120" w:after="120" w:line="400" w:lineRule="exact"/>
        <w:rPr>
          <w:rFonts w:eastAsia="Times New Roman"/>
          <w:iCs/>
          <w:sz w:val="26"/>
          <w:szCs w:val="26"/>
          <w:lang w:val="pt-BR"/>
        </w:rPr>
      </w:pPr>
      <w:r w:rsidRPr="00D01E86">
        <w:rPr>
          <w:rFonts w:eastAsia="Times New Roman"/>
          <w:iCs/>
          <w:sz w:val="26"/>
          <w:szCs w:val="26"/>
          <w:lang w:val="pt-BR"/>
        </w:rPr>
        <w:t>Hoạt chất, nồng độ/hàm lượng:</w:t>
      </w:r>
    </w:p>
    <w:p w14:paraId="78F6C9AE" w14:textId="77777777" w:rsidR="00A252CB" w:rsidRPr="00D01E86" w:rsidRDefault="00A252CB" w:rsidP="000B3B8C">
      <w:pPr>
        <w:pStyle w:val="ListParagraph"/>
        <w:numPr>
          <w:ilvl w:val="1"/>
          <w:numId w:val="6"/>
        </w:numPr>
        <w:spacing w:before="120" w:after="120" w:line="400" w:lineRule="exact"/>
        <w:rPr>
          <w:rFonts w:eastAsia="Times New Roman"/>
          <w:iCs/>
          <w:sz w:val="26"/>
          <w:szCs w:val="26"/>
          <w:lang w:val="pt-BR"/>
        </w:rPr>
      </w:pPr>
      <w:r w:rsidRPr="00D01E86">
        <w:rPr>
          <w:rFonts w:eastAsia="Times New Roman"/>
          <w:iCs/>
          <w:sz w:val="26"/>
          <w:szCs w:val="26"/>
          <w:lang w:val="pt-BR"/>
        </w:rPr>
        <w:t>Dạng bào chế:</w:t>
      </w:r>
    </w:p>
    <w:p w14:paraId="2EA41904" w14:textId="77777777" w:rsidR="00A252CB" w:rsidRPr="00D01E86" w:rsidRDefault="00A252CB" w:rsidP="000B3B8C">
      <w:pPr>
        <w:pStyle w:val="ListParagraph"/>
        <w:numPr>
          <w:ilvl w:val="1"/>
          <w:numId w:val="6"/>
        </w:numPr>
        <w:spacing w:before="120" w:after="120" w:line="400" w:lineRule="exact"/>
        <w:rPr>
          <w:rFonts w:eastAsia="Times New Roman"/>
          <w:iCs/>
          <w:sz w:val="26"/>
          <w:szCs w:val="26"/>
          <w:lang w:val="pt-BR"/>
        </w:rPr>
      </w:pPr>
      <w:r w:rsidRPr="00D01E86">
        <w:rPr>
          <w:rFonts w:eastAsia="Times New Roman"/>
          <w:iCs/>
          <w:sz w:val="26"/>
          <w:szCs w:val="26"/>
          <w:lang w:val="pt-BR"/>
        </w:rPr>
        <w:t>Số đăng ký:</w:t>
      </w:r>
      <w:r w:rsidRPr="00D01E86">
        <w:rPr>
          <w:rFonts w:eastAsia="Times New Roman"/>
          <w:iCs/>
          <w:sz w:val="26"/>
          <w:szCs w:val="26"/>
          <w:lang w:val="pt-BR"/>
        </w:rPr>
        <w:tab/>
      </w:r>
      <w:r w:rsidRPr="00D01E86">
        <w:rPr>
          <w:rFonts w:eastAsia="Times New Roman"/>
          <w:iCs/>
          <w:sz w:val="26"/>
          <w:szCs w:val="26"/>
          <w:lang w:val="pt-BR"/>
        </w:rPr>
        <w:tab/>
        <w:t>Ngày cấp/ gia hạn gần nhất:      Ngày hết hạn:</w:t>
      </w:r>
    </w:p>
    <w:p w14:paraId="68606B38" w14:textId="77777777" w:rsidR="00A252CB" w:rsidRPr="00D01E86" w:rsidRDefault="00A252CB" w:rsidP="000B3B8C">
      <w:pPr>
        <w:pStyle w:val="ListParagraph"/>
        <w:numPr>
          <w:ilvl w:val="0"/>
          <w:numId w:val="6"/>
        </w:numPr>
        <w:tabs>
          <w:tab w:val="left" w:pos="851"/>
          <w:tab w:val="left" w:pos="8288"/>
        </w:tabs>
        <w:spacing w:before="120" w:after="120" w:line="400" w:lineRule="exact"/>
        <w:rPr>
          <w:sz w:val="26"/>
          <w:szCs w:val="26"/>
          <w:lang w:val="nl-NL"/>
        </w:rPr>
      </w:pPr>
      <w:r w:rsidRPr="00D01E86">
        <w:rPr>
          <w:sz w:val="26"/>
          <w:szCs w:val="26"/>
          <w:lang w:val="nl-NL"/>
        </w:rPr>
        <w:t>Tình trạng lưu hành trên thế giới (</w:t>
      </w:r>
      <w:r w:rsidRPr="00D01E86">
        <w:rPr>
          <w:i/>
          <w:sz w:val="26"/>
          <w:szCs w:val="26"/>
          <w:lang w:val="nl-NL"/>
        </w:rPr>
        <w:t>nếu có</w:t>
      </w:r>
      <w:r w:rsidRPr="00D01E86">
        <w:rPr>
          <w:sz w:val="26"/>
          <w:szCs w:val="26"/>
          <w:lang w:val="nl-NL"/>
        </w:rPr>
        <w:t>)</w:t>
      </w:r>
    </w:p>
    <w:p w14:paraId="55FE2918" w14:textId="77777777" w:rsidR="00A252CB" w:rsidRPr="00D01E86" w:rsidRDefault="00A252CB" w:rsidP="000B3B8C">
      <w:pPr>
        <w:pStyle w:val="ListParagraph"/>
        <w:numPr>
          <w:ilvl w:val="0"/>
          <w:numId w:val="6"/>
        </w:numPr>
        <w:tabs>
          <w:tab w:val="left" w:pos="851"/>
          <w:tab w:val="left" w:pos="8288"/>
        </w:tabs>
        <w:spacing w:before="120" w:after="120" w:line="400" w:lineRule="exact"/>
        <w:rPr>
          <w:sz w:val="26"/>
          <w:szCs w:val="26"/>
          <w:lang w:val="nl-NL"/>
        </w:rPr>
      </w:pPr>
      <w:r w:rsidRPr="00D01E86">
        <w:rPr>
          <w:sz w:val="26"/>
          <w:szCs w:val="26"/>
          <w:lang w:val="nl-NL"/>
        </w:rPr>
        <w:t>Báo cáo tình hình chất lượng thuốc trong thời gian lưu hành:</w:t>
      </w:r>
    </w:p>
    <w:tbl>
      <w:tblPr>
        <w:tblStyle w:val="TableGrid"/>
        <w:tblW w:w="8879" w:type="dxa"/>
        <w:tblLook w:val="04A0" w:firstRow="1" w:lastRow="0" w:firstColumn="1" w:lastColumn="0" w:noHBand="0" w:noVBand="1"/>
      </w:tblPr>
      <w:tblGrid>
        <w:gridCol w:w="756"/>
        <w:gridCol w:w="1507"/>
        <w:gridCol w:w="1419"/>
        <w:gridCol w:w="1417"/>
        <w:gridCol w:w="1135"/>
        <w:gridCol w:w="2645"/>
      </w:tblGrid>
      <w:tr w:rsidR="00E6796B" w:rsidRPr="00723BF7" w14:paraId="638480D6" w14:textId="77777777" w:rsidTr="00672FDD">
        <w:tc>
          <w:tcPr>
            <w:tcW w:w="756" w:type="dxa"/>
            <w:vAlign w:val="center"/>
          </w:tcPr>
          <w:p w14:paraId="127B7130" w14:textId="77777777" w:rsidR="00A252CB" w:rsidRPr="00D01E86" w:rsidRDefault="00A252CB" w:rsidP="00672FDD">
            <w:pPr>
              <w:spacing w:before="60" w:after="60"/>
              <w:jc w:val="center"/>
              <w:rPr>
                <w:rFonts w:eastAsia="Calibri"/>
                <w:b/>
                <w:bCs/>
                <w:spacing w:val="3"/>
                <w:sz w:val="26"/>
                <w:szCs w:val="26"/>
                <w:shd w:val="clear" w:color="auto" w:fill="FFFFFF"/>
                <w:lang w:val="sv-SE"/>
              </w:rPr>
            </w:pPr>
            <w:r w:rsidRPr="00D01E86">
              <w:rPr>
                <w:rFonts w:eastAsia="Calibri"/>
                <w:b/>
                <w:bCs/>
                <w:spacing w:val="3"/>
                <w:sz w:val="26"/>
                <w:szCs w:val="26"/>
                <w:shd w:val="clear" w:color="auto" w:fill="FFFFFF"/>
                <w:lang w:val="sv-SE"/>
              </w:rPr>
              <w:t>STT</w:t>
            </w:r>
          </w:p>
        </w:tc>
        <w:tc>
          <w:tcPr>
            <w:tcW w:w="1507" w:type="dxa"/>
            <w:vAlign w:val="center"/>
          </w:tcPr>
          <w:p w14:paraId="24B1EE65" w14:textId="77777777" w:rsidR="00A252CB" w:rsidRPr="00D01E86" w:rsidRDefault="00A252CB" w:rsidP="00672FDD">
            <w:pPr>
              <w:spacing w:before="60" w:after="60"/>
              <w:jc w:val="center"/>
              <w:rPr>
                <w:rFonts w:eastAsia="Calibri"/>
                <w:b/>
                <w:bCs/>
                <w:spacing w:val="3"/>
                <w:sz w:val="26"/>
                <w:szCs w:val="26"/>
                <w:shd w:val="clear" w:color="auto" w:fill="FFFFFF"/>
                <w:lang w:val="sv-SE"/>
              </w:rPr>
            </w:pPr>
            <w:r w:rsidRPr="00D01E86">
              <w:rPr>
                <w:rFonts w:eastAsia="Calibri"/>
                <w:b/>
                <w:bCs/>
                <w:spacing w:val="3"/>
                <w:sz w:val="26"/>
                <w:szCs w:val="26"/>
                <w:shd w:val="clear" w:color="auto" w:fill="FFFFFF"/>
                <w:lang w:val="sv-SE"/>
              </w:rPr>
              <w:t>Số Quyết định thu hồi</w:t>
            </w:r>
          </w:p>
        </w:tc>
        <w:tc>
          <w:tcPr>
            <w:tcW w:w="1419" w:type="dxa"/>
            <w:vAlign w:val="center"/>
          </w:tcPr>
          <w:p w14:paraId="591355C2" w14:textId="77777777" w:rsidR="00A252CB" w:rsidRPr="00D01E86" w:rsidRDefault="00A252CB" w:rsidP="00672FDD">
            <w:pPr>
              <w:spacing w:before="60" w:after="60"/>
              <w:jc w:val="center"/>
              <w:rPr>
                <w:rFonts w:eastAsia="Calibri"/>
                <w:b/>
                <w:bCs/>
                <w:spacing w:val="3"/>
                <w:sz w:val="26"/>
                <w:szCs w:val="26"/>
                <w:shd w:val="clear" w:color="auto" w:fill="FFFFFF"/>
                <w:lang w:val="sv-SE"/>
              </w:rPr>
            </w:pPr>
            <w:r w:rsidRPr="00D01E86">
              <w:rPr>
                <w:rFonts w:eastAsia="Calibri"/>
                <w:b/>
                <w:bCs/>
                <w:spacing w:val="3"/>
                <w:sz w:val="26"/>
                <w:szCs w:val="26"/>
                <w:shd w:val="clear" w:color="auto" w:fill="FFFFFF"/>
                <w:lang w:val="sv-SE"/>
              </w:rPr>
              <w:t>Số lô thuốc bị thu hồi</w:t>
            </w:r>
          </w:p>
        </w:tc>
        <w:tc>
          <w:tcPr>
            <w:tcW w:w="1417" w:type="dxa"/>
            <w:vAlign w:val="center"/>
          </w:tcPr>
          <w:p w14:paraId="55CDCEBD" w14:textId="77777777" w:rsidR="00A252CB" w:rsidRPr="00D01E86" w:rsidRDefault="00A252CB" w:rsidP="00672FDD">
            <w:pPr>
              <w:spacing w:before="60" w:after="60"/>
              <w:jc w:val="center"/>
              <w:rPr>
                <w:rFonts w:eastAsia="Calibri"/>
                <w:b/>
                <w:bCs/>
                <w:spacing w:val="3"/>
                <w:sz w:val="26"/>
                <w:szCs w:val="26"/>
                <w:shd w:val="clear" w:color="auto" w:fill="FFFFFF"/>
                <w:lang w:val="sv-SE"/>
              </w:rPr>
            </w:pPr>
            <w:r w:rsidRPr="00D01E86">
              <w:rPr>
                <w:rFonts w:eastAsia="Calibri"/>
                <w:b/>
                <w:bCs/>
                <w:spacing w:val="3"/>
                <w:sz w:val="26"/>
                <w:szCs w:val="26"/>
                <w:shd w:val="clear" w:color="auto" w:fill="FFFFFF"/>
                <w:lang w:val="sv-SE"/>
              </w:rPr>
              <w:t>Số lượng thuốc đã thu hồi</w:t>
            </w:r>
          </w:p>
        </w:tc>
        <w:tc>
          <w:tcPr>
            <w:tcW w:w="1135" w:type="dxa"/>
            <w:vAlign w:val="center"/>
          </w:tcPr>
          <w:p w14:paraId="53810BA4" w14:textId="77777777" w:rsidR="00A252CB" w:rsidRPr="00D01E86" w:rsidRDefault="00A252CB" w:rsidP="00672FDD">
            <w:pPr>
              <w:spacing w:before="60" w:after="60"/>
              <w:jc w:val="center"/>
              <w:rPr>
                <w:rFonts w:eastAsia="Calibri"/>
                <w:b/>
                <w:bCs/>
                <w:spacing w:val="3"/>
                <w:sz w:val="26"/>
                <w:szCs w:val="26"/>
                <w:shd w:val="clear" w:color="auto" w:fill="FFFFFF"/>
                <w:lang w:val="sv-SE"/>
              </w:rPr>
            </w:pPr>
            <w:r w:rsidRPr="00D01E86">
              <w:rPr>
                <w:rFonts w:eastAsia="Calibri"/>
                <w:b/>
                <w:bCs/>
                <w:spacing w:val="3"/>
                <w:sz w:val="26"/>
                <w:szCs w:val="26"/>
                <w:shd w:val="clear" w:color="auto" w:fill="FFFFFF"/>
                <w:lang w:val="sv-SE"/>
              </w:rPr>
              <w:t>Mức độ vi phạm</w:t>
            </w:r>
          </w:p>
        </w:tc>
        <w:tc>
          <w:tcPr>
            <w:tcW w:w="2645" w:type="dxa"/>
            <w:vAlign w:val="center"/>
          </w:tcPr>
          <w:p w14:paraId="18A86A66" w14:textId="77777777" w:rsidR="00A252CB" w:rsidRPr="00D01E86" w:rsidRDefault="00A252CB" w:rsidP="00672FDD">
            <w:pPr>
              <w:spacing w:before="60" w:after="60"/>
              <w:jc w:val="center"/>
              <w:rPr>
                <w:rFonts w:eastAsia="Calibri"/>
                <w:b/>
                <w:bCs/>
                <w:spacing w:val="3"/>
                <w:sz w:val="26"/>
                <w:szCs w:val="26"/>
                <w:shd w:val="clear" w:color="auto" w:fill="FFFFFF"/>
                <w:lang w:val="sv-SE"/>
              </w:rPr>
            </w:pPr>
            <w:r w:rsidRPr="00D01E86">
              <w:rPr>
                <w:rFonts w:eastAsia="Calibri"/>
                <w:b/>
                <w:bCs/>
                <w:spacing w:val="3"/>
                <w:sz w:val="26"/>
                <w:szCs w:val="26"/>
                <w:shd w:val="clear" w:color="auto" w:fill="FFFFFF"/>
                <w:lang w:val="sv-SE"/>
              </w:rPr>
              <w:t>Hình thức thu hồi</w:t>
            </w:r>
          </w:p>
          <w:p w14:paraId="10067A0A" w14:textId="77777777" w:rsidR="00A252CB" w:rsidRPr="00D01E86" w:rsidRDefault="00A252CB" w:rsidP="00672FDD">
            <w:pPr>
              <w:spacing w:before="60" w:after="60"/>
              <w:jc w:val="center"/>
              <w:rPr>
                <w:rFonts w:eastAsia="Calibri"/>
                <w:b/>
                <w:bCs/>
                <w:spacing w:val="3"/>
                <w:sz w:val="26"/>
                <w:szCs w:val="26"/>
                <w:shd w:val="clear" w:color="auto" w:fill="FFFFFF"/>
                <w:lang w:val="sv-SE"/>
              </w:rPr>
            </w:pPr>
            <w:r w:rsidRPr="00D01E86">
              <w:rPr>
                <w:rFonts w:eastAsia="Calibri"/>
                <w:i/>
                <w:iCs/>
                <w:spacing w:val="3"/>
                <w:sz w:val="26"/>
                <w:szCs w:val="26"/>
                <w:shd w:val="clear" w:color="auto" w:fill="FFFFFF"/>
                <w:lang w:val="sv-SE"/>
              </w:rPr>
              <w:t>(tự nguyện/bắt buộc)</w:t>
            </w:r>
          </w:p>
        </w:tc>
      </w:tr>
      <w:tr w:rsidR="00E6796B" w:rsidRPr="00723BF7" w14:paraId="3C653C16" w14:textId="77777777" w:rsidTr="00672FDD">
        <w:tc>
          <w:tcPr>
            <w:tcW w:w="756" w:type="dxa"/>
          </w:tcPr>
          <w:p w14:paraId="6D4F7C36" w14:textId="77777777" w:rsidR="00A252CB" w:rsidRPr="00D01E86" w:rsidRDefault="00A252CB" w:rsidP="00672FDD">
            <w:pPr>
              <w:spacing w:before="60" w:after="60"/>
              <w:jc w:val="both"/>
              <w:rPr>
                <w:rFonts w:eastAsia="Calibri"/>
                <w:bCs/>
                <w:spacing w:val="3"/>
                <w:sz w:val="26"/>
                <w:szCs w:val="26"/>
                <w:shd w:val="clear" w:color="auto" w:fill="FFFFFF"/>
                <w:lang w:val="sv-SE"/>
              </w:rPr>
            </w:pPr>
          </w:p>
        </w:tc>
        <w:tc>
          <w:tcPr>
            <w:tcW w:w="1507" w:type="dxa"/>
          </w:tcPr>
          <w:p w14:paraId="1D5D2818" w14:textId="77777777" w:rsidR="00A252CB" w:rsidRPr="00D01E86" w:rsidRDefault="00A252CB" w:rsidP="00672FDD">
            <w:pPr>
              <w:spacing w:before="60" w:after="60"/>
              <w:jc w:val="both"/>
              <w:rPr>
                <w:rFonts w:eastAsia="Calibri"/>
                <w:bCs/>
                <w:spacing w:val="3"/>
                <w:sz w:val="26"/>
                <w:szCs w:val="26"/>
                <w:shd w:val="clear" w:color="auto" w:fill="FFFFFF"/>
                <w:lang w:val="sv-SE"/>
              </w:rPr>
            </w:pPr>
          </w:p>
        </w:tc>
        <w:tc>
          <w:tcPr>
            <w:tcW w:w="1419" w:type="dxa"/>
          </w:tcPr>
          <w:p w14:paraId="19D7D998" w14:textId="77777777" w:rsidR="00A252CB" w:rsidRPr="00D01E86" w:rsidRDefault="00A252CB" w:rsidP="00672FDD">
            <w:pPr>
              <w:spacing w:before="60" w:after="60"/>
              <w:jc w:val="both"/>
              <w:rPr>
                <w:rFonts w:eastAsia="Calibri"/>
                <w:bCs/>
                <w:spacing w:val="3"/>
                <w:sz w:val="26"/>
                <w:szCs w:val="26"/>
                <w:shd w:val="clear" w:color="auto" w:fill="FFFFFF"/>
                <w:lang w:val="sv-SE"/>
              </w:rPr>
            </w:pPr>
          </w:p>
        </w:tc>
        <w:tc>
          <w:tcPr>
            <w:tcW w:w="1417" w:type="dxa"/>
          </w:tcPr>
          <w:p w14:paraId="08C34A87" w14:textId="77777777" w:rsidR="00A252CB" w:rsidRPr="00D01E86" w:rsidRDefault="00A252CB" w:rsidP="00672FDD">
            <w:pPr>
              <w:spacing w:before="60" w:after="60"/>
              <w:jc w:val="both"/>
              <w:rPr>
                <w:rFonts w:eastAsia="Calibri"/>
                <w:bCs/>
                <w:spacing w:val="3"/>
                <w:sz w:val="26"/>
                <w:szCs w:val="26"/>
                <w:shd w:val="clear" w:color="auto" w:fill="FFFFFF"/>
                <w:lang w:val="sv-SE"/>
              </w:rPr>
            </w:pPr>
          </w:p>
        </w:tc>
        <w:tc>
          <w:tcPr>
            <w:tcW w:w="1135" w:type="dxa"/>
          </w:tcPr>
          <w:p w14:paraId="470EDA42" w14:textId="77777777" w:rsidR="00A252CB" w:rsidRPr="00D01E86" w:rsidRDefault="00A252CB" w:rsidP="00672FDD">
            <w:pPr>
              <w:spacing w:before="60" w:after="60"/>
              <w:jc w:val="both"/>
              <w:rPr>
                <w:rFonts w:eastAsia="Calibri"/>
                <w:bCs/>
                <w:spacing w:val="3"/>
                <w:sz w:val="26"/>
                <w:szCs w:val="26"/>
                <w:shd w:val="clear" w:color="auto" w:fill="FFFFFF"/>
                <w:lang w:val="sv-SE"/>
              </w:rPr>
            </w:pPr>
          </w:p>
        </w:tc>
        <w:tc>
          <w:tcPr>
            <w:tcW w:w="2645" w:type="dxa"/>
          </w:tcPr>
          <w:p w14:paraId="1FD7FF2E" w14:textId="77777777" w:rsidR="00A252CB" w:rsidRPr="00D01E86" w:rsidRDefault="00A252CB" w:rsidP="00672FDD">
            <w:pPr>
              <w:spacing w:before="60" w:after="60"/>
              <w:jc w:val="both"/>
              <w:rPr>
                <w:rFonts w:eastAsia="Calibri"/>
                <w:bCs/>
                <w:spacing w:val="3"/>
                <w:sz w:val="26"/>
                <w:szCs w:val="26"/>
                <w:shd w:val="clear" w:color="auto" w:fill="FFFFFF"/>
                <w:lang w:val="sv-SE"/>
              </w:rPr>
            </w:pPr>
          </w:p>
        </w:tc>
      </w:tr>
      <w:tr w:rsidR="00E6796B" w:rsidRPr="00723BF7" w14:paraId="5843B33C" w14:textId="77777777" w:rsidTr="00672FDD">
        <w:tc>
          <w:tcPr>
            <w:tcW w:w="756" w:type="dxa"/>
          </w:tcPr>
          <w:p w14:paraId="12BEF08F" w14:textId="77777777" w:rsidR="00A252CB" w:rsidRPr="00D01E86" w:rsidRDefault="00A252CB" w:rsidP="00672FDD">
            <w:pPr>
              <w:spacing w:before="60" w:after="60"/>
              <w:jc w:val="both"/>
              <w:rPr>
                <w:rFonts w:eastAsia="Calibri"/>
                <w:bCs/>
                <w:spacing w:val="3"/>
                <w:sz w:val="26"/>
                <w:szCs w:val="26"/>
                <w:shd w:val="clear" w:color="auto" w:fill="FFFFFF"/>
                <w:lang w:val="sv-SE"/>
              </w:rPr>
            </w:pPr>
          </w:p>
        </w:tc>
        <w:tc>
          <w:tcPr>
            <w:tcW w:w="1507" w:type="dxa"/>
          </w:tcPr>
          <w:p w14:paraId="421F6C40" w14:textId="77777777" w:rsidR="00A252CB" w:rsidRPr="00D01E86" w:rsidRDefault="00A252CB" w:rsidP="00672FDD">
            <w:pPr>
              <w:spacing w:before="60" w:after="60"/>
              <w:jc w:val="both"/>
              <w:rPr>
                <w:rFonts w:eastAsia="Calibri"/>
                <w:bCs/>
                <w:spacing w:val="3"/>
                <w:sz w:val="26"/>
                <w:szCs w:val="26"/>
                <w:shd w:val="clear" w:color="auto" w:fill="FFFFFF"/>
                <w:lang w:val="sv-SE"/>
              </w:rPr>
            </w:pPr>
          </w:p>
        </w:tc>
        <w:tc>
          <w:tcPr>
            <w:tcW w:w="1419" w:type="dxa"/>
          </w:tcPr>
          <w:p w14:paraId="4A88A5F8" w14:textId="77777777" w:rsidR="00A252CB" w:rsidRPr="00D01E86" w:rsidRDefault="00A252CB" w:rsidP="00672FDD">
            <w:pPr>
              <w:spacing w:before="60" w:after="60"/>
              <w:jc w:val="both"/>
              <w:rPr>
                <w:rFonts w:eastAsia="Calibri"/>
                <w:bCs/>
                <w:spacing w:val="3"/>
                <w:sz w:val="26"/>
                <w:szCs w:val="26"/>
                <w:shd w:val="clear" w:color="auto" w:fill="FFFFFF"/>
                <w:lang w:val="sv-SE"/>
              </w:rPr>
            </w:pPr>
          </w:p>
        </w:tc>
        <w:tc>
          <w:tcPr>
            <w:tcW w:w="1417" w:type="dxa"/>
          </w:tcPr>
          <w:p w14:paraId="7754094F" w14:textId="77777777" w:rsidR="00A252CB" w:rsidRPr="00D01E86" w:rsidRDefault="00A252CB" w:rsidP="00672FDD">
            <w:pPr>
              <w:spacing w:before="60" w:after="60"/>
              <w:jc w:val="both"/>
              <w:rPr>
                <w:rFonts w:eastAsia="Calibri"/>
                <w:bCs/>
                <w:spacing w:val="3"/>
                <w:sz w:val="26"/>
                <w:szCs w:val="26"/>
                <w:shd w:val="clear" w:color="auto" w:fill="FFFFFF"/>
                <w:lang w:val="sv-SE"/>
              </w:rPr>
            </w:pPr>
          </w:p>
        </w:tc>
        <w:tc>
          <w:tcPr>
            <w:tcW w:w="1135" w:type="dxa"/>
          </w:tcPr>
          <w:p w14:paraId="6DF62351" w14:textId="77777777" w:rsidR="00A252CB" w:rsidRPr="00D01E86" w:rsidRDefault="00A252CB" w:rsidP="00672FDD">
            <w:pPr>
              <w:spacing w:before="60" w:after="60"/>
              <w:jc w:val="both"/>
              <w:rPr>
                <w:rFonts w:eastAsia="Calibri"/>
                <w:bCs/>
                <w:spacing w:val="3"/>
                <w:sz w:val="26"/>
                <w:szCs w:val="26"/>
                <w:shd w:val="clear" w:color="auto" w:fill="FFFFFF"/>
                <w:lang w:val="sv-SE"/>
              </w:rPr>
            </w:pPr>
          </w:p>
        </w:tc>
        <w:tc>
          <w:tcPr>
            <w:tcW w:w="2645" w:type="dxa"/>
          </w:tcPr>
          <w:p w14:paraId="16B5D1F0" w14:textId="77777777" w:rsidR="00A252CB" w:rsidRPr="00D01E86" w:rsidRDefault="00A252CB" w:rsidP="00672FDD">
            <w:pPr>
              <w:spacing w:before="60" w:after="60"/>
              <w:jc w:val="both"/>
              <w:rPr>
                <w:rFonts w:eastAsia="Calibri"/>
                <w:bCs/>
                <w:spacing w:val="3"/>
                <w:sz w:val="26"/>
                <w:szCs w:val="26"/>
                <w:shd w:val="clear" w:color="auto" w:fill="FFFFFF"/>
                <w:lang w:val="sv-SE"/>
              </w:rPr>
            </w:pPr>
          </w:p>
        </w:tc>
      </w:tr>
    </w:tbl>
    <w:p w14:paraId="383FF6D7" w14:textId="77777777" w:rsidR="00A252CB" w:rsidRPr="00D01E86" w:rsidRDefault="00A252CB" w:rsidP="000B3B8C">
      <w:pPr>
        <w:pStyle w:val="ListParagraph"/>
        <w:numPr>
          <w:ilvl w:val="0"/>
          <w:numId w:val="6"/>
        </w:numPr>
        <w:tabs>
          <w:tab w:val="left" w:pos="851"/>
          <w:tab w:val="left" w:pos="8288"/>
        </w:tabs>
        <w:spacing w:before="120" w:after="120" w:line="400" w:lineRule="exact"/>
        <w:rPr>
          <w:sz w:val="26"/>
          <w:szCs w:val="26"/>
          <w:lang w:val="nl-NL"/>
        </w:rPr>
      </w:pPr>
      <w:r w:rsidRPr="00D01E86">
        <w:rPr>
          <w:sz w:val="26"/>
          <w:szCs w:val="26"/>
          <w:lang w:val="nl-NL"/>
        </w:rPr>
        <w:t>Những thay đổi liên quan tới thông tin an toàn thuốc trong khoảng thời gian báo cáo</w:t>
      </w:r>
      <w:r w:rsidRPr="00D01E86">
        <w:rPr>
          <w:sz w:val="26"/>
          <w:szCs w:val="26"/>
          <w:vertAlign w:val="superscript"/>
          <w:lang w:val="nl-NL"/>
        </w:rPr>
        <w:t>1</w:t>
      </w:r>
    </w:p>
    <w:p w14:paraId="08ED5B1E" w14:textId="77777777" w:rsidR="00A252CB" w:rsidRPr="00D01E86" w:rsidRDefault="00A252CB" w:rsidP="000B3B8C">
      <w:pPr>
        <w:pStyle w:val="ListParagraph"/>
        <w:numPr>
          <w:ilvl w:val="0"/>
          <w:numId w:val="6"/>
        </w:numPr>
        <w:tabs>
          <w:tab w:val="left" w:pos="851"/>
          <w:tab w:val="left" w:pos="8288"/>
        </w:tabs>
        <w:spacing w:before="120" w:after="120" w:line="400" w:lineRule="exact"/>
        <w:rPr>
          <w:sz w:val="26"/>
          <w:szCs w:val="26"/>
          <w:lang w:val="nl-NL"/>
        </w:rPr>
      </w:pPr>
      <w:r w:rsidRPr="00D01E86">
        <w:rPr>
          <w:sz w:val="26"/>
          <w:szCs w:val="26"/>
          <w:lang w:val="nl-NL"/>
        </w:rPr>
        <w:t>Thông tin về tình hình sử dụng tại thị trường Việt Nam</w:t>
      </w:r>
    </w:p>
    <w:p w14:paraId="14CD4C8B" w14:textId="77777777" w:rsidR="00A252CB" w:rsidRPr="00D01E86" w:rsidRDefault="00A252CB" w:rsidP="00A252CB">
      <w:pPr>
        <w:tabs>
          <w:tab w:val="left" w:pos="851"/>
          <w:tab w:val="left" w:pos="8288"/>
        </w:tabs>
        <w:spacing w:before="120" w:after="120" w:line="400" w:lineRule="exact"/>
        <w:jc w:val="both"/>
        <w:rPr>
          <w:i/>
          <w:iCs/>
          <w:sz w:val="26"/>
          <w:szCs w:val="26"/>
          <w:lang w:val="nl-NL"/>
        </w:rPr>
      </w:pPr>
      <w:r w:rsidRPr="00D01E86">
        <w:rPr>
          <w:sz w:val="26"/>
          <w:szCs w:val="26"/>
          <w:lang w:val="nl-NL"/>
        </w:rPr>
        <w:t xml:space="preserve">5.1. Số lượng thuốc đã sản xuất, cung ứng trên thị trường </w:t>
      </w:r>
      <w:r w:rsidRPr="00D01E86">
        <w:rPr>
          <w:i/>
          <w:iCs/>
          <w:sz w:val="26"/>
          <w:szCs w:val="26"/>
          <w:lang w:val="nl-NL"/>
        </w:rPr>
        <w:t>(theo năm):</w:t>
      </w:r>
    </w:p>
    <w:tbl>
      <w:tblPr>
        <w:tblStyle w:val="TableGrid"/>
        <w:tblW w:w="8865" w:type="dxa"/>
        <w:tblLook w:val="04A0" w:firstRow="1" w:lastRow="0" w:firstColumn="1" w:lastColumn="0" w:noHBand="0" w:noVBand="1"/>
      </w:tblPr>
      <w:tblGrid>
        <w:gridCol w:w="1221"/>
        <w:gridCol w:w="1911"/>
        <w:gridCol w:w="1911"/>
        <w:gridCol w:w="1911"/>
        <w:gridCol w:w="1911"/>
      </w:tblGrid>
      <w:tr w:rsidR="00E6796B" w:rsidRPr="00723BF7" w14:paraId="12F041A3" w14:textId="77777777" w:rsidTr="00672FDD">
        <w:trPr>
          <w:trHeight w:val="1159"/>
        </w:trPr>
        <w:tc>
          <w:tcPr>
            <w:tcW w:w="1221" w:type="dxa"/>
            <w:vAlign w:val="center"/>
          </w:tcPr>
          <w:p w14:paraId="22FE1E48" w14:textId="77777777" w:rsidR="00A252CB" w:rsidRPr="00D01E86" w:rsidRDefault="00A252CB" w:rsidP="00672FDD">
            <w:pPr>
              <w:tabs>
                <w:tab w:val="left" w:pos="851"/>
                <w:tab w:val="left" w:pos="8288"/>
              </w:tabs>
              <w:jc w:val="center"/>
              <w:rPr>
                <w:b/>
                <w:sz w:val="26"/>
                <w:szCs w:val="26"/>
                <w:lang w:val="nl-NL"/>
              </w:rPr>
            </w:pPr>
            <w:r w:rsidRPr="00D01E86">
              <w:rPr>
                <w:b/>
                <w:sz w:val="26"/>
                <w:szCs w:val="26"/>
                <w:lang w:val="nl-NL"/>
              </w:rPr>
              <w:t>STT</w:t>
            </w:r>
          </w:p>
        </w:tc>
        <w:tc>
          <w:tcPr>
            <w:tcW w:w="1911" w:type="dxa"/>
            <w:vAlign w:val="center"/>
          </w:tcPr>
          <w:p w14:paraId="09DC62F6" w14:textId="77777777" w:rsidR="00A252CB" w:rsidRPr="00D01E86" w:rsidRDefault="00A252CB" w:rsidP="00672FDD">
            <w:pPr>
              <w:tabs>
                <w:tab w:val="left" w:pos="851"/>
                <w:tab w:val="left" w:pos="8288"/>
              </w:tabs>
              <w:jc w:val="center"/>
              <w:rPr>
                <w:b/>
                <w:iCs/>
                <w:sz w:val="26"/>
                <w:szCs w:val="26"/>
                <w:lang w:val="nl-NL"/>
              </w:rPr>
            </w:pPr>
            <w:r w:rsidRPr="00D01E86">
              <w:rPr>
                <w:b/>
                <w:iCs/>
                <w:sz w:val="26"/>
                <w:szCs w:val="26"/>
                <w:lang w:val="nl-NL"/>
              </w:rPr>
              <w:t>Số lô</w:t>
            </w:r>
          </w:p>
        </w:tc>
        <w:tc>
          <w:tcPr>
            <w:tcW w:w="1911" w:type="dxa"/>
            <w:vAlign w:val="center"/>
          </w:tcPr>
          <w:p w14:paraId="66CD30AF" w14:textId="77777777" w:rsidR="00A252CB" w:rsidRPr="00D01E86" w:rsidRDefault="00A252CB" w:rsidP="00672FDD">
            <w:pPr>
              <w:tabs>
                <w:tab w:val="left" w:pos="851"/>
                <w:tab w:val="left" w:pos="8288"/>
              </w:tabs>
              <w:jc w:val="center"/>
              <w:rPr>
                <w:b/>
                <w:iCs/>
                <w:sz w:val="26"/>
                <w:szCs w:val="26"/>
                <w:lang w:val="nl-NL"/>
              </w:rPr>
            </w:pPr>
            <w:r w:rsidRPr="00D01E86">
              <w:rPr>
                <w:b/>
                <w:iCs/>
                <w:sz w:val="26"/>
                <w:szCs w:val="26"/>
                <w:lang w:val="nl-NL"/>
              </w:rPr>
              <w:t>Số lượng sản xuất</w:t>
            </w:r>
          </w:p>
        </w:tc>
        <w:tc>
          <w:tcPr>
            <w:tcW w:w="1911" w:type="dxa"/>
            <w:vAlign w:val="center"/>
          </w:tcPr>
          <w:p w14:paraId="68D1A80D" w14:textId="77777777" w:rsidR="00A252CB" w:rsidRPr="00D01E86" w:rsidRDefault="00A252CB" w:rsidP="00672FDD">
            <w:pPr>
              <w:tabs>
                <w:tab w:val="left" w:pos="851"/>
                <w:tab w:val="left" w:pos="8288"/>
              </w:tabs>
              <w:jc w:val="center"/>
              <w:rPr>
                <w:b/>
                <w:iCs/>
                <w:sz w:val="26"/>
                <w:szCs w:val="26"/>
                <w:lang w:val="nl-NL"/>
              </w:rPr>
            </w:pPr>
            <w:r w:rsidRPr="00D01E86">
              <w:rPr>
                <w:b/>
                <w:iCs/>
                <w:sz w:val="26"/>
                <w:szCs w:val="26"/>
                <w:lang w:val="nl-NL"/>
              </w:rPr>
              <w:t>Số lượng cung ứng</w:t>
            </w:r>
          </w:p>
        </w:tc>
        <w:tc>
          <w:tcPr>
            <w:tcW w:w="1911" w:type="dxa"/>
            <w:vAlign w:val="center"/>
          </w:tcPr>
          <w:p w14:paraId="4E28EBF0" w14:textId="77777777" w:rsidR="00A252CB" w:rsidRPr="00D01E86" w:rsidRDefault="00A252CB" w:rsidP="00672FDD">
            <w:pPr>
              <w:tabs>
                <w:tab w:val="left" w:pos="851"/>
                <w:tab w:val="left" w:pos="8288"/>
              </w:tabs>
              <w:jc w:val="center"/>
              <w:rPr>
                <w:b/>
                <w:iCs/>
                <w:sz w:val="26"/>
                <w:szCs w:val="26"/>
                <w:lang w:val="nl-NL"/>
              </w:rPr>
            </w:pPr>
            <w:r w:rsidRPr="00D01E86">
              <w:rPr>
                <w:b/>
                <w:iCs/>
                <w:sz w:val="26"/>
                <w:szCs w:val="26"/>
                <w:lang w:val="nl-NL"/>
              </w:rPr>
              <w:t>Ghi chú</w:t>
            </w:r>
          </w:p>
        </w:tc>
      </w:tr>
      <w:tr w:rsidR="00E6796B" w:rsidRPr="00723BF7" w14:paraId="2FFCCD4E" w14:textId="77777777" w:rsidTr="00672FDD">
        <w:trPr>
          <w:trHeight w:val="382"/>
        </w:trPr>
        <w:tc>
          <w:tcPr>
            <w:tcW w:w="1221" w:type="dxa"/>
          </w:tcPr>
          <w:p w14:paraId="2612CFD3" w14:textId="77777777" w:rsidR="00A252CB" w:rsidRPr="00D01E86" w:rsidRDefault="00A252CB" w:rsidP="00672FDD">
            <w:pPr>
              <w:tabs>
                <w:tab w:val="left" w:pos="851"/>
                <w:tab w:val="left" w:pos="8288"/>
              </w:tabs>
              <w:jc w:val="both"/>
              <w:rPr>
                <w:sz w:val="26"/>
                <w:szCs w:val="26"/>
                <w:lang w:val="nl-NL"/>
              </w:rPr>
            </w:pPr>
          </w:p>
        </w:tc>
        <w:tc>
          <w:tcPr>
            <w:tcW w:w="1911" w:type="dxa"/>
          </w:tcPr>
          <w:p w14:paraId="3ABBA1AD" w14:textId="77777777" w:rsidR="00A252CB" w:rsidRPr="00D01E86" w:rsidRDefault="00A252CB" w:rsidP="00672FDD">
            <w:pPr>
              <w:tabs>
                <w:tab w:val="left" w:pos="851"/>
                <w:tab w:val="left" w:pos="8288"/>
              </w:tabs>
              <w:jc w:val="both"/>
              <w:rPr>
                <w:sz w:val="26"/>
                <w:szCs w:val="26"/>
                <w:lang w:val="nl-NL"/>
              </w:rPr>
            </w:pPr>
          </w:p>
        </w:tc>
        <w:tc>
          <w:tcPr>
            <w:tcW w:w="1911" w:type="dxa"/>
          </w:tcPr>
          <w:p w14:paraId="4B364363" w14:textId="77777777" w:rsidR="00A252CB" w:rsidRPr="00D01E86" w:rsidRDefault="00A252CB" w:rsidP="00672FDD">
            <w:pPr>
              <w:tabs>
                <w:tab w:val="left" w:pos="851"/>
                <w:tab w:val="left" w:pos="8288"/>
              </w:tabs>
              <w:jc w:val="both"/>
              <w:rPr>
                <w:sz w:val="26"/>
                <w:szCs w:val="26"/>
                <w:lang w:val="nl-NL"/>
              </w:rPr>
            </w:pPr>
          </w:p>
        </w:tc>
        <w:tc>
          <w:tcPr>
            <w:tcW w:w="1911" w:type="dxa"/>
          </w:tcPr>
          <w:p w14:paraId="7BC40920" w14:textId="77777777" w:rsidR="00A252CB" w:rsidRPr="00D01E86" w:rsidRDefault="00A252CB" w:rsidP="00672FDD">
            <w:pPr>
              <w:tabs>
                <w:tab w:val="left" w:pos="851"/>
                <w:tab w:val="left" w:pos="8288"/>
              </w:tabs>
              <w:jc w:val="both"/>
              <w:rPr>
                <w:sz w:val="26"/>
                <w:szCs w:val="26"/>
                <w:lang w:val="nl-NL"/>
              </w:rPr>
            </w:pPr>
          </w:p>
        </w:tc>
        <w:tc>
          <w:tcPr>
            <w:tcW w:w="1911" w:type="dxa"/>
          </w:tcPr>
          <w:p w14:paraId="2A9EFA80" w14:textId="77777777" w:rsidR="00A252CB" w:rsidRPr="00D01E86" w:rsidRDefault="00A252CB" w:rsidP="00672FDD">
            <w:pPr>
              <w:tabs>
                <w:tab w:val="left" w:pos="851"/>
                <w:tab w:val="left" w:pos="8288"/>
              </w:tabs>
              <w:jc w:val="both"/>
              <w:rPr>
                <w:sz w:val="26"/>
                <w:szCs w:val="26"/>
                <w:lang w:val="nl-NL"/>
              </w:rPr>
            </w:pPr>
          </w:p>
        </w:tc>
      </w:tr>
      <w:tr w:rsidR="00E6796B" w:rsidRPr="00723BF7" w14:paraId="68036FDD" w14:textId="77777777" w:rsidTr="00672FDD">
        <w:trPr>
          <w:trHeight w:val="382"/>
        </w:trPr>
        <w:tc>
          <w:tcPr>
            <w:tcW w:w="1221" w:type="dxa"/>
          </w:tcPr>
          <w:p w14:paraId="105CE3C9" w14:textId="77777777" w:rsidR="00A252CB" w:rsidRPr="00D01E86" w:rsidRDefault="00A252CB" w:rsidP="00672FDD">
            <w:pPr>
              <w:tabs>
                <w:tab w:val="left" w:pos="851"/>
                <w:tab w:val="left" w:pos="8288"/>
              </w:tabs>
              <w:jc w:val="both"/>
              <w:rPr>
                <w:sz w:val="26"/>
                <w:szCs w:val="26"/>
                <w:lang w:val="nl-NL"/>
              </w:rPr>
            </w:pPr>
          </w:p>
        </w:tc>
        <w:tc>
          <w:tcPr>
            <w:tcW w:w="1911" w:type="dxa"/>
          </w:tcPr>
          <w:p w14:paraId="569B3D35" w14:textId="77777777" w:rsidR="00A252CB" w:rsidRPr="00D01E86" w:rsidRDefault="00A252CB" w:rsidP="00672FDD">
            <w:pPr>
              <w:tabs>
                <w:tab w:val="left" w:pos="851"/>
                <w:tab w:val="left" w:pos="8288"/>
              </w:tabs>
              <w:jc w:val="both"/>
              <w:rPr>
                <w:sz w:val="26"/>
                <w:szCs w:val="26"/>
                <w:lang w:val="nl-NL"/>
              </w:rPr>
            </w:pPr>
          </w:p>
        </w:tc>
        <w:tc>
          <w:tcPr>
            <w:tcW w:w="1911" w:type="dxa"/>
          </w:tcPr>
          <w:p w14:paraId="1C87F405" w14:textId="77777777" w:rsidR="00A252CB" w:rsidRPr="00D01E86" w:rsidRDefault="00A252CB" w:rsidP="00672FDD">
            <w:pPr>
              <w:tabs>
                <w:tab w:val="left" w:pos="851"/>
                <w:tab w:val="left" w:pos="8288"/>
              </w:tabs>
              <w:jc w:val="both"/>
              <w:rPr>
                <w:sz w:val="26"/>
                <w:szCs w:val="26"/>
                <w:lang w:val="nl-NL"/>
              </w:rPr>
            </w:pPr>
          </w:p>
        </w:tc>
        <w:tc>
          <w:tcPr>
            <w:tcW w:w="1911" w:type="dxa"/>
          </w:tcPr>
          <w:p w14:paraId="26A92E86" w14:textId="77777777" w:rsidR="00A252CB" w:rsidRPr="00D01E86" w:rsidRDefault="00A252CB" w:rsidP="00672FDD">
            <w:pPr>
              <w:tabs>
                <w:tab w:val="left" w:pos="851"/>
                <w:tab w:val="left" w:pos="8288"/>
              </w:tabs>
              <w:jc w:val="both"/>
              <w:rPr>
                <w:sz w:val="26"/>
                <w:szCs w:val="26"/>
                <w:lang w:val="nl-NL"/>
              </w:rPr>
            </w:pPr>
          </w:p>
        </w:tc>
        <w:tc>
          <w:tcPr>
            <w:tcW w:w="1911" w:type="dxa"/>
          </w:tcPr>
          <w:p w14:paraId="436A81D4" w14:textId="77777777" w:rsidR="00A252CB" w:rsidRPr="00D01E86" w:rsidRDefault="00A252CB" w:rsidP="00672FDD">
            <w:pPr>
              <w:tabs>
                <w:tab w:val="left" w:pos="851"/>
                <w:tab w:val="left" w:pos="8288"/>
              </w:tabs>
              <w:jc w:val="both"/>
              <w:rPr>
                <w:sz w:val="26"/>
                <w:szCs w:val="26"/>
                <w:lang w:val="nl-NL"/>
              </w:rPr>
            </w:pPr>
          </w:p>
        </w:tc>
      </w:tr>
    </w:tbl>
    <w:p w14:paraId="66E766EC" w14:textId="77777777" w:rsidR="00A252CB" w:rsidRPr="00D01E86" w:rsidRDefault="00A252CB" w:rsidP="00A252CB">
      <w:pPr>
        <w:tabs>
          <w:tab w:val="left" w:pos="851"/>
          <w:tab w:val="left" w:pos="8288"/>
        </w:tabs>
        <w:spacing w:before="120" w:after="120" w:line="400" w:lineRule="exact"/>
        <w:jc w:val="both"/>
        <w:rPr>
          <w:i/>
          <w:iCs/>
          <w:sz w:val="26"/>
          <w:szCs w:val="26"/>
          <w:lang w:val="nl-NL"/>
        </w:rPr>
      </w:pPr>
      <w:r w:rsidRPr="00D01E86">
        <w:rPr>
          <w:sz w:val="26"/>
          <w:szCs w:val="26"/>
          <w:lang w:val="nl-NL"/>
        </w:rPr>
        <w:t>5.2. Danh sách các cơ sở y tế sử dụng thuốc:</w:t>
      </w:r>
    </w:p>
    <w:tbl>
      <w:tblPr>
        <w:tblStyle w:val="TableGrid"/>
        <w:tblW w:w="0" w:type="auto"/>
        <w:tblLook w:val="04A0" w:firstRow="1" w:lastRow="0" w:firstColumn="1" w:lastColumn="0" w:noHBand="0" w:noVBand="1"/>
      </w:tblPr>
      <w:tblGrid>
        <w:gridCol w:w="747"/>
        <w:gridCol w:w="4519"/>
        <w:gridCol w:w="3796"/>
      </w:tblGrid>
      <w:tr w:rsidR="00E6796B" w:rsidRPr="00723BF7" w14:paraId="189AF7EC" w14:textId="77777777" w:rsidTr="00672FDD">
        <w:tc>
          <w:tcPr>
            <w:tcW w:w="747" w:type="dxa"/>
            <w:vAlign w:val="center"/>
          </w:tcPr>
          <w:p w14:paraId="56644C51" w14:textId="77777777" w:rsidR="00A252CB" w:rsidRPr="00D01E86" w:rsidRDefault="00A252CB" w:rsidP="00672FDD">
            <w:pPr>
              <w:tabs>
                <w:tab w:val="left" w:pos="851"/>
                <w:tab w:val="left" w:pos="8288"/>
              </w:tabs>
              <w:jc w:val="center"/>
              <w:rPr>
                <w:b/>
                <w:sz w:val="26"/>
                <w:szCs w:val="26"/>
                <w:lang w:val="nl-NL"/>
              </w:rPr>
            </w:pPr>
            <w:r w:rsidRPr="00D01E86">
              <w:rPr>
                <w:b/>
                <w:sz w:val="26"/>
                <w:szCs w:val="26"/>
                <w:lang w:val="nl-NL"/>
              </w:rPr>
              <w:lastRenderedPageBreak/>
              <w:t>STT</w:t>
            </w:r>
          </w:p>
        </w:tc>
        <w:tc>
          <w:tcPr>
            <w:tcW w:w="4519" w:type="dxa"/>
            <w:vAlign w:val="center"/>
          </w:tcPr>
          <w:p w14:paraId="60D09E6F" w14:textId="77777777" w:rsidR="00A252CB" w:rsidRPr="00D01E86" w:rsidRDefault="00A252CB" w:rsidP="00672FDD">
            <w:pPr>
              <w:tabs>
                <w:tab w:val="left" w:pos="851"/>
                <w:tab w:val="left" w:pos="8288"/>
              </w:tabs>
              <w:jc w:val="center"/>
              <w:rPr>
                <w:b/>
                <w:sz w:val="26"/>
                <w:szCs w:val="26"/>
                <w:lang w:val="nl-NL"/>
              </w:rPr>
            </w:pPr>
            <w:r w:rsidRPr="00D01E86">
              <w:rPr>
                <w:b/>
                <w:sz w:val="26"/>
                <w:szCs w:val="26"/>
                <w:lang w:val="nl-NL"/>
              </w:rPr>
              <w:t>Tên cơ sở sử dụng</w:t>
            </w:r>
          </w:p>
        </w:tc>
        <w:tc>
          <w:tcPr>
            <w:tcW w:w="3796" w:type="dxa"/>
            <w:vAlign w:val="center"/>
          </w:tcPr>
          <w:p w14:paraId="3E5AEE74" w14:textId="77777777" w:rsidR="00A252CB" w:rsidRPr="00D01E86" w:rsidRDefault="00A252CB" w:rsidP="00672FDD">
            <w:pPr>
              <w:tabs>
                <w:tab w:val="left" w:pos="851"/>
                <w:tab w:val="left" w:pos="8288"/>
              </w:tabs>
              <w:jc w:val="center"/>
              <w:rPr>
                <w:b/>
                <w:sz w:val="26"/>
                <w:szCs w:val="26"/>
                <w:lang w:val="nl-NL"/>
              </w:rPr>
            </w:pPr>
            <w:r w:rsidRPr="00D01E86">
              <w:rPr>
                <w:b/>
                <w:sz w:val="26"/>
                <w:szCs w:val="26"/>
                <w:lang w:val="nl-NL"/>
              </w:rPr>
              <w:t xml:space="preserve">Số lượng sử dụng </w:t>
            </w:r>
          </w:p>
          <w:p w14:paraId="417AA1B8" w14:textId="77777777" w:rsidR="00A252CB" w:rsidRPr="00D01E86" w:rsidRDefault="00A252CB" w:rsidP="00672FDD">
            <w:pPr>
              <w:tabs>
                <w:tab w:val="left" w:pos="851"/>
                <w:tab w:val="left" w:pos="8288"/>
              </w:tabs>
              <w:jc w:val="center"/>
              <w:rPr>
                <w:i/>
                <w:sz w:val="26"/>
                <w:szCs w:val="26"/>
                <w:lang w:val="nl-NL"/>
              </w:rPr>
            </w:pPr>
            <w:r w:rsidRPr="00D01E86">
              <w:rPr>
                <w:i/>
                <w:sz w:val="26"/>
                <w:szCs w:val="26"/>
                <w:lang w:val="nl-NL"/>
              </w:rPr>
              <w:t>(theo đơn vị tính nhỏ nhất)</w:t>
            </w:r>
          </w:p>
        </w:tc>
      </w:tr>
      <w:tr w:rsidR="00E6796B" w:rsidRPr="00723BF7" w14:paraId="6B9257AD" w14:textId="77777777" w:rsidTr="00672FDD">
        <w:tc>
          <w:tcPr>
            <w:tcW w:w="747" w:type="dxa"/>
          </w:tcPr>
          <w:p w14:paraId="0C25D7AD" w14:textId="77777777" w:rsidR="00A252CB" w:rsidRPr="00D01E86" w:rsidRDefault="00A252CB" w:rsidP="00672FDD">
            <w:pPr>
              <w:tabs>
                <w:tab w:val="left" w:pos="851"/>
                <w:tab w:val="left" w:pos="8288"/>
              </w:tabs>
              <w:jc w:val="both"/>
              <w:rPr>
                <w:sz w:val="26"/>
                <w:szCs w:val="26"/>
                <w:lang w:val="nl-NL"/>
              </w:rPr>
            </w:pPr>
          </w:p>
        </w:tc>
        <w:tc>
          <w:tcPr>
            <w:tcW w:w="4519" w:type="dxa"/>
          </w:tcPr>
          <w:p w14:paraId="22CFD181" w14:textId="77777777" w:rsidR="00A252CB" w:rsidRPr="00D01E86" w:rsidRDefault="00A252CB" w:rsidP="00672FDD">
            <w:pPr>
              <w:tabs>
                <w:tab w:val="left" w:pos="851"/>
                <w:tab w:val="left" w:pos="8288"/>
              </w:tabs>
              <w:jc w:val="both"/>
              <w:rPr>
                <w:sz w:val="26"/>
                <w:szCs w:val="26"/>
                <w:lang w:val="nl-NL"/>
              </w:rPr>
            </w:pPr>
          </w:p>
        </w:tc>
        <w:tc>
          <w:tcPr>
            <w:tcW w:w="3796" w:type="dxa"/>
          </w:tcPr>
          <w:p w14:paraId="19A50A8C" w14:textId="77777777" w:rsidR="00A252CB" w:rsidRPr="00D01E86" w:rsidRDefault="00A252CB" w:rsidP="00672FDD">
            <w:pPr>
              <w:tabs>
                <w:tab w:val="left" w:pos="851"/>
                <w:tab w:val="left" w:pos="8288"/>
              </w:tabs>
              <w:jc w:val="both"/>
              <w:rPr>
                <w:sz w:val="26"/>
                <w:szCs w:val="26"/>
                <w:lang w:val="nl-NL"/>
              </w:rPr>
            </w:pPr>
          </w:p>
        </w:tc>
      </w:tr>
      <w:tr w:rsidR="00E6796B" w:rsidRPr="00723BF7" w14:paraId="206CF113" w14:textId="77777777" w:rsidTr="00672FDD">
        <w:tc>
          <w:tcPr>
            <w:tcW w:w="747" w:type="dxa"/>
          </w:tcPr>
          <w:p w14:paraId="683A783D" w14:textId="77777777" w:rsidR="00A252CB" w:rsidRPr="00D01E86" w:rsidRDefault="00A252CB" w:rsidP="00672FDD">
            <w:pPr>
              <w:tabs>
                <w:tab w:val="left" w:pos="851"/>
                <w:tab w:val="left" w:pos="8288"/>
              </w:tabs>
              <w:jc w:val="both"/>
              <w:rPr>
                <w:sz w:val="26"/>
                <w:szCs w:val="26"/>
                <w:lang w:val="nl-NL"/>
              </w:rPr>
            </w:pPr>
          </w:p>
        </w:tc>
        <w:tc>
          <w:tcPr>
            <w:tcW w:w="4519" w:type="dxa"/>
          </w:tcPr>
          <w:p w14:paraId="2623A7AF" w14:textId="77777777" w:rsidR="00A252CB" w:rsidRPr="00D01E86" w:rsidRDefault="00A252CB" w:rsidP="00672FDD">
            <w:pPr>
              <w:tabs>
                <w:tab w:val="left" w:pos="851"/>
                <w:tab w:val="left" w:pos="8288"/>
              </w:tabs>
              <w:jc w:val="both"/>
              <w:rPr>
                <w:sz w:val="26"/>
                <w:szCs w:val="26"/>
                <w:lang w:val="nl-NL"/>
              </w:rPr>
            </w:pPr>
          </w:p>
        </w:tc>
        <w:tc>
          <w:tcPr>
            <w:tcW w:w="3796" w:type="dxa"/>
          </w:tcPr>
          <w:p w14:paraId="40E4B127" w14:textId="77777777" w:rsidR="00A252CB" w:rsidRPr="00D01E86" w:rsidRDefault="00A252CB" w:rsidP="00672FDD">
            <w:pPr>
              <w:tabs>
                <w:tab w:val="left" w:pos="851"/>
                <w:tab w:val="left" w:pos="8288"/>
              </w:tabs>
              <w:jc w:val="both"/>
              <w:rPr>
                <w:sz w:val="26"/>
                <w:szCs w:val="26"/>
                <w:lang w:val="nl-NL"/>
              </w:rPr>
            </w:pPr>
          </w:p>
        </w:tc>
      </w:tr>
    </w:tbl>
    <w:p w14:paraId="0E691975" w14:textId="77777777" w:rsidR="00A252CB" w:rsidRPr="00D01E86" w:rsidRDefault="00A252CB" w:rsidP="000B3B8C">
      <w:pPr>
        <w:pStyle w:val="ListParagraph"/>
        <w:numPr>
          <w:ilvl w:val="0"/>
          <w:numId w:val="6"/>
        </w:numPr>
        <w:tabs>
          <w:tab w:val="left" w:pos="851"/>
          <w:tab w:val="left" w:pos="8288"/>
        </w:tabs>
        <w:spacing w:before="120" w:after="120" w:line="400" w:lineRule="exact"/>
        <w:rPr>
          <w:sz w:val="26"/>
          <w:szCs w:val="26"/>
          <w:lang w:val="nl-NL"/>
        </w:rPr>
      </w:pPr>
      <w:r w:rsidRPr="00D01E86">
        <w:rPr>
          <w:sz w:val="26"/>
          <w:szCs w:val="26"/>
          <w:lang w:val="nl-NL"/>
        </w:rPr>
        <w:t>Tổng hợp thông tin về biến cố</w:t>
      </w:r>
      <w:r w:rsidRPr="00D01E86">
        <w:rPr>
          <w:rFonts w:eastAsia="Times New Roman"/>
          <w:sz w:val="26"/>
          <w:szCs w:val="26"/>
          <w:vertAlign w:val="superscript"/>
          <w:lang w:val="nl-NL" w:eastAsia="vi-VN"/>
        </w:rPr>
        <w:t>2</w:t>
      </w:r>
      <w:r w:rsidRPr="00D01E86">
        <w:rPr>
          <w:rFonts w:eastAsia="Times New Roman"/>
          <w:sz w:val="26"/>
          <w:szCs w:val="26"/>
          <w:lang w:val="nl-NL" w:eastAsia="vi-VN"/>
        </w:rPr>
        <w:t xml:space="preserve"> </w:t>
      </w:r>
      <w:r w:rsidRPr="00D01E86">
        <w:rPr>
          <w:sz w:val="26"/>
          <w:szCs w:val="26"/>
          <w:lang w:val="nl-NL"/>
        </w:rPr>
        <w:t>bất lợi nghiêm trọng của thuốc cổ truyền được ghi nhận trong quá trình lưu hành trên thị trường Việt Nam:</w:t>
      </w:r>
    </w:p>
    <w:tbl>
      <w:tblPr>
        <w:tblStyle w:val="TableGrid"/>
        <w:tblW w:w="0" w:type="auto"/>
        <w:tblLook w:val="04A0" w:firstRow="1" w:lastRow="0" w:firstColumn="1" w:lastColumn="0" w:noHBand="0" w:noVBand="1"/>
      </w:tblPr>
      <w:tblGrid>
        <w:gridCol w:w="708"/>
        <w:gridCol w:w="2569"/>
        <w:gridCol w:w="2129"/>
        <w:gridCol w:w="3882"/>
      </w:tblGrid>
      <w:tr w:rsidR="00E6796B" w:rsidRPr="00723BF7" w14:paraId="692CD1FE" w14:textId="77777777" w:rsidTr="00672FDD">
        <w:tc>
          <w:tcPr>
            <w:tcW w:w="643" w:type="dxa"/>
          </w:tcPr>
          <w:p w14:paraId="71024FC7" w14:textId="77777777" w:rsidR="00A252CB" w:rsidRPr="00D01E86" w:rsidRDefault="00A252CB" w:rsidP="00672FDD">
            <w:pPr>
              <w:widowControl w:val="0"/>
              <w:spacing w:after="60"/>
              <w:jc w:val="center"/>
              <w:rPr>
                <w:b/>
                <w:sz w:val="26"/>
                <w:szCs w:val="26"/>
                <w:lang w:val="nl-NL" w:eastAsia="vi-VN"/>
              </w:rPr>
            </w:pPr>
            <w:r w:rsidRPr="00D01E86">
              <w:rPr>
                <w:b/>
                <w:sz w:val="26"/>
                <w:szCs w:val="26"/>
                <w:lang w:val="nl-NL" w:eastAsia="vi-VN"/>
              </w:rPr>
              <w:t>STT</w:t>
            </w:r>
          </w:p>
        </w:tc>
        <w:tc>
          <w:tcPr>
            <w:tcW w:w="2613" w:type="dxa"/>
          </w:tcPr>
          <w:p w14:paraId="00BB80EE" w14:textId="77777777" w:rsidR="00A252CB" w:rsidRPr="00D01E86" w:rsidRDefault="00A252CB" w:rsidP="00672FDD">
            <w:pPr>
              <w:widowControl w:val="0"/>
              <w:spacing w:after="60"/>
              <w:jc w:val="center"/>
              <w:rPr>
                <w:b/>
                <w:sz w:val="26"/>
                <w:szCs w:val="26"/>
                <w:lang w:val="nl-NL" w:eastAsia="vi-VN"/>
              </w:rPr>
            </w:pPr>
            <w:r w:rsidRPr="00D01E86">
              <w:rPr>
                <w:b/>
                <w:sz w:val="26"/>
                <w:szCs w:val="26"/>
                <w:lang w:val="nl-NL" w:eastAsia="vi-VN"/>
              </w:rPr>
              <w:t>Mô tả biến cố</w:t>
            </w:r>
          </w:p>
        </w:tc>
        <w:tc>
          <w:tcPr>
            <w:tcW w:w="2163" w:type="dxa"/>
          </w:tcPr>
          <w:p w14:paraId="344DD2D9" w14:textId="77777777" w:rsidR="00A252CB" w:rsidRPr="00D01E86" w:rsidRDefault="00A252CB" w:rsidP="00672FDD">
            <w:pPr>
              <w:widowControl w:val="0"/>
              <w:spacing w:after="60"/>
              <w:jc w:val="center"/>
              <w:rPr>
                <w:b/>
                <w:sz w:val="26"/>
                <w:szCs w:val="26"/>
                <w:lang w:val="nl-NL" w:eastAsia="vi-VN"/>
              </w:rPr>
            </w:pPr>
            <w:r w:rsidRPr="00D01E86">
              <w:rPr>
                <w:b/>
                <w:sz w:val="26"/>
                <w:szCs w:val="26"/>
                <w:lang w:val="nl-NL" w:eastAsia="vi-VN"/>
              </w:rPr>
              <w:t>Số ca gặp phải</w:t>
            </w:r>
          </w:p>
        </w:tc>
        <w:tc>
          <w:tcPr>
            <w:tcW w:w="3957" w:type="dxa"/>
          </w:tcPr>
          <w:p w14:paraId="289EA501" w14:textId="77777777" w:rsidR="00A252CB" w:rsidRPr="00D01E86" w:rsidRDefault="00A252CB" w:rsidP="00672FDD">
            <w:pPr>
              <w:widowControl w:val="0"/>
              <w:spacing w:after="60"/>
              <w:jc w:val="center"/>
              <w:rPr>
                <w:b/>
                <w:sz w:val="26"/>
                <w:szCs w:val="26"/>
                <w:lang w:val="nl-NL" w:eastAsia="vi-VN"/>
              </w:rPr>
            </w:pPr>
            <w:r w:rsidRPr="00D01E86">
              <w:rPr>
                <w:b/>
                <w:sz w:val="26"/>
                <w:szCs w:val="26"/>
                <w:lang w:val="vi-VN" w:eastAsia="vi-VN"/>
              </w:rPr>
              <w:t>Kết quả sau khi xử trí biến cố</w:t>
            </w:r>
          </w:p>
        </w:tc>
      </w:tr>
      <w:tr w:rsidR="00E6796B" w:rsidRPr="00723BF7" w14:paraId="566B6F83" w14:textId="77777777" w:rsidTr="00672FDD">
        <w:tc>
          <w:tcPr>
            <w:tcW w:w="643" w:type="dxa"/>
          </w:tcPr>
          <w:p w14:paraId="7780EF6C" w14:textId="77777777" w:rsidR="00A252CB" w:rsidRPr="00D01E86" w:rsidRDefault="00A252CB" w:rsidP="00672FDD">
            <w:pPr>
              <w:widowControl w:val="0"/>
              <w:spacing w:after="60"/>
              <w:jc w:val="both"/>
              <w:rPr>
                <w:sz w:val="26"/>
                <w:szCs w:val="26"/>
                <w:lang w:val="nl-NL" w:eastAsia="vi-VN"/>
              </w:rPr>
            </w:pPr>
          </w:p>
        </w:tc>
        <w:tc>
          <w:tcPr>
            <w:tcW w:w="2613" w:type="dxa"/>
          </w:tcPr>
          <w:p w14:paraId="286E0B34" w14:textId="77777777" w:rsidR="00A252CB" w:rsidRPr="00D01E86" w:rsidRDefault="00A252CB" w:rsidP="00672FDD">
            <w:pPr>
              <w:widowControl w:val="0"/>
              <w:spacing w:after="60"/>
              <w:jc w:val="both"/>
              <w:rPr>
                <w:sz w:val="26"/>
                <w:szCs w:val="26"/>
                <w:lang w:val="nl-NL" w:eastAsia="vi-VN"/>
              </w:rPr>
            </w:pPr>
          </w:p>
        </w:tc>
        <w:tc>
          <w:tcPr>
            <w:tcW w:w="2163" w:type="dxa"/>
          </w:tcPr>
          <w:p w14:paraId="20B0A53B" w14:textId="77777777" w:rsidR="00A252CB" w:rsidRPr="00D01E86" w:rsidRDefault="00A252CB" w:rsidP="00672FDD">
            <w:pPr>
              <w:widowControl w:val="0"/>
              <w:spacing w:after="60"/>
              <w:jc w:val="both"/>
              <w:rPr>
                <w:sz w:val="26"/>
                <w:szCs w:val="26"/>
                <w:lang w:val="nl-NL" w:eastAsia="vi-VN"/>
              </w:rPr>
            </w:pPr>
          </w:p>
        </w:tc>
        <w:tc>
          <w:tcPr>
            <w:tcW w:w="3957" w:type="dxa"/>
          </w:tcPr>
          <w:p w14:paraId="33BF8C05" w14:textId="77777777" w:rsidR="00A252CB" w:rsidRPr="00D01E86" w:rsidRDefault="00A252CB" w:rsidP="00672FDD">
            <w:pPr>
              <w:widowControl w:val="0"/>
              <w:spacing w:after="60"/>
              <w:jc w:val="both"/>
              <w:rPr>
                <w:sz w:val="26"/>
                <w:szCs w:val="26"/>
                <w:lang w:val="nl-NL" w:eastAsia="vi-VN"/>
              </w:rPr>
            </w:pPr>
          </w:p>
        </w:tc>
      </w:tr>
      <w:tr w:rsidR="00A252CB" w:rsidRPr="00723BF7" w14:paraId="26F43D1A" w14:textId="77777777" w:rsidTr="00672FDD">
        <w:tc>
          <w:tcPr>
            <w:tcW w:w="643" w:type="dxa"/>
          </w:tcPr>
          <w:p w14:paraId="72A1CA4E" w14:textId="77777777" w:rsidR="00A252CB" w:rsidRPr="00D01E86" w:rsidRDefault="00A252CB" w:rsidP="00672FDD">
            <w:pPr>
              <w:widowControl w:val="0"/>
              <w:spacing w:after="60"/>
              <w:jc w:val="both"/>
              <w:rPr>
                <w:sz w:val="26"/>
                <w:szCs w:val="26"/>
                <w:lang w:val="nl-NL" w:eastAsia="vi-VN"/>
              </w:rPr>
            </w:pPr>
          </w:p>
        </w:tc>
        <w:tc>
          <w:tcPr>
            <w:tcW w:w="2613" w:type="dxa"/>
          </w:tcPr>
          <w:p w14:paraId="43DB0ABF" w14:textId="77777777" w:rsidR="00A252CB" w:rsidRPr="00D01E86" w:rsidRDefault="00A252CB" w:rsidP="00672FDD">
            <w:pPr>
              <w:widowControl w:val="0"/>
              <w:spacing w:after="60"/>
              <w:jc w:val="both"/>
              <w:rPr>
                <w:sz w:val="26"/>
                <w:szCs w:val="26"/>
                <w:lang w:val="nl-NL" w:eastAsia="vi-VN"/>
              </w:rPr>
            </w:pPr>
          </w:p>
        </w:tc>
        <w:tc>
          <w:tcPr>
            <w:tcW w:w="2163" w:type="dxa"/>
          </w:tcPr>
          <w:p w14:paraId="45381754" w14:textId="77777777" w:rsidR="00A252CB" w:rsidRPr="00D01E86" w:rsidRDefault="00A252CB" w:rsidP="00672FDD">
            <w:pPr>
              <w:widowControl w:val="0"/>
              <w:spacing w:after="60"/>
              <w:jc w:val="both"/>
              <w:rPr>
                <w:sz w:val="26"/>
                <w:szCs w:val="26"/>
                <w:lang w:val="nl-NL" w:eastAsia="vi-VN"/>
              </w:rPr>
            </w:pPr>
          </w:p>
        </w:tc>
        <w:tc>
          <w:tcPr>
            <w:tcW w:w="3957" w:type="dxa"/>
          </w:tcPr>
          <w:p w14:paraId="13E3D878" w14:textId="77777777" w:rsidR="00A252CB" w:rsidRPr="00D01E86" w:rsidRDefault="00A252CB" w:rsidP="00672FDD">
            <w:pPr>
              <w:widowControl w:val="0"/>
              <w:spacing w:after="60"/>
              <w:jc w:val="both"/>
              <w:rPr>
                <w:sz w:val="26"/>
                <w:szCs w:val="26"/>
                <w:lang w:val="nl-NL" w:eastAsia="vi-VN"/>
              </w:rPr>
            </w:pPr>
          </w:p>
        </w:tc>
      </w:tr>
    </w:tbl>
    <w:p w14:paraId="02D8C931" w14:textId="77777777" w:rsidR="00A252CB" w:rsidRPr="00D01E86" w:rsidRDefault="00A252CB" w:rsidP="00A252CB">
      <w:pPr>
        <w:pStyle w:val="ListParagraph"/>
        <w:tabs>
          <w:tab w:val="left" w:pos="851"/>
          <w:tab w:val="left" w:pos="8288"/>
        </w:tabs>
        <w:spacing w:line="276" w:lineRule="auto"/>
        <w:ind w:left="360"/>
        <w:rPr>
          <w:sz w:val="26"/>
          <w:szCs w:val="26"/>
          <w:lang w:val="nl-NL"/>
        </w:rPr>
      </w:pPr>
    </w:p>
    <w:p w14:paraId="51AB1FDC" w14:textId="77777777" w:rsidR="00A252CB" w:rsidRPr="00D01E86" w:rsidRDefault="00A252CB" w:rsidP="000B3B8C">
      <w:pPr>
        <w:pStyle w:val="ListParagraph"/>
        <w:numPr>
          <w:ilvl w:val="0"/>
          <w:numId w:val="6"/>
        </w:numPr>
        <w:tabs>
          <w:tab w:val="left" w:pos="851"/>
          <w:tab w:val="left" w:pos="8288"/>
        </w:tabs>
        <w:spacing w:line="276" w:lineRule="auto"/>
        <w:rPr>
          <w:sz w:val="26"/>
          <w:szCs w:val="26"/>
          <w:lang w:val="nl-NL"/>
        </w:rPr>
      </w:pPr>
      <w:r w:rsidRPr="00D01E86">
        <w:rPr>
          <w:sz w:val="26"/>
          <w:szCs w:val="26"/>
          <w:lang w:val="nl-NL"/>
        </w:rPr>
        <w:t xml:space="preserve">Đánh giá tín hiệu và nguy cơ </w:t>
      </w:r>
      <w:r w:rsidRPr="00D01E86">
        <w:rPr>
          <w:i/>
          <w:iCs/>
          <w:sz w:val="26"/>
          <w:szCs w:val="26"/>
          <w:lang w:val="nl-NL"/>
        </w:rPr>
        <w:t xml:space="preserve">(tích </w:t>
      </w:r>
      <w:r w:rsidRPr="00D01E86">
        <w:rPr>
          <w:i/>
          <w:iCs/>
          <w:sz w:val="26"/>
          <w:szCs w:val="26"/>
          <w:lang w:val="nl-NL"/>
        </w:rPr>
        <w:sym w:font="Symbol" w:char="F0D6"/>
      </w:r>
      <w:r w:rsidRPr="00D01E86">
        <w:rPr>
          <w:i/>
          <w:iCs/>
          <w:sz w:val="26"/>
          <w:szCs w:val="26"/>
          <w:lang w:val="nl-NL"/>
        </w:rPr>
        <w:t xml:space="preserve"> vào nội dung phù hợp)</w:t>
      </w:r>
    </w:p>
    <w:p w14:paraId="2CF22A92" w14:textId="77777777" w:rsidR="00A252CB" w:rsidRPr="00D01E86" w:rsidRDefault="00A252CB" w:rsidP="000B3B8C">
      <w:pPr>
        <w:pStyle w:val="ListParagraph"/>
        <w:numPr>
          <w:ilvl w:val="0"/>
          <w:numId w:val="7"/>
        </w:numPr>
        <w:tabs>
          <w:tab w:val="left" w:pos="426"/>
          <w:tab w:val="left" w:pos="851"/>
          <w:tab w:val="left" w:pos="8288"/>
        </w:tabs>
        <w:spacing w:line="276" w:lineRule="auto"/>
        <w:ind w:left="-142" w:firstLine="142"/>
        <w:rPr>
          <w:sz w:val="26"/>
          <w:szCs w:val="26"/>
          <w:lang w:val="nl-NL"/>
        </w:rPr>
      </w:pPr>
      <w:r w:rsidRPr="00D01E86">
        <w:rPr>
          <w:sz w:val="26"/>
          <w:szCs w:val="26"/>
          <w:lang w:val="nl-NL"/>
        </w:rPr>
        <w:t xml:space="preserve"> Thuốc không có vấn đề về chất lượng và biến cố bất lợi của thuốc trong quá trình lưu hành</w:t>
      </w:r>
    </w:p>
    <w:p w14:paraId="6157DFE1" w14:textId="77777777" w:rsidR="00A252CB" w:rsidRPr="00D01E86" w:rsidRDefault="00A252CB" w:rsidP="000B3B8C">
      <w:pPr>
        <w:pStyle w:val="ListParagraph"/>
        <w:numPr>
          <w:ilvl w:val="0"/>
          <w:numId w:val="7"/>
        </w:numPr>
        <w:tabs>
          <w:tab w:val="left" w:pos="426"/>
          <w:tab w:val="left" w:pos="851"/>
          <w:tab w:val="left" w:pos="8288"/>
        </w:tabs>
        <w:spacing w:line="276" w:lineRule="auto"/>
        <w:ind w:left="-142" w:firstLine="142"/>
        <w:rPr>
          <w:i/>
          <w:iCs/>
          <w:sz w:val="26"/>
          <w:szCs w:val="26"/>
          <w:lang w:val="nl-NL"/>
        </w:rPr>
      </w:pPr>
      <w:r w:rsidRPr="00D01E86">
        <w:rPr>
          <w:sz w:val="26"/>
          <w:szCs w:val="26"/>
          <w:lang w:val="nl-NL"/>
        </w:rPr>
        <w:t xml:space="preserve"> Thuốc có ghi nhận về thuốc vi phạm chất lượng và có sự thay đổi đặc tính an toàn của thuốc so với tờ hướng dẫn sử dụng đã được phê duyệt </w:t>
      </w:r>
      <w:r w:rsidRPr="00D01E86">
        <w:rPr>
          <w:i/>
          <w:iCs/>
          <w:sz w:val="26"/>
          <w:szCs w:val="26"/>
          <w:lang w:val="nl-NL"/>
        </w:rPr>
        <w:t>(nêu rõ vấn đề và biện pháp giải quyết để giảm thiểu nguy cơ).</w:t>
      </w:r>
    </w:p>
    <w:p w14:paraId="0334A777" w14:textId="77777777" w:rsidR="00A252CB" w:rsidRPr="00D01E86" w:rsidRDefault="00A252CB" w:rsidP="00A252CB">
      <w:pPr>
        <w:tabs>
          <w:tab w:val="left" w:pos="720"/>
          <w:tab w:val="left" w:pos="851"/>
          <w:tab w:val="left" w:pos="8288"/>
        </w:tabs>
        <w:spacing w:line="276" w:lineRule="auto"/>
        <w:jc w:val="both"/>
        <w:rPr>
          <w:sz w:val="26"/>
          <w:szCs w:val="26"/>
          <w:lang w:val="nl-NL"/>
        </w:rPr>
      </w:pPr>
      <w:r w:rsidRPr="00D01E86">
        <w:rPr>
          <w:sz w:val="26"/>
          <w:szCs w:val="26"/>
          <w:lang w:val="nl-NL"/>
        </w:rPr>
        <w:t>8. Kết luận và đề xuất</w:t>
      </w:r>
    </w:p>
    <w:p w14:paraId="160922DA" w14:textId="77777777" w:rsidR="00A252CB" w:rsidRPr="00D01E86" w:rsidRDefault="00A252CB" w:rsidP="00A252CB">
      <w:pPr>
        <w:jc w:val="both"/>
        <w:rPr>
          <w:sz w:val="26"/>
          <w:szCs w:val="26"/>
          <w:lang w:val="sv-SE"/>
        </w:rPr>
      </w:pPr>
      <w:r w:rsidRPr="00D01E86">
        <w:rPr>
          <w:sz w:val="26"/>
          <w:szCs w:val="26"/>
          <w:lang w:val="sv-SE"/>
        </w:rPr>
        <w:tab/>
        <w:t xml:space="preserve">Cơ sở đăng ký cam kết: </w:t>
      </w:r>
      <w:r w:rsidRPr="00D01E86">
        <w:rPr>
          <w:iCs/>
          <w:sz w:val="26"/>
          <w:szCs w:val="26"/>
          <w:lang w:val="sv-SE"/>
        </w:rPr>
        <w:t>những nội dung báo cáo là đúng sự thật</w:t>
      </w:r>
      <w:r w:rsidRPr="00D01E86">
        <w:rPr>
          <w:sz w:val="26"/>
          <w:szCs w:val="26"/>
          <w:lang w:val="sv-SE"/>
        </w:rPr>
        <w:t>, nếu không đúng cơ sở xin hoàn toàn chịu trách nhiệm trước pháp luật./.</w:t>
      </w:r>
    </w:p>
    <w:tbl>
      <w:tblPr>
        <w:tblW w:w="0" w:type="auto"/>
        <w:tblLook w:val="04A0" w:firstRow="1" w:lastRow="0" w:firstColumn="1" w:lastColumn="0" w:noHBand="0" w:noVBand="1"/>
      </w:tblPr>
      <w:tblGrid>
        <w:gridCol w:w="8766"/>
      </w:tblGrid>
      <w:tr w:rsidR="00E6796B" w:rsidRPr="00723BF7" w14:paraId="37A25E34" w14:textId="77777777" w:rsidTr="00A53385">
        <w:trPr>
          <w:trHeight w:val="1165"/>
        </w:trPr>
        <w:tc>
          <w:tcPr>
            <w:tcW w:w="8766" w:type="dxa"/>
          </w:tcPr>
          <w:tbl>
            <w:tblPr>
              <w:tblpPr w:leftFromText="180" w:rightFromText="180" w:vertAnchor="text" w:horzAnchor="page" w:tblpX="-77" w:tblpY="114"/>
              <w:tblOverlap w:val="never"/>
              <w:tblW w:w="8550" w:type="dxa"/>
              <w:tblLook w:val="04A0" w:firstRow="1" w:lastRow="0" w:firstColumn="1" w:lastColumn="0" w:noHBand="0" w:noVBand="1"/>
            </w:tblPr>
            <w:tblGrid>
              <w:gridCol w:w="8550"/>
            </w:tblGrid>
            <w:tr w:rsidR="00E6796B" w:rsidRPr="00723BF7" w14:paraId="60C989C3" w14:textId="77777777" w:rsidTr="00672FDD">
              <w:trPr>
                <w:trHeight w:val="997"/>
              </w:trPr>
              <w:tc>
                <w:tcPr>
                  <w:tcW w:w="8550" w:type="dxa"/>
                </w:tcPr>
                <w:p w14:paraId="778AB586" w14:textId="77777777" w:rsidR="00A252CB" w:rsidRPr="00D01E86" w:rsidRDefault="00A252CB" w:rsidP="00672FDD">
                  <w:pPr>
                    <w:jc w:val="center"/>
                    <w:rPr>
                      <w:i/>
                      <w:sz w:val="26"/>
                      <w:szCs w:val="26"/>
                      <w:lang w:val="sv-SE"/>
                    </w:rPr>
                  </w:pPr>
                  <w:r w:rsidRPr="00D01E86">
                    <w:rPr>
                      <w:i/>
                      <w:sz w:val="26"/>
                      <w:szCs w:val="26"/>
                      <w:lang w:val="sv-SE"/>
                    </w:rPr>
                    <w:t xml:space="preserve">                                                        ......., ngày..... tháng..... năm.....</w:t>
                  </w:r>
                </w:p>
                <w:p w14:paraId="1F62CC98" w14:textId="77777777" w:rsidR="00A252CB" w:rsidRPr="00D01E86" w:rsidRDefault="00A252CB" w:rsidP="00672FDD">
                  <w:pPr>
                    <w:ind w:left="4847" w:hanging="4962"/>
                    <w:jc w:val="right"/>
                    <w:rPr>
                      <w:b/>
                      <w:sz w:val="26"/>
                      <w:szCs w:val="26"/>
                      <w:lang w:val="sv-SE"/>
                    </w:rPr>
                  </w:pPr>
                  <w:r w:rsidRPr="00D01E86">
                    <w:rPr>
                      <w:b/>
                      <w:sz w:val="26"/>
                      <w:szCs w:val="26"/>
                      <w:lang w:val="pt-BR"/>
                    </w:rPr>
                    <w:t>Đại diện hợp pháp của</w:t>
                  </w:r>
                  <w:r w:rsidRPr="00D01E86">
                    <w:rPr>
                      <w:b/>
                      <w:sz w:val="26"/>
                      <w:szCs w:val="26"/>
                      <w:lang w:val="sv-SE"/>
                    </w:rPr>
                    <w:t xml:space="preserve"> cơ sở đăng ký</w:t>
                  </w:r>
                </w:p>
                <w:p w14:paraId="2C4FA0E3" w14:textId="77777777" w:rsidR="00A252CB" w:rsidRPr="00D01E86" w:rsidRDefault="00A252CB" w:rsidP="00672FDD">
                  <w:pPr>
                    <w:jc w:val="right"/>
                    <w:rPr>
                      <w:i/>
                      <w:sz w:val="26"/>
                      <w:szCs w:val="26"/>
                      <w:lang w:val="sv-SE"/>
                    </w:rPr>
                  </w:pPr>
                  <w:r w:rsidRPr="00D01E86">
                    <w:rPr>
                      <w:i/>
                      <w:sz w:val="26"/>
                      <w:szCs w:val="26"/>
                      <w:lang w:val="sv-SE"/>
                    </w:rPr>
                    <w:t xml:space="preserve">  (Ký trực tiếp, ghi rõ họ tên, chức danh, đóng dấu)</w:t>
                  </w:r>
                </w:p>
                <w:p w14:paraId="05DBEAC0" w14:textId="77777777" w:rsidR="00A252CB" w:rsidRPr="00D01E86" w:rsidRDefault="00A252CB" w:rsidP="00672FDD">
                  <w:pPr>
                    <w:rPr>
                      <w:i/>
                      <w:sz w:val="26"/>
                      <w:szCs w:val="26"/>
                      <w:lang w:val="sv-SE"/>
                    </w:rPr>
                  </w:pPr>
                </w:p>
              </w:tc>
            </w:tr>
          </w:tbl>
          <w:p w14:paraId="2EB6D8A8" w14:textId="77777777" w:rsidR="00A252CB" w:rsidRPr="00D01E86" w:rsidRDefault="00A252CB" w:rsidP="00672FDD">
            <w:pPr>
              <w:rPr>
                <w:sz w:val="26"/>
                <w:szCs w:val="26"/>
                <w:lang w:val="sv-SE"/>
              </w:rPr>
            </w:pPr>
          </w:p>
        </w:tc>
      </w:tr>
    </w:tbl>
    <w:p w14:paraId="6B04BB11" w14:textId="77777777" w:rsidR="00A53385" w:rsidRPr="00D01E86" w:rsidRDefault="00A53385" w:rsidP="00A53385">
      <w:pPr>
        <w:spacing w:before="120" w:after="280" w:afterAutospacing="1"/>
        <w:rPr>
          <w:sz w:val="26"/>
          <w:szCs w:val="26"/>
          <w:lang w:val="vi-VN"/>
        </w:rPr>
      </w:pPr>
      <w:r w:rsidRPr="00D01E86">
        <w:rPr>
          <w:noProof/>
          <w:sz w:val="26"/>
          <w:szCs w:val="26"/>
        </w:rPr>
        <mc:AlternateContent>
          <mc:Choice Requires="wps">
            <w:drawing>
              <wp:anchor distT="0" distB="0" distL="114300" distR="114300" simplePos="0" relativeHeight="251667456" behindDoc="0" locked="0" layoutInCell="1" allowOverlap="1" wp14:anchorId="494B6229" wp14:editId="6C01A7A4">
                <wp:simplePos x="0" y="0"/>
                <wp:positionH relativeFrom="column">
                  <wp:posOffset>-74295</wp:posOffset>
                </wp:positionH>
                <wp:positionV relativeFrom="paragraph">
                  <wp:posOffset>149860</wp:posOffset>
                </wp:positionV>
                <wp:extent cx="2430780" cy="0"/>
                <wp:effectExtent l="0" t="0" r="26670" b="19050"/>
                <wp:wrapNone/>
                <wp:docPr id="4" name="Straight Connector 4"/>
                <wp:cNvGraphicFramePr/>
                <a:graphic xmlns:a="http://schemas.openxmlformats.org/drawingml/2006/main">
                  <a:graphicData uri="http://schemas.microsoft.com/office/word/2010/wordprocessingShape">
                    <wps:wsp>
                      <wps:cNvCnPr/>
                      <wps:spPr>
                        <a:xfrm>
                          <a:off x="0" y="0"/>
                          <a:ext cx="24307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8E5FDB" id="Straight Connector 4"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5.85pt,11.8pt" to="185.5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" strokecolor="black [3040]"/>
            </w:pict>
          </mc:Fallback>
        </mc:AlternateContent>
      </w:r>
      <w:r w:rsidRPr="00D01E86">
        <w:rPr>
          <w:sz w:val="26"/>
          <w:szCs w:val="26"/>
          <w:lang w:val="vi-VN"/>
        </w:rPr>
        <w:t> </w:t>
      </w:r>
    </w:p>
    <w:p w14:paraId="2F8974A3" w14:textId="77777777" w:rsidR="00A53385" w:rsidRPr="00D01E86" w:rsidRDefault="00A53385" w:rsidP="00A53385">
      <w:pPr>
        <w:jc w:val="both"/>
        <w:rPr>
          <w:i/>
          <w:sz w:val="26"/>
          <w:szCs w:val="26"/>
          <w:lang w:val="vi-VN"/>
        </w:rPr>
      </w:pPr>
      <w:r w:rsidRPr="00D01E86">
        <w:rPr>
          <w:sz w:val="26"/>
          <w:szCs w:val="26"/>
          <w:vertAlign w:val="superscript"/>
          <w:lang w:val="vi-VN"/>
        </w:rPr>
        <w:t>1</w:t>
      </w:r>
      <w:r w:rsidRPr="00D01E86">
        <w:rPr>
          <w:sz w:val="26"/>
          <w:szCs w:val="26"/>
          <w:lang w:val="vi-VN"/>
        </w:rPr>
        <w:t xml:space="preserve"> </w:t>
      </w:r>
      <w:r w:rsidRPr="00D01E86">
        <w:rPr>
          <w:i/>
          <w:sz w:val="26"/>
          <w:szCs w:val="26"/>
          <w:lang w:val="vi-VN"/>
        </w:rPr>
        <w:t>Cơ sở liệt kê những thay đổi đáng kể về thông tin an toàn thuốc trong khoảng thời gian báo cáo. Những thay đổi này có thể bao gồm chống chỉ định, cảnh báo, thận trọng, tác dụng không mong muốn, quá liều, tương tác thuốc hoặc những phát hiện quan trọng về an toàn thuốc.</w:t>
      </w:r>
    </w:p>
    <w:p w14:paraId="474C55A0" w14:textId="77777777" w:rsidR="00A53385" w:rsidRPr="00D01E86" w:rsidRDefault="00A53385" w:rsidP="00A53385">
      <w:pPr>
        <w:jc w:val="both"/>
        <w:rPr>
          <w:b/>
          <w:bCs/>
          <w:i/>
          <w:sz w:val="26"/>
          <w:szCs w:val="26"/>
          <w:lang w:val="vi-VN"/>
        </w:rPr>
      </w:pPr>
      <w:r w:rsidRPr="00D01E86">
        <w:rPr>
          <w:b/>
          <w:bCs/>
          <w:i/>
          <w:sz w:val="26"/>
          <w:szCs w:val="26"/>
          <w:vertAlign w:val="superscript"/>
          <w:lang w:val="vi-VN"/>
        </w:rPr>
        <w:t>2</w:t>
      </w:r>
      <w:r w:rsidRPr="00D01E86">
        <w:rPr>
          <w:b/>
          <w:bCs/>
          <w:i/>
          <w:sz w:val="26"/>
          <w:szCs w:val="26"/>
          <w:lang w:val="vi-VN"/>
        </w:rPr>
        <w:t xml:space="preserve"> </w:t>
      </w:r>
      <w:r w:rsidRPr="00D01E86">
        <w:rPr>
          <w:bCs/>
          <w:i/>
          <w:sz w:val="26"/>
          <w:szCs w:val="26"/>
          <w:lang w:val="vi-VN"/>
        </w:rPr>
        <w:t>Mô tả cụ thể biến cố hoặc theo hệ thống MedDRA (PT);</w:t>
      </w:r>
    </w:p>
    <w:p w14:paraId="567DAEBE" w14:textId="77777777" w:rsidR="00A53385" w:rsidRPr="00D01E86" w:rsidRDefault="00A53385">
      <w:pPr>
        <w:spacing w:after="200" w:line="276" w:lineRule="auto"/>
        <w:rPr>
          <w:sz w:val="26"/>
          <w:szCs w:val="26"/>
        </w:rPr>
      </w:pPr>
      <w:r w:rsidRPr="00D01E86">
        <w:rPr>
          <w:sz w:val="26"/>
          <w:szCs w:val="26"/>
        </w:rPr>
        <w:br w:type="page"/>
      </w:r>
    </w:p>
    <w:p w14:paraId="2EA5A423" w14:textId="77777777" w:rsidR="00A53385" w:rsidRPr="00D01E86" w:rsidRDefault="00A53385" w:rsidP="00A53385">
      <w:pPr>
        <w:spacing w:after="160" w:line="259" w:lineRule="auto"/>
        <w:jc w:val="both"/>
        <w:rPr>
          <w:sz w:val="26"/>
          <w:szCs w:val="26"/>
        </w:rPr>
      </w:pPr>
      <w:bookmarkStart w:id="14" w:name="dieu_1_9"/>
      <w:r w:rsidRPr="00D01E86">
        <w:rPr>
          <w:b/>
          <w:bCs/>
          <w:sz w:val="26"/>
          <w:szCs w:val="26"/>
          <w:lang w:val="vi-VN"/>
        </w:rPr>
        <w:lastRenderedPageBreak/>
        <w:t>MẪU SỐ 09: THƯ ỦY QUYỀN</w:t>
      </w:r>
      <w:bookmarkEnd w:id="14"/>
    </w:p>
    <w:p w14:paraId="2396A8E2" w14:textId="77777777" w:rsidR="00A53385" w:rsidRPr="00D01E86" w:rsidRDefault="00A53385" w:rsidP="00A53385">
      <w:pPr>
        <w:spacing w:before="120" w:after="280" w:afterAutospacing="1"/>
        <w:jc w:val="both"/>
        <w:rPr>
          <w:sz w:val="26"/>
          <w:szCs w:val="26"/>
        </w:rPr>
      </w:pPr>
      <w:r w:rsidRPr="00D01E86">
        <w:rPr>
          <w:b/>
          <w:bCs/>
          <w:sz w:val="26"/>
          <w:szCs w:val="26"/>
        </w:rPr>
        <w:t>Mẫu</w:t>
      </w:r>
      <w:r w:rsidRPr="00D01E86">
        <w:rPr>
          <w:b/>
          <w:bCs/>
          <w:sz w:val="26"/>
          <w:szCs w:val="26"/>
          <w:lang w:val="vi-VN"/>
        </w:rPr>
        <w:t xml:space="preserve"> 09A -</w:t>
      </w:r>
      <w:r w:rsidRPr="00D01E86">
        <w:rPr>
          <w:sz w:val="26"/>
          <w:szCs w:val="26"/>
          <w:lang w:val="vi-VN"/>
        </w:rPr>
        <w:t xml:space="preserve"> </w:t>
      </w:r>
      <w:r w:rsidRPr="00D01E86">
        <w:rPr>
          <w:sz w:val="26"/>
          <w:szCs w:val="26"/>
        </w:rPr>
        <w:t>Ủ</w:t>
      </w:r>
      <w:r w:rsidRPr="00D01E86">
        <w:rPr>
          <w:sz w:val="26"/>
          <w:szCs w:val="26"/>
          <w:lang w:val="vi-VN"/>
        </w:rPr>
        <w:t>y quyền được đứng tên cơ sở đăng ký;</w:t>
      </w:r>
    </w:p>
    <w:p w14:paraId="65D9BB98" w14:textId="77777777" w:rsidR="00A53385" w:rsidRPr="00D01E86" w:rsidRDefault="00A53385" w:rsidP="00A53385">
      <w:pPr>
        <w:spacing w:before="120" w:after="280" w:afterAutospacing="1"/>
        <w:jc w:val="both"/>
        <w:rPr>
          <w:sz w:val="26"/>
          <w:szCs w:val="26"/>
        </w:rPr>
      </w:pPr>
      <w:r w:rsidRPr="00D01E86">
        <w:rPr>
          <w:b/>
          <w:bCs/>
          <w:sz w:val="26"/>
          <w:szCs w:val="26"/>
          <w:lang w:val="vi-VN"/>
        </w:rPr>
        <w:t>Mẫu 09B -</w:t>
      </w:r>
      <w:r w:rsidRPr="00D01E86">
        <w:rPr>
          <w:sz w:val="26"/>
          <w:szCs w:val="26"/>
          <w:lang w:val="vi-VN"/>
        </w:rPr>
        <w:t xml:space="preserve"> </w:t>
      </w:r>
      <w:r w:rsidRPr="00D01E86">
        <w:rPr>
          <w:sz w:val="26"/>
          <w:szCs w:val="26"/>
        </w:rPr>
        <w:t>Ủ</w:t>
      </w:r>
      <w:r w:rsidRPr="00D01E86">
        <w:rPr>
          <w:sz w:val="26"/>
          <w:szCs w:val="26"/>
          <w:lang w:val="vi-VN"/>
        </w:rPr>
        <w:t>y quyền ký tên vào hồ sơ đăng ký thu</w:t>
      </w:r>
      <w:r w:rsidRPr="00D01E86">
        <w:rPr>
          <w:sz w:val="26"/>
          <w:szCs w:val="26"/>
        </w:rPr>
        <w:t>ố</w:t>
      </w:r>
      <w:r w:rsidRPr="00D01E86">
        <w:rPr>
          <w:sz w:val="26"/>
          <w:szCs w:val="26"/>
          <w:lang w:val="vi-VN"/>
        </w:rPr>
        <w:t>c/dược liệu;</w:t>
      </w:r>
    </w:p>
    <w:p w14:paraId="6CFE99B9" w14:textId="77777777" w:rsidR="00A53385" w:rsidRDefault="00A53385" w:rsidP="00A53385">
      <w:pPr>
        <w:spacing w:before="120" w:after="280" w:afterAutospacing="1"/>
        <w:jc w:val="both"/>
        <w:rPr>
          <w:b/>
          <w:bCs/>
          <w:sz w:val="26"/>
          <w:szCs w:val="26"/>
        </w:rPr>
      </w:pPr>
      <w:r w:rsidRPr="00D01E86">
        <w:rPr>
          <w:b/>
          <w:bCs/>
          <w:sz w:val="26"/>
          <w:szCs w:val="26"/>
          <w:lang w:val="vi-VN"/>
        </w:rPr>
        <w:t>Mẫu 09C -</w:t>
      </w:r>
      <w:r w:rsidRPr="00D01E86">
        <w:rPr>
          <w:sz w:val="26"/>
          <w:szCs w:val="26"/>
          <w:lang w:val="vi-VN"/>
        </w:rPr>
        <w:t xml:space="preserve"> </w:t>
      </w:r>
      <w:r w:rsidRPr="00D01E86">
        <w:rPr>
          <w:sz w:val="26"/>
          <w:szCs w:val="26"/>
        </w:rPr>
        <w:t>Ủ</w:t>
      </w:r>
      <w:r w:rsidRPr="00D01E86">
        <w:rPr>
          <w:sz w:val="26"/>
          <w:szCs w:val="26"/>
          <w:lang w:val="vi-VN"/>
        </w:rPr>
        <w:t>y quyền sử dụng tên thuốc/dược liệu đã đăng ký nhãn hiệu hàng hóa.</w:t>
      </w:r>
      <w:r w:rsidRPr="00D01E86">
        <w:rPr>
          <w:b/>
          <w:bCs/>
          <w:sz w:val="26"/>
          <w:szCs w:val="26"/>
        </w:rPr>
        <w:t> </w:t>
      </w:r>
    </w:p>
    <w:p w14:paraId="58527276" w14:textId="43DBC9D6" w:rsidR="0060150A" w:rsidRPr="00D01E86" w:rsidRDefault="0060150A" w:rsidP="00A53385">
      <w:pPr>
        <w:spacing w:before="120" w:after="280" w:afterAutospacing="1"/>
        <w:jc w:val="both"/>
        <w:rPr>
          <w:sz w:val="26"/>
          <w:szCs w:val="26"/>
        </w:rPr>
      </w:pPr>
      <w:r>
        <w:rPr>
          <w:b/>
          <w:bCs/>
          <w:sz w:val="26"/>
          <w:szCs w:val="26"/>
        </w:rPr>
        <w:t xml:space="preserve">Mẫu 09D </w:t>
      </w:r>
      <w:r w:rsidRPr="00D01E86">
        <w:rPr>
          <w:bCs/>
          <w:sz w:val="26"/>
          <w:szCs w:val="26"/>
        </w:rPr>
        <w:t>- Ủy quyền</w:t>
      </w:r>
      <w:r>
        <w:rPr>
          <w:bCs/>
          <w:sz w:val="26"/>
          <w:szCs w:val="26"/>
        </w:rPr>
        <w:t xml:space="preserve"> ký tên vào hồ sơ đăng ký của người đại diện pháp luật cho người được ủy quyền của cơ sở.</w:t>
      </w:r>
    </w:p>
    <w:p w14:paraId="7E5C306F" w14:textId="77777777" w:rsidR="00A53385" w:rsidRPr="00D01E86" w:rsidRDefault="00A53385" w:rsidP="00A53385">
      <w:pPr>
        <w:spacing w:after="160" w:line="259" w:lineRule="auto"/>
        <w:rPr>
          <w:b/>
          <w:bCs/>
          <w:sz w:val="26"/>
          <w:szCs w:val="26"/>
          <w:lang w:val="vi-VN"/>
        </w:rPr>
      </w:pPr>
      <w:bookmarkStart w:id="15" w:name="dieu_1_9_1"/>
      <w:r w:rsidRPr="00D01E86">
        <w:rPr>
          <w:b/>
          <w:bCs/>
          <w:sz w:val="26"/>
          <w:szCs w:val="26"/>
          <w:lang w:val="vi-VN"/>
        </w:rPr>
        <w:br w:type="page"/>
      </w:r>
    </w:p>
    <w:p w14:paraId="31BB179F" w14:textId="77777777" w:rsidR="00A53385" w:rsidRPr="00D01E86" w:rsidRDefault="00A53385" w:rsidP="00A53385">
      <w:pPr>
        <w:spacing w:before="120" w:after="280" w:afterAutospacing="1"/>
        <w:jc w:val="center"/>
        <w:rPr>
          <w:sz w:val="26"/>
          <w:szCs w:val="26"/>
          <w:lang w:val="vi-VN"/>
        </w:rPr>
      </w:pPr>
      <w:r w:rsidRPr="00D01E86">
        <w:rPr>
          <w:b/>
          <w:bCs/>
          <w:sz w:val="26"/>
          <w:szCs w:val="26"/>
          <w:lang w:val="vi-VN"/>
        </w:rPr>
        <w:lastRenderedPageBreak/>
        <w:t>Mẫu 09A</w:t>
      </w:r>
      <w:bookmarkEnd w:id="15"/>
    </w:p>
    <w:p w14:paraId="71860DFE" w14:textId="77777777" w:rsidR="00A53385" w:rsidRPr="00D01E86" w:rsidRDefault="00A53385" w:rsidP="00A53385">
      <w:pPr>
        <w:spacing w:before="120" w:after="280" w:afterAutospacing="1"/>
        <w:jc w:val="center"/>
        <w:rPr>
          <w:sz w:val="26"/>
          <w:szCs w:val="26"/>
          <w:lang w:val="vi-VN"/>
        </w:rPr>
      </w:pPr>
      <w:bookmarkStart w:id="16" w:name="dieu_1_9_1_name"/>
      <w:r w:rsidRPr="00D01E86">
        <w:rPr>
          <w:b/>
          <w:bCs/>
          <w:sz w:val="26"/>
          <w:szCs w:val="26"/>
          <w:lang w:val="vi-VN"/>
        </w:rPr>
        <w:t>ỦY QUYỀN ĐỨNG TÊN CƠ SỞ ĐĂNG KÝ</w:t>
      </w:r>
      <w:bookmarkEnd w:id="16"/>
    </w:p>
    <w:p w14:paraId="3ED3C44E" w14:textId="77777777" w:rsidR="00A53385" w:rsidRPr="00D01E86" w:rsidRDefault="00A53385" w:rsidP="00A53385">
      <w:pPr>
        <w:spacing w:before="120" w:after="280" w:afterAutospacing="1"/>
        <w:jc w:val="center"/>
        <w:rPr>
          <w:sz w:val="26"/>
          <w:szCs w:val="26"/>
          <w:lang w:val="vi-VN"/>
        </w:rPr>
      </w:pPr>
      <w:r w:rsidRPr="00D01E86">
        <w:rPr>
          <w:sz w:val="26"/>
          <w:szCs w:val="26"/>
          <w:lang w:val="vi-VN"/>
        </w:rPr>
        <w:t>Tiêu đề của công ty (tên, địa chỉ của cơ sở ủy quyền)</w:t>
      </w:r>
    </w:p>
    <w:p w14:paraId="5D1EC810" w14:textId="77777777" w:rsidR="00A53385" w:rsidRPr="00D01E86" w:rsidRDefault="00A53385" w:rsidP="00A53385">
      <w:pPr>
        <w:spacing w:before="120" w:after="280" w:afterAutospacing="1"/>
        <w:jc w:val="center"/>
        <w:rPr>
          <w:sz w:val="26"/>
          <w:szCs w:val="26"/>
          <w:lang w:val="vi-VN"/>
        </w:rPr>
      </w:pPr>
      <w:bookmarkStart w:id="17" w:name="dieu_1_9_1_name_name"/>
      <w:r w:rsidRPr="00D01E86">
        <w:rPr>
          <w:b/>
          <w:bCs/>
          <w:sz w:val="26"/>
          <w:szCs w:val="26"/>
          <w:lang w:val="vi-VN"/>
        </w:rPr>
        <w:t>THƯ ỦY QUYỀN</w:t>
      </w:r>
      <w:bookmarkEnd w:id="17"/>
    </w:p>
    <w:p w14:paraId="00EE04F4"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Chúng tôi, ………………………………………………………………………………</w:t>
      </w:r>
    </w:p>
    <w:p w14:paraId="4640B0C6"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(Tên và địa chỉ chủ sở hữu sản phẩm)</w:t>
      </w:r>
    </w:p>
    <w:p w14:paraId="3ACA753F"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Bằng văn bản này chỉ định……………………………………………………</w:t>
      </w:r>
    </w:p>
    <w:p w14:paraId="0400C49D"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(Tên và địa chỉ cơ sở đăng ký)</w:t>
      </w:r>
    </w:p>
    <w:p w14:paraId="2C835C88"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Thay mặt chúng tôi đứng tên cơ sở đăng ký sản phẩm sau:</w:t>
      </w:r>
    </w:p>
    <w:p w14:paraId="4681884D"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Tên sản phẩm:</w:t>
      </w:r>
    </w:p>
    <w:p w14:paraId="7256C2F8"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Dạng bào chế/phương pháp chế biến, hàm lượng:</w:t>
      </w:r>
    </w:p>
    <w:p w14:paraId="05828B80"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Số Giấy đăng ký đã cấp (đối với thuốc/dược liệu đăng ký gia hạn, đăng ký thay đổi, bổ sung):</w:t>
      </w:r>
    </w:p>
    <w:p w14:paraId="7C2E5416"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tại Bộ Y tế (Cục Quản lý Y, dược cổ truyền)</w:t>
      </w:r>
    </w:p>
    <w:p w14:paraId="185CBEBD"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Công ty (______) -cơ sở được ủy quyền - sẽ là chủ sở hữu số đăng ký lưu hành và chịu trách nhiệm trước Bộ Y tế (Cục Quản lý Y, dược cổ truyền) về tất cả những vấn đề có liên quan đến sản phẩm này tại Việt nam.</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6796B" w:rsidRPr="00723BF7" w14:paraId="40FE1D03" w14:textId="77777777" w:rsidTr="00672FDD">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390E1E1F" w14:textId="77777777" w:rsidR="00A53385" w:rsidRPr="00D01E86" w:rsidRDefault="00A53385" w:rsidP="00672FDD">
            <w:pPr>
              <w:spacing w:before="120" w:after="280" w:afterAutospacing="1"/>
              <w:jc w:val="center"/>
              <w:rPr>
                <w:sz w:val="26"/>
                <w:szCs w:val="26"/>
                <w:lang w:val="vi-VN"/>
              </w:rPr>
            </w:pPr>
            <w:r w:rsidRPr="00D01E86">
              <w:rPr>
                <w:b/>
                <w:bCs/>
                <w:sz w:val="26"/>
                <w:szCs w:val="26"/>
                <w:lang w:val="vi-VN"/>
              </w:rPr>
              <w:t>Giám đốc hoặc đại diện hợp pháp của cơ sở ủy quyền</w:t>
            </w:r>
          </w:p>
          <w:p w14:paraId="6DA64D59" w14:textId="77777777" w:rsidR="00A53385" w:rsidRPr="00D01E86" w:rsidRDefault="00A53385" w:rsidP="00672FDD">
            <w:pPr>
              <w:spacing w:before="120" w:after="280" w:afterAutospacing="1"/>
              <w:jc w:val="center"/>
              <w:rPr>
                <w:sz w:val="26"/>
                <w:szCs w:val="26"/>
                <w:lang w:val="vi-VN"/>
              </w:rPr>
            </w:pPr>
            <w:r w:rsidRPr="00D01E86">
              <w:rPr>
                <w:sz w:val="26"/>
                <w:szCs w:val="26"/>
                <w:lang w:val="vi-VN"/>
              </w:rPr>
              <w:t>Ký tên (ký trực tiếp), đóng dấu:</w:t>
            </w:r>
          </w:p>
          <w:p w14:paraId="1FF2311E" w14:textId="77777777" w:rsidR="00A53385" w:rsidRPr="00D01E86" w:rsidRDefault="00A53385" w:rsidP="00672FDD">
            <w:pPr>
              <w:spacing w:before="120"/>
              <w:jc w:val="center"/>
              <w:rPr>
                <w:sz w:val="26"/>
                <w:szCs w:val="26"/>
              </w:rPr>
            </w:pPr>
            <w:r w:rsidRPr="00D01E86">
              <w:rPr>
                <w:i/>
                <w:iCs/>
                <w:sz w:val="26"/>
                <w:szCs w:val="26"/>
                <w:lang w:val="vi-VN"/>
              </w:rPr>
              <w:t>Ngày</w:t>
            </w:r>
            <w:r w:rsidRPr="00D01E86">
              <w:rPr>
                <w:i/>
                <w:iCs/>
                <w:sz w:val="26"/>
                <w:szCs w:val="26"/>
              </w:rPr>
              <w:t xml:space="preserve">  </w:t>
            </w:r>
            <w:r w:rsidRPr="00D01E86">
              <w:rPr>
                <w:i/>
                <w:iCs/>
                <w:sz w:val="26"/>
                <w:szCs w:val="26"/>
                <w:lang w:val="vi-VN"/>
              </w:rPr>
              <w:t> tháng</w:t>
            </w:r>
            <w:r w:rsidRPr="00D01E86">
              <w:rPr>
                <w:i/>
                <w:iCs/>
                <w:sz w:val="26"/>
                <w:szCs w:val="26"/>
              </w:rPr>
              <w:t xml:space="preserve">  </w:t>
            </w:r>
            <w:r w:rsidRPr="00D01E86">
              <w:rPr>
                <w:i/>
                <w:iCs/>
                <w:sz w:val="26"/>
                <w:szCs w:val="26"/>
                <w:lang w:val="vi-VN"/>
              </w:rPr>
              <w:t> năm</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29530106" w14:textId="77777777" w:rsidR="00A53385" w:rsidRPr="00D01E86" w:rsidRDefault="00A53385" w:rsidP="00672FDD">
            <w:pPr>
              <w:spacing w:before="120" w:after="280" w:afterAutospacing="1"/>
              <w:jc w:val="center"/>
              <w:rPr>
                <w:sz w:val="26"/>
                <w:szCs w:val="26"/>
              </w:rPr>
            </w:pPr>
            <w:r w:rsidRPr="00D01E86">
              <w:rPr>
                <w:b/>
                <w:bCs/>
                <w:sz w:val="26"/>
                <w:szCs w:val="26"/>
                <w:lang w:val="vi-VN"/>
              </w:rPr>
              <w:t>Giám đốc hoặc đại diện h</w:t>
            </w:r>
            <w:r w:rsidRPr="00D01E86">
              <w:rPr>
                <w:b/>
                <w:bCs/>
                <w:sz w:val="26"/>
                <w:szCs w:val="26"/>
              </w:rPr>
              <w:t>ợ</w:t>
            </w:r>
            <w:r w:rsidRPr="00D01E86">
              <w:rPr>
                <w:b/>
                <w:bCs/>
                <w:sz w:val="26"/>
                <w:szCs w:val="26"/>
                <w:lang w:val="vi-VN"/>
              </w:rPr>
              <w:t xml:space="preserve">p </w:t>
            </w:r>
            <w:r w:rsidRPr="00D01E86">
              <w:rPr>
                <w:b/>
                <w:bCs/>
                <w:sz w:val="26"/>
                <w:szCs w:val="26"/>
              </w:rPr>
              <w:t xml:space="preserve">pháp </w:t>
            </w:r>
            <w:r w:rsidRPr="00D01E86">
              <w:rPr>
                <w:b/>
                <w:bCs/>
                <w:sz w:val="26"/>
                <w:szCs w:val="26"/>
                <w:lang w:val="vi-VN"/>
              </w:rPr>
              <w:t xml:space="preserve">của cơ </w:t>
            </w:r>
            <w:r w:rsidRPr="00D01E86">
              <w:rPr>
                <w:b/>
                <w:bCs/>
                <w:sz w:val="26"/>
                <w:szCs w:val="26"/>
              </w:rPr>
              <w:t>s</w:t>
            </w:r>
            <w:r w:rsidRPr="00D01E86">
              <w:rPr>
                <w:b/>
                <w:bCs/>
                <w:sz w:val="26"/>
                <w:szCs w:val="26"/>
                <w:lang w:val="vi-VN"/>
              </w:rPr>
              <w:t>ở nhận ủy quyền</w:t>
            </w:r>
          </w:p>
          <w:p w14:paraId="705B14B3" w14:textId="77777777" w:rsidR="00A53385" w:rsidRPr="00D01E86" w:rsidRDefault="00A53385" w:rsidP="00672FDD">
            <w:pPr>
              <w:spacing w:before="120" w:after="280" w:afterAutospacing="1"/>
              <w:jc w:val="center"/>
              <w:rPr>
                <w:sz w:val="26"/>
                <w:szCs w:val="26"/>
              </w:rPr>
            </w:pPr>
            <w:r w:rsidRPr="00D01E86">
              <w:rPr>
                <w:sz w:val="26"/>
                <w:szCs w:val="26"/>
                <w:lang w:val="vi-VN"/>
              </w:rPr>
              <w:t>Ký tên (ký trực tiếp), đóng dấu:</w:t>
            </w:r>
          </w:p>
          <w:p w14:paraId="713608D7" w14:textId="77777777" w:rsidR="00A53385" w:rsidRPr="00D01E86" w:rsidRDefault="00A53385" w:rsidP="00672FDD">
            <w:pPr>
              <w:spacing w:before="120"/>
              <w:jc w:val="center"/>
              <w:rPr>
                <w:sz w:val="26"/>
                <w:szCs w:val="26"/>
              </w:rPr>
            </w:pPr>
            <w:r w:rsidRPr="00D01E86">
              <w:rPr>
                <w:i/>
                <w:iCs/>
                <w:sz w:val="26"/>
                <w:szCs w:val="26"/>
                <w:lang w:val="vi-VN"/>
              </w:rPr>
              <w:t>Ngày</w:t>
            </w:r>
            <w:r w:rsidRPr="00D01E86">
              <w:rPr>
                <w:i/>
                <w:iCs/>
                <w:sz w:val="26"/>
                <w:szCs w:val="26"/>
              </w:rPr>
              <w:t xml:space="preserve">  </w:t>
            </w:r>
            <w:r w:rsidRPr="00D01E86">
              <w:rPr>
                <w:i/>
                <w:iCs/>
                <w:sz w:val="26"/>
                <w:szCs w:val="26"/>
                <w:lang w:val="vi-VN"/>
              </w:rPr>
              <w:t> tháng</w:t>
            </w:r>
            <w:r w:rsidRPr="00D01E86">
              <w:rPr>
                <w:i/>
                <w:iCs/>
                <w:sz w:val="26"/>
                <w:szCs w:val="26"/>
              </w:rPr>
              <w:t xml:space="preserve">  </w:t>
            </w:r>
            <w:r w:rsidRPr="00D01E86">
              <w:rPr>
                <w:i/>
                <w:iCs/>
                <w:sz w:val="26"/>
                <w:szCs w:val="26"/>
                <w:lang w:val="vi-VN"/>
              </w:rPr>
              <w:t> năm</w:t>
            </w:r>
          </w:p>
        </w:tc>
      </w:tr>
    </w:tbl>
    <w:p w14:paraId="6FABCE22" w14:textId="77777777" w:rsidR="00A53385" w:rsidRPr="00D01E86" w:rsidRDefault="00A53385" w:rsidP="00A53385">
      <w:pPr>
        <w:spacing w:before="120" w:after="280" w:afterAutospacing="1"/>
        <w:rPr>
          <w:sz w:val="26"/>
          <w:szCs w:val="26"/>
        </w:rPr>
      </w:pPr>
      <w:r w:rsidRPr="00D01E86">
        <w:rPr>
          <w:sz w:val="26"/>
          <w:szCs w:val="26"/>
          <w:lang w:val="vi-VN"/>
        </w:rPr>
        <w:t> </w:t>
      </w:r>
    </w:p>
    <w:p w14:paraId="2D0FEA96" w14:textId="77777777" w:rsidR="00A53385" w:rsidRPr="00D01E86" w:rsidRDefault="00A53385" w:rsidP="00A53385">
      <w:pPr>
        <w:spacing w:after="160" w:line="259" w:lineRule="auto"/>
        <w:rPr>
          <w:b/>
          <w:bCs/>
          <w:sz w:val="26"/>
          <w:szCs w:val="26"/>
          <w:lang w:val="vi-VN"/>
        </w:rPr>
      </w:pPr>
      <w:bookmarkStart w:id="18" w:name="dieu_1_9_2"/>
      <w:r w:rsidRPr="00D01E86">
        <w:rPr>
          <w:b/>
          <w:bCs/>
          <w:sz w:val="26"/>
          <w:szCs w:val="26"/>
          <w:lang w:val="vi-VN"/>
        </w:rPr>
        <w:br w:type="page"/>
      </w:r>
    </w:p>
    <w:p w14:paraId="56A73643" w14:textId="77777777" w:rsidR="00A53385" w:rsidRPr="00D01E86" w:rsidRDefault="00A53385" w:rsidP="00A53385">
      <w:pPr>
        <w:spacing w:before="120" w:after="280" w:afterAutospacing="1"/>
        <w:jc w:val="center"/>
        <w:rPr>
          <w:sz w:val="26"/>
          <w:szCs w:val="26"/>
        </w:rPr>
      </w:pPr>
      <w:r w:rsidRPr="00D01E86">
        <w:rPr>
          <w:b/>
          <w:bCs/>
          <w:sz w:val="26"/>
          <w:szCs w:val="26"/>
          <w:lang w:val="vi-VN"/>
        </w:rPr>
        <w:lastRenderedPageBreak/>
        <w:t>Mẫu 09B</w:t>
      </w:r>
      <w:bookmarkEnd w:id="18"/>
    </w:p>
    <w:p w14:paraId="67D983E6" w14:textId="77777777" w:rsidR="00A53385" w:rsidRPr="00D01E86" w:rsidRDefault="00A53385" w:rsidP="00A53385">
      <w:pPr>
        <w:spacing w:before="120" w:after="280" w:afterAutospacing="1"/>
        <w:jc w:val="center"/>
        <w:rPr>
          <w:sz w:val="26"/>
          <w:szCs w:val="26"/>
        </w:rPr>
      </w:pPr>
      <w:bookmarkStart w:id="19" w:name="dieu_1_9_2_name"/>
      <w:r w:rsidRPr="00D01E86">
        <w:rPr>
          <w:b/>
          <w:bCs/>
          <w:sz w:val="26"/>
          <w:szCs w:val="26"/>
          <w:lang w:val="vi-VN"/>
        </w:rPr>
        <w:t>ỦY QUYỀN KÝ TÊN TRÊN HỒ SƠ ĐĂNG KÝ THUỐC/DƯỢC LIỆU</w:t>
      </w:r>
      <w:bookmarkEnd w:id="19"/>
    </w:p>
    <w:p w14:paraId="1EA60D69" w14:textId="77777777" w:rsidR="00A53385" w:rsidRPr="00D01E86" w:rsidRDefault="00A53385" w:rsidP="00A53385">
      <w:pPr>
        <w:spacing w:before="120" w:after="280" w:afterAutospacing="1"/>
        <w:jc w:val="center"/>
        <w:rPr>
          <w:sz w:val="26"/>
          <w:szCs w:val="26"/>
        </w:rPr>
      </w:pPr>
      <w:r w:rsidRPr="00D01E86">
        <w:rPr>
          <w:sz w:val="26"/>
          <w:szCs w:val="26"/>
          <w:lang w:val="vi-VN"/>
        </w:rPr>
        <w:t>Tiêu đề của công ty (tên, địa chỉ của cơ sở ủy quyền)</w:t>
      </w:r>
    </w:p>
    <w:p w14:paraId="635D3C79" w14:textId="77777777" w:rsidR="00A53385" w:rsidRPr="00D01E86" w:rsidRDefault="00A53385" w:rsidP="00A53385">
      <w:pPr>
        <w:spacing w:before="120" w:after="280" w:afterAutospacing="1"/>
        <w:jc w:val="center"/>
        <w:rPr>
          <w:sz w:val="26"/>
          <w:szCs w:val="26"/>
        </w:rPr>
      </w:pPr>
      <w:bookmarkStart w:id="20" w:name="dieu_1_9_2_name_name"/>
      <w:r w:rsidRPr="00D01E86">
        <w:rPr>
          <w:b/>
          <w:bCs/>
          <w:sz w:val="26"/>
          <w:szCs w:val="26"/>
          <w:lang w:val="vi-VN"/>
        </w:rPr>
        <w:t>THƯ ỦY QUYỀN</w:t>
      </w:r>
      <w:bookmarkEnd w:id="20"/>
    </w:p>
    <w:p w14:paraId="0AE5EB2A" w14:textId="77777777" w:rsidR="00A53385" w:rsidRPr="00D01E86" w:rsidRDefault="00A53385" w:rsidP="00A53385">
      <w:pPr>
        <w:spacing w:before="120" w:after="280" w:afterAutospacing="1"/>
        <w:jc w:val="both"/>
        <w:rPr>
          <w:sz w:val="26"/>
          <w:szCs w:val="26"/>
        </w:rPr>
      </w:pPr>
      <w:r w:rsidRPr="00D01E86">
        <w:rPr>
          <w:sz w:val="26"/>
          <w:szCs w:val="26"/>
          <w:lang w:val="vi-VN"/>
        </w:rPr>
        <w:t>Chúng tôi,</w:t>
      </w:r>
      <w:r w:rsidRPr="00D01E86">
        <w:rPr>
          <w:sz w:val="26"/>
          <w:szCs w:val="26"/>
        </w:rPr>
        <w:t xml:space="preserve"> ……………………………………………………………………………………</w:t>
      </w:r>
    </w:p>
    <w:p w14:paraId="317B71BE" w14:textId="77777777" w:rsidR="00A53385" w:rsidRPr="00D01E86" w:rsidRDefault="00A53385" w:rsidP="00A53385">
      <w:pPr>
        <w:spacing w:before="120" w:after="280" w:afterAutospacing="1"/>
        <w:jc w:val="both"/>
        <w:rPr>
          <w:sz w:val="26"/>
          <w:szCs w:val="26"/>
        </w:rPr>
      </w:pPr>
      <w:r w:rsidRPr="00D01E86">
        <w:rPr>
          <w:sz w:val="26"/>
          <w:szCs w:val="26"/>
          <w:lang w:val="vi-VN"/>
        </w:rPr>
        <w:t>(Tên và địa chỉ chủ sở hữu sản phẩm/cơ sở đăng ký thuốc)</w:t>
      </w:r>
    </w:p>
    <w:p w14:paraId="67C74470" w14:textId="77777777" w:rsidR="00A53385" w:rsidRPr="00D01E86" w:rsidRDefault="00A53385" w:rsidP="00A53385">
      <w:pPr>
        <w:spacing w:before="120" w:after="280" w:afterAutospacing="1"/>
        <w:jc w:val="both"/>
        <w:rPr>
          <w:sz w:val="26"/>
          <w:szCs w:val="26"/>
        </w:rPr>
      </w:pPr>
      <w:r w:rsidRPr="00D01E86">
        <w:rPr>
          <w:sz w:val="26"/>
          <w:szCs w:val="26"/>
          <w:lang w:val="vi-VN"/>
        </w:rPr>
        <w:t xml:space="preserve">Bằng văn bản này ủy quyền cho ông/bà </w:t>
      </w:r>
      <w:r w:rsidRPr="00D01E86">
        <w:rPr>
          <w:sz w:val="26"/>
          <w:szCs w:val="26"/>
        </w:rPr>
        <w:t>…….</w:t>
      </w:r>
    </w:p>
    <w:p w14:paraId="6299624A" w14:textId="77777777" w:rsidR="00A53385" w:rsidRPr="00D01E86" w:rsidRDefault="00A53385" w:rsidP="00A53385">
      <w:pPr>
        <w:spacing w:before="120" w:after="280" w:afterAutospacing="1"/>
        <w:jc w:val="both"/>
        <w:rPr>
          <w:sz w:val="26"/>
          <w:szCs w:val="26"/>
        </w:rPr>
      </w:pPr>
      <w:r w:rsidRPr="00D01E86">
        <w:rPr>
          <w:sz w:val="26"/>
          <w:szCs w:val="26"/>
          <w:lang w:val="vi-VN"/>
        </w:rPr>
        <w:t>Trư</w:t>
      </w:r>
      <w:r w:rsidRPr="00D01E86">
        <w:rPr>
          <w:sz w:val="26"/>
          <w:szCs w:val="26"/>
        </w:rPr>
        <w:t>ở</w:t>
      </w:r>
      <w:r w:rsidRPr="00D01E86">
        <w:rPr>
          <w:sz w:val="26"/>
          <w:szCs w:val="26"/>
          <w:lang w:val="vi-VN"/>
        </w:rPr>
        <w:t xml:space="preserve">ng đại diện Văn phòng đại diện của công ty tại </w:t>
      </w:r>
      <w:r w:rsidRPr="00D01E86">
        <w:rPr>
          <w:sz w:val="26"/>
          <w:szCs w:val="26"/>
        </w:rPr>
        <w:t>…………</w:t>
      </w:r>
      <w:r w:rsidRPr="00D01E86">
        <w:rPr>
          <w:sz w:val="26"/>
          <w:szCs w:val="26"/>
          <w:lang w:val="vi-VN"/>
        </w:rPr>
        <w:t>, Việt Nam thay mặt chúng tôi ký tên và đóng dấu văn phòng đại diện trên hồ sơ sản phẩm:</w:t>
      </w:r>
    </w:p>
    <w:p w14:paraId="315C9669" w14:textId="77777777" w:rsidR="00A53385" w:rsidRPr="00D01E86" w:rsidRDefault="00A53385" w:rsidP="00A53385">
      <w:pPr>
        <w:spacing w:before="120" w:after="280" w:afterAutospacing="1"/>
        <w:jc w:val="both"/>
        <w:rPr>
          <w:sz w:val="26"/>
          <w:szCs w:val="26"/>
        </w:rPr>
      </w:pPr>
      <w:r w:rsidRPr="00D01E86">
        <w:rPr>
          <w:sz w:val="26"/>
          <w:szCs w:val="26"/>
          <w:lang w:val="vi-VN"/>
        </w:rPr>
        <w:t>Tên sản phẩm:</w:t>
      </w:r>
    </w:p>
    <w:p w14:paraId="480318B4" w14:textId="77777777" w:rsidR="00A53385" w:rsidRPr="00D01E86" w:rsidRDefault="00A53385" w:rsidP="00A53385">
      <w:pPr>
        <w:spacing w:before="120" w:after="280" w:afterAutospacing="1"/>
        <w:jc w:val="both"/>
        <w:rPr>
          <w:sz w:val="26"/>
          <w:szCs w:val="26"/>
        </w:rPr>
      </w:pPr>
      <w:r w:rsidRPr="00D01E86">
        <w:rPr>
          <w:sz w:val="26"/>
          <w:szCs w:val="26"/>
          <w:lang w:val="vi-VN"/>
        </w:rPr>
        <w:t>Dạng bào chế/phương pháp chế biến, hàm lượng:</w:t>
      </w:r>
    </w:p>
    <w:p w14:paraId="39D79412" w14:textId="77777777" w:rsidR="00A53385" w:rsidRPr="00D01E86" w:rsidRDefault="00A53385" w:rsidP="00A53385">
      <w:pPr>
        <w:spacing w:before="120" w:after="280" w:afterAutospacing="1"/>
        <w:jc w:val="both"/>
        <w:rPr>
          <w:sz w:val="26"/>
          <w:szCs w:val="26"/>
        </w:rPr>
      </w:pPr>
      <w:r w:rsidRPr="00D01E86">
        <w:rPr>
          <w:sz w:val="26"/>
          <w:szCs w:val="26"/>
          <w:lang w:val="vi-VN"/>
        </w:rPr>
        <w:t>S</w:t>
      </w:r>
      <w:r w:rsidRPr="00D01E86">
        <w:rPr>
          <w:sz w:val="26"/>
          <w:szCs w:val="26"/>
        </w:rPr>
        <w:t xml:space="preserve">ố </w:t>
      </w:r>
      <w:r w:rsidRPr="00D01E86">
        <w:rPr>
          <w:sz w:val="26"/>
          <w:szCs w:val="26"/>
          <w:lang w:val="vi-VN"/>
        </w:rPr>
        <w:t>Giấy đăng ký đã cấp (đối với thuốc/dược liệu đăng ký gia hạn, đăng ký thay đổi, bổ sung):</w:t>
      </w:r>
    </w:p>
    <w:p w14:paraId="1E5858D9" w14:textId="77777777" w:rsidR="00A53385" w:rsidRPr="00D01E86" w:rsidRDefault="00A53385" w:rsidP="00A53385">
      <w:pPr>
        <w:spacing w:before="120" w:after="280" w:afterAutospacing="1"/>
        <w:jc w:val="both"/>
        <w:rPr>
          <w:sz w:val="26"/>
          <w:szCs w:val="26"/>
        </w:rPr>
      </w:pPr>
      <w:r w:rsidRPr="00D01E86">
        <w:rPr>
          <w:sz w:val="26"/>
          <w:szCs w:val="26"/>
        </w:rPr>
        <w:t> </w:t>
      </w:r>
    </w:p>
    <w:p w14:paraId="3E553C4C" w14:textId="77777777" w:rsidR="00A53385" w:rsidRPr="00D01E86" w:rsidRDefault="00A53385" w:rsidP="00A53385">
      <w:pPr>
        <w:spacing w:before="120" w:after="280" w:afterAutospacing="1"/>
        <w:jc w:val="both"/>
        <w:rPr>
          <w:sz w:val="26"/>
          <w:szCs w:val="26"/>
        </w:rPr>
      </w:pPr>
      <w:r w:rsidRPr="00D01E86">
        <w:rPr>
          <w:sz w:val="26"/>
          <w:szCs w:val="26"/>
          <w:lang w:val="vi-VN"/>
        </w:rPr>
        <w:t xml:space="preserve">đăng ký tại Bộ Y tế (Cục Quản lý Y, </w:t>
      </w:r>
      <w:r w:rsidRPr="00D01E86">
        <w:rPr>
          <w:sz w:val="26"/>
          <w:szCs w:val="26"/>
        </w:rPr>
        <w:t>d</w:t>
      </w:r>
      <w:r w:rsidRPr="00D01E86">
        <w:rPr>
          <w:sz w:val="26"/>
          <w:szCs w:val="26"/>
          <w:lang w:val="vi-VN"/>
        </w:rPr>
        <w:t>ược cổ truyền)</w:t>
      </w:r>
    </w:p>
    <w:p w14:paraId="66F703AD" w14:textId="77777777" w:rsidR="00A53385" w:rsidRPr="00D01E86" w:rsidRDefault="00A53385" w:rsidP="00A53385">
      <w:pPr>
        <w:spacing w:before="120" w:after="280" w:afterAutospacing="1"/>
        <w:jc w:val="both"/>
        <w:rPr>
          <w:sz w:val="26"/>
          <w:szCs w:val="26"/>
        </w:rPr>
      </w:pPr>
      <w:r w:rsidRPr="00D01E86">
        <w:rPr>
          <w:sz w:val="26"/>
          <w:szCs w:val="26"/>
          <w:lang w:val="vi-VN"/>
        </w:rPr>
        <w:t>Thời hạn hiệu lực của thư ủy quyền:</w:t>
      </w:r>
    </w:p>
    <w:p w14:paraId="2D54FC69" w14:textId="77777777" w:rsidR="00A53385" w:rsidRPr="00D01E86" w:rsidRDefault="00A53385" w:rsidP="00A53385">
      <w:pPr>
        <w:spacing w:before="120" w:after="280" w:afterAutospacing="1"/>
        <w:jc w:val="both"/>
        <w:rPr>
          <w:sz w:val="26"/>
          <w:szCs w:val="26"/>
        </w:rPr>
      </w:pPr>
      <w:r w:rsidRPr="00D01E86">
        <w:rPr>
          <w:sz w:val="26"/>
          <w:szCs w:val="26"/>
          <w:lang w:val="vi-VN"/>
        </w:rPr>
        <w:t xml:space="preserve">Người được ủy quyền ký tên trên hồ sơ sẽ chịu trách nhiệm trước Bộ Y tế (Cục Quản lý Y, </w:t>
      </w:r>
      <w:r w:rsidRPr="00D01E86">
        <w:rPr>
          <w:sz w:val="26"/>
          <w:szCs w:val="26"/>
        </w:rPr>
        <w:t>d</w:t>
      </w:r>
      <w:r w:rsidRPr="00D01E86">
        <w:rPr>
          <w:sz w:val="26"/>
          <w:szCs w:val="26"/>
          <w:lang w:val="vi-VN"/>
        </w:rPr>
        <w:t>ược cổ truyền) về tất cả những vấn đề có liên quan đến sản phẩm này tại Việt Nam.</w:t>
      </w:r>
    </w:p>
    <w:p w14:paraId="30640596" w14:textId="77777777" w:rsidR="00A53385" w:rsidRPr="00D01E86" w:rsidRDefault="00A53385" w:rsidP="00A53385">
      <w:pPr>
        <w:spacing w:before="120" w:after="280" w:afterAutospacing="1"/>
        <w:rPr>
          <w:sz w:val="26"/>
          <w:szCs w:val="26"/>
        </w:rPr>
      </w:pPr>
      <w:r w:rsidRPr="00D01E86">
        <w:rPr>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6796B" w:rsidRPr="00723BF7" w14:paraId="72719917" w14:textId="77777777" w:rsidTr="00672FDD">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0837233D" w14:textId="77777777" w:rsidR="00A53385" w:rsidRPr="00D01E86" w:rsidRDefault="00A53385" w:rsidP="00672FDD">
            <w:pPr>
              <w:spacing w:before="120" w:after="280" w:afterAutospacing="1"/>
              <w:jc w:val="center"/>
              <w:rPr>
                <w:sz w:val="26"/>
                <w:szCs w:val="26"/>
              </w:rPr>
            </w:pPr>
            <w:r w:rsidRPr="00D01E86">
              <w:rPr>
                <w:b/>
                <w:bCs/>
                <w:sz w:val="26"/>
                <w:szCs w:val="26"/>
                <w:lang w:val="vi-VN"/>
              </w:rPr>
              <w:t>Giám đốc hoặc đại diện hợp pháp pháp của cơ sở ủy quyền</w:t>
            </w:r>
          </w:p>
          <w:p w14:paraId="464F832C" w14:textId="77777777" w:rsidR="00A53385" w:rsidRPr="00D01E86" w:rsidRDefault="00A53385" w:rsidP="00672FDD">
            <w:pPr>
              <w:spacing w:before="120" w:after="280" w:afterAutospacing="1"/>
              <w:jc w:val="center"/>
              <w:rPr>
                <w:sz w:val="26"/>
                <w:szCs w:val="26"/>
              </w:rPr>
            </w:pPr>
            <w:r w:rsidRPr="00D01E86">
              <w:rPr>
                <w:sz w:val="26"/>
                <w:szCs w:val="26"/>
                <w:lang w:val="vi-VN"/>
              </w:rPr>
              <w:t>Ký tên (ký trực tiếp), đóng dấu:</w:t>
            </w:r>
          </w:p>
          <w:p w14:paraId="736808AC" w14:textId="77777777" w:rsidR="00A53385" w:rsidRPr="00D01E86" w:rsidRDefault="00A53385" w:rsidP="00672FDD">
            <w:pPr>
              <w:spacing w:before="120"/>
              <w:jc w:val="center"/>
              <w:rPr>
                <w:sz w:val="26"/>
                <w:szCs w:val="26"/>
              </w:rPr>
            </w:pPr>
            <w:r w:rsidRPr="00D01E86">
              <w:rPr>
                <w:i/>
                <w:iCs/>
                <w:sz w:val="26"/>
                <w:szCs w:val="26"/>
                <w:lang w:val="vi-VN"/>
              </w:rPr>
              <w:t>Ngày</w:t>
            </w:r>
            <w:r w:rsidRPr="00D01E86">
              <w:rPr>
                <w:i/>
                <w:iCs/>
                <w:sz w:val="26"/>
                <w:szCs w:val="26"/>
              </w:rPr>
              <w:t xml:space="preserve">  </w:t>
            </w:r>
            <w:r w:rsidRPr="00D01E86">
              <w:rPr>
                <w:i/>
                <w:iCs/>
                <w:sz w:val="26"/>
                <w:szCs w:val="26"/>
                <w:lang w:val="vi-VN"/>
              </w:rPr>
              <w:t> tháng</w:t>
            </w:r>
            <w:r w:rsidRPr="00D01E86">
              <w:rPr>
                <w:i/>
                <w:iCs/>
                <w:sz w:val="26"/>
                <w:szCs w:val="26"/>
              </w:rPr>
              <w:t xml:space="preserve">  </w:t>
            </w:r>
            <w:r w:rsidRPr="00D01E86">
              <w:rPr>
                <w:i/>
                <w:iCs/>
                <w:sz w:val="26"/>
                <w:szCs w:val="26"/>
                <w:lang w:val="vi-VN"/>
              </w:rPr>
              <w:t> năm</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79219894" w14:textId="77777777" w:rsidR="00A53385" w:rsidRPr="00D01E86" w:rsidRDefault="00A53385" w:rsidP="00672FDD">
            <w:pPr>
              <w:spacing w:before="120" w:after="280" w:afterAutospacing="1"/>
              <w:jc w:val="center"/>
              <w:rPr>
                <w:sz w:val="26"/>
                <w:szCs w:val="26"/>
              </w:rPr>
            </w:pPr>
            <w:r w:rsidRPr="00D01E86">
              <w:rPr>
                <w:b/>
                <w:bCs/>
                <w:sz w:val="26"/>
                <w:szCs w:val="26"/>
              </w:rPr>
              <w:t>Trưởng văn phòng</w:t>
            </w:r>
            <w:r w:rsidRPr="00D01E86">
              <w:rPr>
                <w:b/>
                <w:bCs/>
                <w:sz w:val="26"/>
                <w:szCs w:val="26"/>
                <w:lang w:val="vi-VN"/>
              </w:rPr>
              <w:t xml:space="preserve"> đại diện </w:t>
            </w:r>
            <w:r w:rsidRPr="00D01E86">
              <w:rPr>
                <w:b/>
                <w:bCs/>
                <w:sz w:val="26"/>
                <w:szCs w:val="26"/>
              </w:rPr>
              <w:t xml:space="preserve">được </w:t>
            </w:r>
            <w:r w:rsidRPr="00D01E86">
              <w:rPr>
                <w:b/>
                <w:bCs/>
                <w:sz w:val="26"/>
                <w:szCs w:val="26"/>
                <w:lang w:val="vi-VN"/>
              </w:rPr>
              <w:t>ủy quyền</w:t>
            </w:r>
          </w:p>
          <w:p w14:paraId="18E76DC3" w14:textId="77777777" w:rsidR="00A53385" w:rsidRPr="00D01E86" w:rsidRDefault="00A53385" w:rsidP="00672FDD">
            <w:pPr>
              <w:spacing w:before="120" w:after="280" w:afterAutospacing="1"/>
              <w:jc w:val="center"/>
              <w:rPr>
                <w:sz w:val="26"/>
                <w:szCs w:val="26"/>
              </w:rPr>
            </w:pPr>
            <w:r w:rsidRPr="00D01E86">
              <w:rPr>
                <w:sz w:val="26"/>
                <w:szCs w:val="26"/>
                <w:lang w:val="vi-VN"/>
              </w:rPr>
              <w:t>Ký tên (ký trực tiếp), đóng dấu:</w:t>
            </w:r>
          </w:p>
          <w:p w14:paraId="016A9F65" w14:textId="77777777" w:rsidR="00A53385" w:rsidRPr="00D01E86" w:rsidRDefault="00A53385" w:rsidP="00672FDD">
            <w:pPr>
              <w:spacing w:before="120"/>
              <w:jc w:val="center"/>
              <w:rPr>
                <w:sz w:val="26"/>
                <w:szCs w:val="26"/>
              </w:rPr>
            </w:pPr>
            <w:r w:rsidRPr="00D01E86">
              <w:rPr>
                <w:i/>
                <w:iCs/>
                <w:sz w:val="26"/>
                <w:szCs w:val="26"/>
                <w:lang w:val="vi-VN"/>
              </w:rPr>
              <w:t>Ngày</w:t>
            </w:r>
            <w:r w:rsidRPr="00D01E86">
              <w:rPr>
                <w:i/>
                <w:iCs/>
                <w:sz w:val="26"/>
                <w:szCs w:val="26"/>
              </w:rPr>
              <w:t xml:space="preserve">  </w:t>
            </w:r>
            <w:r w:rsidRPr="00D01E86">
              <w:rPr>
                <w:i/>
                <w:iCs/>
                <w:sz w:val="26"/>
                <w:szCs w:val="26"/>
                <w:lang w:val="vi-VN"/>
              </w:rPr>
              <w:t> tháng</w:t>
            </w:r>
            <w:r w:rsidRPr="00D01E86">
              <w:rPr>
                <w:i/>
                <w:iCs/>
                <w:sz w:val="26"/>
                <w:szCs w:val="26"/>
              </w:rPr>
              <w:t xml:space="preserve">  </w:t>
            </w:r>
            <w:r w:rsidRPr="00D01E86">
              <w:rPr>
                <w:i/>
                <w:iCs/>
                <w:sz w:val="26"/>
                <w:szCs w:val="26"/>
                <w:lang w:val="vi-VN"/>
              </w:rPr>
              <w:t> năm</w:t>
            </w:r>
          </w:p>
        </w:tc>
      </w:tr>
    </w:tbl>
    <w:p w14:paraId="0B0AF86D" w14:textId="77777777" w:rsidR="00A53385" w:rsidRPr="00D01E86" w:rsidRDefault="00A53385" w:rsidP="00A53385">
      <w:pPr>
        <w:spacing w:before="120" w:after="280" w:afterAutospacing="1"/>
        <w:rPr>
          <w:sz w:val="26"/>
          <w:szCs w:val="26"/>
        </w:rPr>
      </w:pPr>
      <w:r w:rsidRPr="00D01E86">
        <w:rPr>
          <w:sz w:val="26"/>
          <w:szCs w:val="26"/>
        </w:rPr>
        <w:t> </w:t>
      </w:r>
    </w:p>
    <w:p w14:paraId="3EE9305C" w14:textId="77777777" w:rsidR="00A53385" w:rsidRPr="00D01E86" w:rsidRDefault="00A53385" w:rsidP="00A53385">
      <w:pPr>
        <w:spacing w:after="160" w:line="259" w:lineRule="auto"/>
        <w:rPr>
          <w:b/>
          <w:bCs/>
          <w:sz w:val="26"/>
          <w:szCs w:val="26"/>
          <w:lang w:val="vi-VN"/>
        </w:rPr>
      </w:pPr>
      <w:bookmarkStart w:id="21" w:name="dieu_1_9_3"/>
      <w:r w:rsidRPr="00D01E86">
        <w:rPr>
          <w:b/>
          <w:bCs/>
          <w:sz w:val="26"/>
          <w:szCs w:val="26"/>
          <w:lang w:val="vi-VN"/>
        </w:rPr>
        <w:br w:type="page"/>
      </w:r>
    </w:p>
    <w:p w14:paraId="12F10D32" w14:textId="77777777" w:rsidR="00A53385" w:rsidRPr="00D01E86" w:rsidRDefault="00A53385" w:rsidP="00A53385">
      <w:pPr>
        <w:spacing w:before="120" w:after="280" w:afterAutospacing="1"/>
        <w:jc w:val="center"/>
        <w:rPr>
          <w:sz w:val="26"/>
          <w:szCs w:val="26"/>
        </w:rPr>
      </w:pPr>
      <w:r w:rsidRPr="00D01E86">
        <w:rPr>
          <w:b/>
          <w:bCs/>
          <w:sz w:val="26"/>
          <w:szCs w:val="26"/>
          <w:lang w:val="vi-VN"/>
        </w:rPr>
        <w:lastRenderedPageBreak/>
        <w:t>Mẫu 09C</w:t>
      </w:r>
      <w:bookmarkEnd w:id="21"/>
    </w:p>
    <w:p w14:paraId="4493ED7D" w14:textId="77777777" w:rsidR="00A53385" w:rsidRPr="00D01E86" w:rsidRDefault="00A53385" w:rsidP="00A53385">
      <w:pPr>
        <w:spacing w:before="120" w:after="280" w:afterAutospacing="1"/>
        <w:jc w:val="center"/>
        <w:rPr>
          <w:sz w:val="26"/>
          <w:szCs w:val="26"/>
        </w:rPr>
      </w:pPr>
      <w:bookmarkStart w:id="22" w:name="dieu_1_9_3_name"/>
      <w:r w:rsidRPr="00D01E86">
        <w:rPr>
          <w:b/>
          <w:bCs/>
          <w:sz w:val="26"/>
          <w:szCs w:val="26"/>
          <w:lang w:val="vi-VN"/>
        </w:rPr>
        <w:t>ỦY QUYỀN CHO PHÉP SỬ DỤNG TÊN THUỐC/DƯỢC LIỆU ĐÃ ĐĂNG KÝ NHÃN HIỆU HÀNG HÓA</w:t>
      </w:r>
      <w:bookmarkEnd w:id="22"/>
    </w:p>
    <w:p w14:paraId="7A0AA255" w14:textId="77777777" w:rsidR="00A53385" w:rsidRPr="00D01E86" w:rsidRDefault="00A53385" w:rsidP="00A53385">
      <w:pPr>
        <w:spacing w:before="120" w:after="280" w:afterAutospacing="1"/>
        <w:jc w:val="center"/>
        <w:rPr>
          <w:sz w:val="26"/>
          <w:szCs w:val="26"/>
        </w:rPr>
      </w:pPr>
      <w:r w:rsidRPr="00D01E86">
        <w:rPr>
          <w:sz w:val="26"/>
          <w:szCs w:val="26"/>
          <w:lang w:val="vi-VN"/>
        </w:rPr>
        <w:t>(Khi chủ sở hữu nhãn hiệu hàng hóa không phải là cơ sở đăng ký thuốc/dược liệu)</w:t>
      </w:r>
    </w:p>
    <w:p w14:paraId="0502937D" w14:textId="77777777" w:rsidR="00A53385" w:rsidRPr="00D01E86" w:rsidRDefault="00A53385" w:rsidP="00A53385">
      <w:pPr>
        <w:spacing w:before="120" w:after="280" w:afterAutospacing="1"/>
        <w:jc w:val="center"/>
        <w:rPr>
          <w:sz w:val="26"/>
          <w:szCs w:val="26"/>
        </w:rPr>
      </w:pPr>
      <w:r w:rsidRPr="00D01E86">
        <w:rPr>
          <w:sz w:val="26"/>
          <w:szCs w:val="26"/>
          <w:lang w:val="vi-VN"/>
        </w:rPr>
        <w:t>Tiêu đề của công ty (tên, địa chỉ của hãng)</w:t>
      </w:r>
    </w:p>
    <w:p w14:paraId="4EE0D895" w14:textId="77777777" w:rsidR="00A53385" w:rsidRPr="00D01E86" w:rsidRDefault="00A53385" w:rsidP="00A53385">
      <w:pPr>
        <w:spacing w:before="120" w:after="280" w:afterAutospacing="1"/>
        <w:jc w:val="center"/>
        <w:rPr>
          <w:sz w:val="26"/>
          <w:szCs w:val="26"/>
        </w:rPr>
      </w:pPr>
      <w:bookmarkStart w:id="23" w:name="dieu_1_9_3_name_name"/>
      <w:r w:rsidRPr="00D01E86">
        <w:rPr>
          <w:b/>
          <w:bCs/>
          <w:sz w:val="26"/>
          <w:szCs w:val="26"/>
          <w:lang w:val="vi-VN"/>
        </w:rPr>
        <w:t>THƯ ỦY QUYỀN</w:t>
      </w:r>
      <w:bookmarkEnd w:id="23"/>
    </w:p>
    <w:p w14:paraId="22E1B27C" w14:textId="77777777" w:rsidR="00A53385" w:rsidRPr="00D01E86" w:rsidRDefault="00A53385" w:rsidP="00A53385">
      <w:pPr>
        <w:spacing w:before="120" w:after="280" w:afterAutospacing="1"/>
        <w:jc w:val="both"/>
        <w:rPr>
          <w:sz w:val="26"/>
          <w:szCs w:val="26"/>
        </w:rPr>
      </w:pPr>
      <w:r w:rsidRPr="00D01E86">
        <w:rPr>
          <w:sz w:val="26"/>
          <w:szCs w:val="26"/>
          <w:lang w:val="vi-VN"/>
        </w:rPr>
        <w:t xml:space="preserve">Chúng tôi, </w:t>
      </w:r>
      <w:r w:rsidRPr="00D01E86">
        <w:rPr>
          <w:sz w:val="26"/>
          <w:szCs w:val="26"/>
        </w:rPr>
        <w:t>…………………………………………………………………………………</w:t>
      </w:r>
    </w:p>
    <w:p w14:paraId="4788F72B" w14:textId="77777777" w:rsidR="00A53385" w:rsidRPr="00D01E86" w:rsidRDefault="00A53385" w:rsidP="00A53385">
      <w:pPr>
        <w:spacing w:before="120" w:after="280" w:afterAutospacing="1"/>
        <w:jc w:val="both"/>
        <w:rPr>
          <w:sz w:val="26"/>
          <w:szCs w:val="26"/>
        </w:rPr>
      </w:pPr>
      <w:r w:rsidRPr="00D01E86">
        <w:rPr>
          <w:sz w:val="26"/>
          <w:szCs w:val="26"/>
          <w:lang w:val="vi-VN"/>
        </w:rPr>
        <w:t>(T</w:t>
      </w:r>
      <w:r w:rsidRPr="00D01E86">
        <w:rPr>
          <w:sz w:val="26"/>
          <w:szCs w:val="26"/>
        </w:rPr>
        <w:t>ê</w:t>
      </w:r>
      <w:r w:rsidRPr="00D01E86">
        <w:rPr>
          <w:sz w:val="26"/>
          <w:szCs w:val="26"/>
          <w:lang w:val="vi-VN"/>
        </w:rPr>
        <w:t>n và địa chỉ chủ sở h</w:t>
      </w:r>
      <w:r w:rsidRPr="00D01E86">
        <w:rPr>
          <w:sz w:val="26"/>
          <w:szCs w:val="26"/>
        </w:rPr>
        <w:t>ữ</w:t>
      </w:r>
      <w:r w:rsidRPr="00D01E86">
        <w:rPr>
          <w:sz w:val="26"/>
          <w:szCs w:val="26"/>
          <w:lang w:val="vi-VN"/>
        </w:rPr>
        <w:t>u nhãn hiệu hàng hóa đã đăng ký - cơ sở ủy quyền)</w:t>
      </w:r>
    </w:p>
    <w:p w14:paraId="6C7F0855" w14:textId="77777777" w:rsidR="00A53385" w:rsidRPr="00D01E86" w:rsidRDefault="00A53385" w:rsidP="00A53385">
      <w:pPr>
        <w:spacing w:before="120" w:after="280" w:afterAutospacing="1"/>
        <w:jc w:val="both"/>
        <w:rPr>
          <w:sz w:val="26"/>
          <w:szCs w:val="26"/>
        </w:rPr>
      </w:pPr>
      <w:r w:rsidRPr="00D01E86">
        <w:rPr>
          <w:sz w:val="26"/>
          <w:szCs w:val="26"/>
          <w:lang w:val="vi-VN"/>
        </w:rPr>
        <w:t xml:space="preserve">Bằng văn bản này đồng ý cho: </w:t>
      </w:r>
      <w:r w:rsidRPr="00D01E86">
        <w:rPr>
          <w:sz w:val="26"/>
          <w:szCs w:val="26"/>
        </w:rPr>
        <w:t>…………………………………………………</w:t>
      </w:r>
    </w:p>
    <w:p w14:paraId="606F8B4E" w14:textId="77777777" w:rsidR="00A53385" w:rsidRPr="00D01E86" w:rsidRDefault="00A53385" w:rsidP="00A53385">
      <w:pPr>
        <w:spacing w:before="120" w:after="280" w:afterAutospacing="1"/>
        <w:jc w:val="both"/>
        <w:rPr>
          <w:sz w:val="26"/>
          <w:szCs w:val="26"/>
        </w:rPr>
      </w:pPr>
      <w:r w:rsidRPr="00D01E86">
        <w:rPr>
          <w:sz w:val="26"/>
          <w:szCs w:val="26"/>
          <w:lang w:val="vi-VN"/>
        </w:rPr>
        <w:t>(Tên và địa ch</w:t>
      </w:r>
      <w:r w:rsidRPr="00D01E86">
        <w:rPr>
          <w:sz w:val="26"/>
          <w:szCs w:val="26"/>
        </w:rPr>
        <w:t xml:space="preserve">ỉ </w:t>
      </w:r>
      <w:r w:rsidRPr="00D01E86">
        <w:rPr>
          <w:sz w:val="26"/>
          <w:szCs w:val="26"/>
          <w:lang w:val="vi-VN"/>
        </w:rPr>
        <w:t>cơ sở nhận ủy quyền)</w:t>
      </w:r>
    </w:p>
    <w:p w14:paraId="324014DD" w14:textId="77777777" w:rsidR="00A53385" w:rsidRPr="00D01E86" w:rsidRDefault="00A53385" w:rsidP="00A53385">
      <w:pPr>
        <w:spacing w:before="120" w:after="280" w:afterAutospacing="1"/>
        <w:jc w:val="both"/>
        <w:rPr>
          <w:sz w:val="26"/>
          <w:szCs w:val="26"/>
        </w:rPr>
      </w:pPr>
      <w:r w:rsidRPr="00D01E86">
        <w:rPr>
          <w:sz w:val="26"/>
          <w:szCs w:val="26"/>
          <w:lang w:val="vi-VN"/>
        </w:rPr>
        <w:t>Nội dung ủy quyền:</w:t>
      </w:r>
    </w:p>
    <w:p w14:paraId="5F6D40D8" w14:textId="77777777" w:rsidR="00A53385" w:rsidRPr="00D01E86" w:rsidRDefault="00A53385" w:rsidP="00A53385">
      <w:pPr>
        <w:spacing w:before="120" w:after="280" w:afterAutospacing="1"/>
        <w:jc w:val="both"/>
        <w:rPr>
          <w:sz w:val="26"/>
          <w:szCs w:val="26"/>
        </w:rPr>
      </w:pPr>
      <w:r w:rsidRPr="00D01E86">
        <w:rPr>
          <w:sz w:val="26"/>
          <w:szCs w:val="26"/>
        </w:rPr>
        <w:t> </w:t>
      </w:r>
    </w:p>
    <w:p w14:paraId="7D5D8125" w14:textId="77777777" w:rsidR="00A53385" w:rsidRPr="00D01E86" w:rsidRDefault="00A53385" w:rsidP="00A53385">
      <w:pPr>
        <w:spacing w:before="120" w:after="280" w:afterAutospacing="1"/>
        <w:jc w:val="both"/>
        <w:rPr>
          <w:sz w:val="26"/>
          <w:szCs w:val="26"/>
        </w:rPr>
      </w:pPr>
      <w:r w:rsidRPr="00D01E86">
        <w:rPr>
          <w:sz w:val="26"/>
          <w:szCs w:val="26"/>
          <w:lang w:val="vi-VN"/>
        </w:rPr>
        <w:t>Thời hạn hiệu lực của ủy quyền: ủy quyền này có hiệu lực từ ....đến</w:t>
      </w:r>
      <w:r w:rsidRPr="00D01E86">
        <w:rPr>
          <w:sz w:val="26"/>
          <w:szCs w:val="26"/>
        </w:rPr>
        <w:t>………</w:t>
      </w:r>
    </w:p>
    <w:p w14:paraId="0730711D" w14:textId="77777777" w:rsidR="00A53385" w:rsidRPr="00D01E86" w:rsidRDefault="00A53385" w:rsidP="00A53385">
      <w:pPr>
        <w:spacing w:before="120" w:after="280" w:afterAutospacing="1"/>
        <w:jc w:val="both"/>
        <w:rPr>
          <w:sz w:val="26"/>
          <w:szCs w:val="26"/>
        </w:rPr>
      </w:pPr>
      <w:r w:rsidRPr="00D01E86">
        <w:rPr>
          <w:sz w:val="26"/>
          <w:szCs w:val="26"/>
          <w:lang w:val="vi-VN"/>
        </w:rPr>
        <w:t>Chúng tôi cam kết r</w:t>
      </w:r>
      <w:r w:rsidRPr="00D01E86">
        <w:rPr>
          <w:sz w:val="26"/>
          <w:szCs w:val="26"/>
        </w:rPr>
        <w:t>ằ</w:t>
      </w:r>
      <w:r w:rsidRPr="00D01E86">
        <w:rPr>
          <w:sz w:val="26"/>
          <w:szCs w:val="26"/>
          <w:lang w:val="vi-VN"/>
        </w:rPr>
        <w:t>ng việc cho phép công ty (</w:t>
      </w:r>
      <w:r w:rsidRPr="00D01E86">
        <w:rPr>
          <w:sz w:val="26"/>
          <w:szCs w:val="26"/>
        </w:rPr>
        <w:t>_________</w:t>
      </w:r>
      <w:r w:rsidRPr="00D01E86">
        <w:rPr>
          <w:sz w:val="26"/>
          <w:szCs w:val="26"/>
          <w:lang w:val="vi-VN"/>
        </w:rPr>
        <w:t xml:space="preserve">) sử dụng nhãn hiệu đã </w:t>
      </w:r>
      <w:r w:rsidRPr="00D01E86">
        <w:rPr>
          <w:sz w:val="26"/>
          <w:szCs w:val="26"/>
        </w:rPr>
        <w:t>đ</w:t>
      </w:r>
      <w:r w:rsidRPr="00D01E86">
        <w:rPr>
          <w:sz w:val="26"/>
          <w:szCs w:val="26"/>
          <w:lang w:val="vi-VN"/>
        </w:rPr>
        <w:t>ăng ký trên không xâm phạm quyền hợp pháp về sở hữu trí tuệ của bất cứ b</w:t>
      </w:r>
      <w:r w:rsidRPr="00D01E86">
        <w:rPr>
          <w:sz w:val="26"/>
          <w:szCs w:val="26"/>
        </w:rPr>
        <w:t>ê</w:t>
      </w:r>
      <w:r w:rsidRPr="00D01E86">
        <w:rPr>
          <w:sz w:val="26"/>
          <w:szCs w:val="26"/>
          <w:lang w:val="vi-VN"/>
        </w:rPr>
        <w:t>n thứ 3 nào và cam kết chịu hoàn toàn trách nhiệm trong trường hợp có xảy ra tranh chấp.</w:t>
      </w:r>
    </w:p>
    <w:p w14:paraId="687024FF" w14:textId="77777777" w:rsidR="00A53385" w:rsidRPr="00D01E86" w:rsidRDefault="00A53385" w:rsidP="00A53385">
      <w:pPr>
        <w:spacing w:before="120" w:after="280" w:afterAutospacing="1"/>
        <w:rPr>
          <w:sz w:val="26"/>
          <w:szCs w:val="26"/>
        </w:rPr>
      </w:pPr>
      <w:r w:rsidRPr="00D01E86">
        <w:rPr>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6796B" w:rsidRPr="00723BF7" w14:paraId="69263B59" w14:textId="77777777" w:rsidTr="00672FDD">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31484512" w14:textId="77777777" w:rsidR="00A53385" w:rsidRPr="00D01E86" w:rsidRDefault="00A53385" w:rsidP="00672FDD">
            <w:pPr>
              <w:spacing w:before="120" w:after="280" w:afterAutospacing="1"/>
              <w:jc w:val="center"/>
              <w:rPr>
                <w:sz w:val="26"/>
                <w:szCs w:val="26"/>
              </w:rPr>
            </w:pPr>
            <w:r w:rsidRPr="00D01E86">
              <w:rPr>
                <w:b/>
                <w:bCs/>
                <w:sz w:val="26"/>
                <w:szCs w:val="26"/>
                <w:lang w:val="vi-VN"/>
              </w:rPr>
              <w:t>Giám đốc hoặc đại diện hợp pháp của cơ sở ủy quyền</w:t>
            </w:r>
          </w:p>
          <w:p w14:paraId="3C8E95BC" w14:textId="77777777" w:rsidR="00A53385" w:rsidRPr="00D01E86" w:rsidRDefault="00A53385" w:rsidP="00672FDD">
            <w:pPr>
              <w:spacing w:before="120" w:after="280" w:afterAutospacing="1"/>
              <w:jc w:val="center"/>
              <w:rPr>
                <w:sz w:val="26"/>
                <w:szCs w:val="26"/>
              </w:rPr>
            </w:pPr>
            <w:r w:rsidRPr="00D01E86">
              <w:rPr>
                <w:sz w:val="26"/>
                <w:szCs w:val="26"/>
                <w:lang w:val="vi-VN"/>
              </w:rPr>
              <w:t xml:space="preserve">Ký tên </w:t>
            </w:r>
            <w:r w:rsidRPr="00D01E86">
              <w:rPr>
                <w:sz w:val="26"/>
                <w:szCs w:val="26"/>
              </w:rPr>
              <w:t>và</w:t>
            </w:r>
            <w:r w:rsidRPr="00D01E86">
              <w:rPr>
                <w:sz w:val="26"/>
                <w:szCs w:val="26"/>
                <w:lang w:val="vi-VN"/>
              </w:rPr>
              <w:t xml:space="preserve"> đóng dấu</w:t>
            </w:r>
            <w:r w:rsidRPr="00D01E86">
              <w:rPr>
                <w:sz w:val="26"/>
                <w:szCs w:val="26"/>
              </w:rPr>
              <w:t>_________</w:t>
            </w:r>
          </w:p>
          <w:p w14:paraId="4513311A" w14:textId="77777777" w:rsidR="00A53385" w:rsidRPr="00D01E86" w:rsidRDefault="00A53385" w:rsidP="00672FDD">
            <w:pPr>
              <w:spacing w:before="120"/>
              <w:jc w:val="center"/>
              <w:rPr>
                <w:sz w:val="26"/>
                <w:szCs w:val="26"/>
              </w:rPr>
            </w:pPr>
            <w:r w:rsidRPr="00D01E86">
              <w:rPr>
                <w:i/>
                <w:iCs/>
                <w:sz w:val="26"/>
                <w:szCs w:val="26"/>
                <w:lang w:val="vi-VN"/>
              </w:rPr>
              <w:t>Ngày</w:t>
            </w:r>
            <w:r w:rsidRPr="00D01E86">
              <w:rPr>
                <w:i/>
                <w:iCs/>
                <w:sz w:val="26"/>
                <w:szCs w:val="26"/>
              </w:rPr>
              <w:t xml:space="preserve">  </w:t>
            </w:r>
            <w:r w:rsidRPr="00D01E86">
              <w:rPr>
                <w:i/>
                <w:iCs/>
                <w:sz w:val="26"/>
                <w:szCs w:val="26"/>
                <w:lang w:val="vi-VN"/>
              </w:rPr>
              <w:t> tháng</w:t>
            </w:r>
            <w:r w:rsidRPr="00D01E86">
              <w:rPr>
                <w:i/>
                <w:iCs/>
                <w:sz w:val="26"/>
                <w:szCs w:val="26"/>
              </w:rPr>
              <w:t xml:space="preserve">  </w:t>
            </w:r>
            <w:r w:rsidRPr="00D01E86">
              <w:rPr>
                <w:i/>
                <w:iCs/>
                <w:sz w:val="26"/>
                <w:szCs w:val="26"/>
                <w:lang w:val="vi-VN"/>
              </w:rPr>
              <w:t> năm</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0C4F8A31" w14:textId="77777777" w:rsidR="00A53385" w:rsidRPr="00D01E86" w:rsidRDefault="00A53385" w:rsidP="00672FDD">
            <w:pPr>
              <w:spacing w:before="120" w:after="280" w:afterAutospacing="1"/>
              <w:jc w:val="center"/>
              <w:rPr>
                <w:sz w:val="26"/>
                <w:szCs w:val="26"/>
              </w:rPr>
            </w:pPr>
            <w:r w:rsidRPr="00D01E86">
              <w:rPr>
                <w:b/>
                <w:bCs/>
                <w:sz w:val="26"/>
                <w:szCs w:val="26"/>
                <w:lang w:val="vi-VN"/>
              </w:rPr>
              <w:t>Giám đốc hoặc đại diện h</w:t>
            </w:r>
            <w:r w:rsidRPr="00D01E86">
              <w:rPr>
                <w:b/>
                <w:bCs/>
                <w:sz w:val="26"/>
                <w:szCs w:val="26"/>
              </w:rPr>
              <w:t>ợ</w:t>
            </w:r>
            <w:r w:rsidRPr="00D01E86">
              <w:rPr>
                <w:b/>
                <w:bCs/>
                <w:sz w:val="26"/>
                <w:szCs w:val="26"/>
                <w:lang w:val="vi-VN"/>
              </w:rPr>
              <w:t xml:space="preserve">p pháp của cơ </w:t>
            </w:r>
            <w:r w:rsidRPr="00D01E86">
              <w:rPr>
                <w:b/>
                <w:bCs/>
                <w:sz w:val="26"/>
                <w:szCs w:val="26"/>
              </w:rPr>
              <w:t>s</w:t>
            </w:r>
            <w:r w:rsidRPr="00D01E86">
              <w:rPr>
                <w:b/>
                <w:bCs/>
                <w:sz w:val="26"/>
                <w:szCs w:val="26"/>
                <w:lang w:val="vi-VN"/>
              </w:rPr>
              <w:t>ở nhận ủy quyền</w:t>
            </w:r>
          </w:p>
          <w:p w14:paraId="627521D0" w14:textId="77777777" w:rsidR="00A53385" w:rsidRPr="00D01E86" w:rsidRDefault="00A53385" w:rsidP="00672FDD">
            <w:pPr>
              <w:spacing w:before="120" w:after="280" w:afterAutospacing="1"/>
              <w:jc w:val="center"/>
              <w:rPr>
                <w:sz w:val="26"/>
                <w:szCs w:val="26"/>
              </w:rPr>
            </w:pPr>
            <w:r w:rsidRPr="00D01E86">
              <w:rPr>
                <w:sz w:val="26"/>
                <w:szCs w:val="26"/>
                <w:lang w:val="vi-VN"/>
              </w:rPr>
              <w:t xml:space="preserve">Ký tên </w:t>
            </w:r>
            <w:r w:rsidRPr="00D01E86">
              <w:rPr>
                <w:sz w:val="26"/>
                <w:szCs w:val="26"/>
              </w:rPr>
              <w:t xml:space="preserve">và </w:t>
            </w:r>
            <w:r w:rsidRPr="00D01E86">
              <w:rPr>
                <w:sz w:val="26"/>
                <w:szCs w:val="26"/>
                <w:lang w:val="vi-VN"/>
              </w:rPr>
              <w:t>đóng dấu</w:t>
            </w:r>
            <w:r w:rsidRPr="00D01E86">
              <w:rPr>
                <w:sz w:val="26"/>
                <w:szCs w:val="26"/>
              </w:rPr>
              <w:t>_________</w:t>
            </w:r>
          </w:p>
          <w:p w14:paraId="429F0240" w14:textId="77777777" w:rsidR="00A53385" w:rsidRPr="00D01E86" w:rsidRDefault="00A53385" w:rsidP="00672FDD">
            <w:pPr>
              <w:spacing w:before="120"/>
              <w:jc w:val="center"/>
              <w:rPr>
                <w:sz w:val="26"/>
                <w:szCs w:val="26"/>
              </w:rPr>
            </w:pPr>
            <w:r w:rsidRPr="00D01E86">
              <w:rPr>
                <w:i/>
                <w:iCs/>
                <w:sz w:val="26"/>
                <w:szCs w:val="26"/>
                <w:lang w:val="vi-VN"/>
              </w:rPr>
              <w:t>Ngày</w:t>
            </w:r>
            <w:r w:rsidRPr="00D01E86">
              <w:rPr>
                <w:i/>
                <w:iCs/>
                <w:sz w:val="26"/>
                <w:szCs w:val="26"/>
              </w:rPr>
              <w:t xml:space="preserve">  </w:t>
            </w:r>
            <w:r w:rsidRPr="00D01E86">
              <w:rPr>
                <w:i/>
                <w:iCs/>
                <w:sz w:val="26"/>
                <w:szCs w:val="26"/>
                <w:lang w:val="vi-VN"/>
              </w:rPr>
              <w:t> tháng</w:t>
            </w:r>
            <w:r w:rsidRPr="00D01E86">
              <w:rPr>
                <w:i/>
                <w:iCs/>
                <w:sz w:val="26"/>
                <w:szCs w:val="26"/>
              </w:rPr>
              <w:t xml:space="preserve">  </w:t>
            </w:r>
            <w:r w:rsidRPr="00D01E86">
              <w:rPr>
                <w:i/>
                <w:iCs/>
                <w:sz w:val="26"/>
                <w:szCs w:val="26"/>
                <w:lang w:val="vi-VN"/>
              </w:rPr>
              <w:t> năm</w:t>
            </w:r>
          </w:p>
        </w:tc>
      </w:tr>
    </w:tbl>
    <w:p w14:paraId="7ABFA6F6" w14:textId="77777777" w:rsidR="00A53385" w:rsidRPr="00D01E86" w:rsidRDefault="00A53385" w:rsidP="00A53385">
      <w:pPr>
        <w:spacing w:before="120" w:after="280" w:afterAutospacing="1"/>
        <w:rPr>
          <w:sz w:val="26"/>
          <w:szCs w:val="26"/>
        </w:rPr>
      </w:pPr>
      <w:r w:rsidRPr="00D01E86">
        <w:rPr>
          <w:sz w:val="26"/>
          <w:szCs w:val="26"/>
        </w:rPr>
        <w:t> </w:t>
      </w:r>
    </w:p>
    <w:p w14:paraId="25751F35" w14:textId="77777777" w:rsidR="00A53385" w:rsidRPr="00D01E86" w:rsidRDefault="00A53385" w:rsidP="00A53385">
      <w:pPr>
        <w:spacing w:after="160" w:line="259" w:lineRule="auto"/>
        <w:rPr>
          <w:b/>
          <w:bCs/>
          <w:sz w:val="26"/>
          <w:szCs w:val="26"/>
          <w:lang w:val="vi-VN"/>
        </w:rPr>
      </w:pPr>
      <w:bookmarkStart w:id="24" w:name="dieu_1_10"/>
      <w:r w:rsidRPr="00D01E86">
        <w:rPr>
          <w:b/>
          <w:bCs/>
          <w:sz w:val="26"/>
          <w:szCs w:val="26"/>
          <w:lang w:val="vi-VN"/>
        </w:rPr>
        <w:br w:type="page"/>
      </w:r>
    </w:p>
    <w:p w14:paraId="6B694BA1" w14:textId="7FA37E2C" w:rsidR="00404CCC" w:rsidRPr="00404CCC" w:rsidRDefault="00404CCC" w:rsidP="00404CCC">
      <w:pPr>
        <w:spacing w:before="120" w:after="280" w:afterAutospacing="1"/>
        <w:jc w:val="center"/>
        <w:rPr>
          <w:sz w:val="26"/>
          <w:szCs w:val="26"/>
        </w:rPr>
      </w:pPr>
      <w:r>
        <w:rPr>
          <w:b/>
          <w:bCs/>
          <w:sz w:val="26"/>
          <w:szCs w:val="26"/>
          <w:lang w:val="vi-VN"/>
        </w:rPr>
        <w:lastRenderedPageBreak/>
        <w:t>Mẫu 09</w:t>
      </w:r>
      <w:r>
        <w:rPr>
          <w:b/>
          <w:bCs/>
          <w:sz w:val="26"/>
          <w:szCs w:val="26"/>
        </w:rPr>
        <w:t>D</w:t>
      </w:r>
    </w:p>
    <w:p w14:paraId="4187544D" w14:textId="3756AFC1" w:rsidR="00404CCC" w:rsidRPr="00E43B54" w:rsidRDefault="00404CCC" w:rsidP="00404CCC">
      <w:pPr>
        <w:spacing w:before="120" w:after="280" w:afterAutospacing="1"/>
        <w:jc w:val="center"/>
        <w:rPr>
          <w:sz w:val="26"/>
          <w:szCs w:val="26"/>
        </w:rPr>
      </w:pPr>
      <w:r w:rsidRPr="00E43B54">
        <w:rPr>
          <w:b/>
          <w:bCs/>
          <w:sz w:val="26"/>
          <w:szCs w:val="26"/>
          <w:lang w:val="vi-VN"/>
        </w:rPr>
        <w:t xml:space="preserve">ỦY QUYỀN </w:t>
      </w:r>
      <w:r w:rsidRPr="00404CCC">
        <w:rPr>
          <w:b/>
          <w:bCs/>
          <w:sz w:val="26"/>
          <w:szCs w:val="26"/>
          <w:lang w:val="vi-VN"/>
        </w:rPr>
        <w:t>KÝ TÊN VÀO HỒ SƠ ĐĂNG KÝ CỦA NGƯỜI ĐẠI DIỆN PHÁP LUẬT CHO NGƯỜI ĐƯỢC ỦY QUYỀN CỦA CƠ SỞ</w:t>
      </w:r>
    </w:p>
    <w:p w14:paraId="1B075C57" w14:textId="77777777" w:rsidR="00404CCC" w:rsidRPr="00E43B54" w:rsidRDefault="00404CCC" w:rsidP="00404CCC">
      <w:pPr>
        <w:spacing w:before="120" w:after="280" w:afterAutospacing="1"/>
        <w:jc w:val="center"/>
        <w:rPr>
          <w:sz w:val="26"/>
          <w:szCs w:val="26"/>
        </w:rPr>
      </w:pPr>
      <w:r w:rsidRPr="00E43B54">
        <w:rPr>
          <w:b/>
          <w:bCs/>
          <w:sz w:val="26"/>
          <w:szCs w:val="26"/>
          <w:lang w:val="vi-VN"/>
        </w:rPr>
        <w:t>THƯ ỦY QUYỀN</w:t>
      </w:r>
    </w:p>
    <w:p w14:paraId="046E2D48" w14:textId="77777777" w:rsidR="00404CCC" w:rsidRPr="00E43B54" w:rsidRDefault="00404CCC" w:rsidP="00404CCC">
      <w:pPr>
        <w:spacing w:before="120" w:after="280" w:afterAutospacing="1"/>
        <w:jc w:val="both"/>
        <w:rPr>
          <w:sz w:val="26"/>
          <w:szCs w:val="26"/>
        </w:rPr>
      </w:pPr>
      <w:r w:rsidRPr="00E43B54">
        <w:rPr>
          <w:sz w:val="26"/>
          <w:szCs w:val="26"/>
          <w:lang w:val="vi-VN"/>
        </w:rPr>
        <w:t>Chúng tôi,</w:t>
      </w:r>
      <w:r w:rsidRPr="00E43B54">
        <w:rPr>
          <w:sz w:val="26"/>
          <w:szCs w:val="26"/>
        </w:rPr>
        <w:t xml:space="preserve"> ……………………………………………………………………………………</w:t>
      </w:r>
    </w:p>
    <w:p w14:paraId="11CBD510" w14:textId="2D8E34F4" w:rsidR="00404CCC" w:rsidRPr="00E43B54" w:rsidRDefault="00404CCC" w:rsidP="00404CCC">
      <w:pPr>
        <w:spacing w:before="120" w:after="280" w:afterAutospacing="1"/>
        <w:jc w:val="both"/>
        <w:rPr>
          <w:sz w:val="26"/>
          <w:szCs w:val="26"/>
        </w:rPr>
      </w:pPr>
      <w:r w:rsidRPr="00E43B54">
        <w:rPr>
          <w:sz w:val="26"/>
          <w:szCs w:val="26"/>
          <w:lang w:val="vi-VN"/>
        </w:rPr>
        <w:t>(Tên và địa chỉ chủ sở hữu sản phẩm/cơ sở đăng ký)</w:t>
      </w:r>
    </w:p>
    <w:p w14:paraId="0D6CFC5E" w14:textId="501D1AC0" w:rsidR="00404CCC" w:rsidRPr="00E43B54" w:rsidRDefault="00404CCC" w:rsidP="00404CCC">
      <w:pPr>
        <w:spacing w:before="120" w:after="280" w:afterAutospacing="1"/>
        <w:jc w:val="both"/>
        <w:rPr>
          <w:sz w:val="26"/>
          <w:szCs w:val="26"/>
        </w:rPr>
      </w:pPr>
      <w:r w:rsidRPr="00E43B54">
        <w:rPr>
          <w:sz w:val="26"/>
          <w:szCs w:val="26"/>
          <w:lang w:val="vi-VN"/>
        </w:rPr>
        <w:t xml:space="preserve">Bằng văn bản này ủy quyền cho ông/bà </w:t>
      </w:r>
      <w:r w:rsidRPr="00E43B54">
        <w:rPr>
          <w:sz w:val="26"/>
          <w:szCs w:val="26"/>
        </w:rPr>
        <w:t>…….</w:t>
      </w:r>
      <w:r w:rsidRPr="00E43B54">
        <w:rPr>
          <w:sz w:val="26"/>
          <w:szCs w:val="26"/>
          <w:lang w:val="vi-VN"/>
        </w:rPr>
        <w:t xml:space="preserve"> thay mặt chúng tôi ký tên và đóng dấu </w:t>
      </w:r>
      <w:r>
        <w:rPr>
          <w:sz w:val="26"/>
          <w:szCs w:val="26"/>
        </w:rPr>
        <w:t>các tài liệu</w:t>
      </w:r>
      <w:r w:rsidRPr="00E43B54">
        <w:rPr>
          <w:sz w:val="26"/>
          <w:szCs w:val="26"/>
          <w:lang w:val="vi-VN"/>
        </w:rPr>
        <w:t xml:space="preserve"> trên hồ sơ sản phẩm:</w:t>
      </w:r>
    </w:p>
    <w:p w14:paraId="291A6882" w14:textId="77777777" w:rsidR="00404CCC" w:rsidRPr="00E43B54" w:rsidRDefault="00404CCC" w:rsidP="00404CCC">
      <w:pPr>
        <w:spacing w:before="120" w:after="280" w:afterAutospacing="1"/>
        <w:jc w:val="both"/>
        <w:rPr>
          <w:sz w:val="26"/>
          <w:szCs w:val="26"/>
        </w:rPr>
      </w:pPr>
      <w:r w:rsidRPr="00E43B54">
        <w:rPr>
          <w:sz w:val="26"/>
          <w:szCs w:val="26"/>
          <w:lang w:val="vi-VN"/>
        </w:rPr>
        <w:t>Tên sản phẩm:</w:t>
      </w:r>
    </w:p>
    <w:p w14:paraId="75280C34" w14:textId="77777777" w:rsidR="00404CCC" w:rsidRPr="00E43B54" w:rsidRDefault="00404CCC" w:rsidP="00404CCC">
      <w:pPr>
        <w:spacing w:before="120" w:after="280" w:afterAutospacing="1"/>
        <w:jc w:val="both"/>
        <w:rPr>
          <w:sz w:val="26"/>
          <w:szCs w:val="26"/>
        </w:rPr>
      </w:pPr>
      <w:r w:rsidRPr="00E43B54">
        <w:rPr>
          <w:sz w:val="26"/>
          <w:szCs w:val="26"/>
          <w:lang w:val="vi-VN"/>
        </w:rPr>
        <w:t>Dạng bào chế/phương pháp chế biến, hàm lượng:</w:t>
      </w:r>
    </w:p>
    <w:p w14:paraId="6A174C83" w14:textId="1ADF3A33" w:rsidR="00D96905" w:rsidRPr="00E43B54" w:rsidRDefault="00404CCC" w:rsidP="00404CCC">
      <w:pPr>
        <w:spacing w:before="120" w:after="280" w:afterAutospacing="1"/>
        <w:jc w:val="both"/>
        <w:rPr>
          <w:sz w:val="26"/>
          <w:szCs w:val="26"/>
        </w:rPr>
      </w:pPr>
      <w:r w:rsidRPr="00E43B54">
        <w:rPr>
          <w:sz w:val="26"/>
          <w:szCs w:val="26"/>
          <w:lang w:val="vi-VN"/>
        </w:rPr>
        <w:t>S</w:t>
      </w:r>
      <w:r w:rsidRPr="00E43B54">
        <w:rPr>
          <w:sz w:val="26"/>
          <w:szCs w:val="26"/>
        </w:rPr>
        <w:t xml:space="preserve">ố </w:t>
      </w:r>
      <w:r w:rsidRPr="00E43B54">
        <w:rPr>
          <w:sz w:val="26"/>
          <w:szCs w:val="26"/>
          <w:lang w:val="vi-VN"/>
        </w:rPr>
        <w:t>Giấy đăng ký đã cấp (đối với thuốc/dược liệu đăng ký gia hạn, đăng ký thay đổi, bổ sung):</w:t>
      </w:r>
    </w:p>
    <w:p w14:paraId="519E772E" w14:textId="77777777" w:rsidR="00404CCC" w:rsidRPr="00E43B54" w:rsidRDefault="00404CCC" w:rsidP="00404CCC">
      <w:pPr>
        <w:spacing w:before="120" w:after="280" w:afterAutospacing="1"/>
        <w:jc w:val="both"/>
        <w:rPr>
          <w:sz w:val="26"/>
          <w:szCs w:val="26"/>
        </w:rPr>
      </w:pPr>
      <w:r w:rsidRPr="00E43B54">
        <w:rPr>
          <w:sz w:val="26"/>
          <w:szCs w:val="26"/>
          <w:lang w:val="vi-VN"/>
        </w:rPr>
        <w:t xml:space="preserve">đăng ký tại Bộ Y tế (Cục Quản lý Y, </w:t>
      </w:r>
      <w:r w:rsidRPr="00E43B54">
        <w:rPr>
          <w:sz w:val="26"/>
          <w:szCs w:val="26"/>
        </w:rPr>
        <w:t>d</w:t>
      </w:r>
      <w:r w:rsidRPr="00E43B54">
        <w:rPr>
          <w:sz w:val="26"/>
          <w:szCs w:val="26"/>
          <w:lang w:val="vi-VN"/>
        </w:rPr>
        <w:t>ược cổ truyền)</w:t>
      </w:r>
    </w:p>
    <w:p w14:paraId="474F0071" w14:textId="77777777" w:rsidR="00404CCC" w:rsidRPr="00E43B54" w:rsidRDefault="00404CCC" w:rsidP="00404CCC">
      <w:pPr>
        <w:spacing w:before="120" w:after="280" w:afterAutospacing="1"/>
        <w:jc w:val="both"/>
        <w:rPr>
          <w:sz w:val="26"/>
          <w:szCs w:val="26"/>
        </w:rPr>
      </w:pPr>
      <w:r w:rsidRPr="00E43B54">
        <w:rPr>
          <w:sz w:val="26"/>
          <w:szCs w:val="26"/>
          <w:lang w:val="vi-VN"/>
        </w:rPr>
        <w:t>Thời hạn hiệu lực của thư ủy quyền:</w:t>
      </w:r>
    </w:p>
    <w:p w14:paraId="3CD0DBFF" w14:textId="23FC1583" w:rsidR="00404CCC" w:rsidRPr="00E43B54" w:rsidRDefault="00404CCC" w:rsidP="00404CCC">
      <w:pPr>
        <w:spacing w:before="120" w:after="280" w:afterAutospacing="1"/>
        <w:jc w:val="both"/>
        <w:rPr>
          <w:sz w:val="26"/>
          <w:szCs w:val="26"/>
        </w:rPr>
      </w:pPr>
      <w:r w:rsidRPr="00E43B54">
        <w:rPr>
          <w:sz w:val="26"/>
          <w:szCs w:val="26"/>
          <w:lang w:val="vi-VN"/>
        </w:rPr>
        <w:t xml:space="preserve">Người được ủy quyền ký tên trên hồ sơ sẽ chịu trách nhiệm trước Bộ Y tế (Cục Quản lý Y, </w:t>
      </w:r>
      <w:r w:rsidR="00D96905">
        <w:rPr>
          <w:sz w:val="26"/>
          <w:szCs w:val="26"/>
        </w:rPr>
        <w:t>D</w:t>
      </w:r>
      <w:r w:rsidRPr="00E43B54">
        <w:rPr>
          <w:sz w:val="26"/>
          <w:szCs w:val="26"/>
          <w:lang w:val="vi-VN"/>
        </w:rPr>
        <w:t>ược cổ truyền) về tất cả những vấn đề có liên quan đến sản phẩm này tại Việt Nam.</w:t>
      </w:r>
    </w:p>
    <w:p w14:paraId="3394A386" w14:textId="77777777" w:rsidR="00404CCC" w:rsidRPr="00E43B54" w:rsidRDefault="00404CCC" w:rsidP="00404CCC">
      <w:pPr>
        <w:spacing w:before="120" w:after="280" w:afterAutospacing="1"/>
        <w:rPr>
          <w:sz w:val="26"/>
          <w:szCs w:val="26"/>
        </w:rPr>
      </w:pPr>
      <w:r w:rsidRPr="00E43B54">
        <w:rPr>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404CCC" w:rsidRPr="00723BF7" w14:paraId="0EA66244" w14:textId="77777777" w:rsidTr="00E43B54">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68521602" w14:textId="77777777" w:rsidR="00404CCC" w:rsidRPr="00E43B54" w:rsidRDefault="00404CCC" w:rsidP="00E43B54">
            <w:pPr>
              <w:spacing w:before="120" w:after="280" w:afterAutospacing="1"/>
              <w:jc w:val="center"/>
              <w:rPr>
                <w:sz w:val="26"/>
                <w:szCs w:val="26"/>
              </w:rPr>
            </w:pPr>
            <w:r w:rsidRPr="00E43B54">
              <w:rPr>
                <w:b/>
                <w:bCs/>
                <w:sz w:val="26"/>
                <w:szCs w:val="26"/>
                <w:lang w:val="vi-VN"/>
              </w:rPr>
              <w:t>Giám đốc hoặc đại diện hợp pháp pháp của cơ sở ủy quyền</w:t>
            </w:r>
          </w:p>
          <w:p w14:paraId="30232BC3" w14:textId="77777777" w:rsidR="00404CCC" w:rsidRPr="00E43B54" w:rsidRDefault="00404CCC" w:rsidP="00E43B54">
            <w:pPr>
              <w:spacing w:before="120" w:after="280" w:afterAutospacing="1"/>
              <w:jc w:val="center"/>
              <w:rPr>
                <w:sz w:val="26"/>
                <w:szCs w:val="26"/>
              </w:rPr>
            </w:pPr>
            <w:r w:rsidRPr="00E43B54">
              <w:rPr>
                <w:sz w:val="26"/>
                <w:szCs w:val="26"/>
                <w:lang w:val="vi-VN"/>
              </w:rPr>
              <w:t>Ký tên (ký trực tiếp), đóng dấu:</w:t>
            </w:r>
          </w:p>
          <w:p w14:paraId="505293EF" w14:textId="77777777" w:rsidR="00404CCC" w:rsidRPr="00E43B54" w:rsidRDefault="00404CCC" w:rsidP="00E43B54">
            <w:pPr>
              <w:spacing w:before="120"/>
              <w:jc w:val="center"/>
              <w:rPr>
                <w:sz w:val="26"/>
                <w:szCs w:val="26"/>
              </w:rPr>
            </w:pPr>
            <w:r w:rsidRPr="00E43B54">
              <w:rPr>
                <w:i/>
                <w:iCs/>
                <w:sz w:val="26"/>
                <w:szCs w:val="26"/>
                <w:lang w:val="vi-VN"/>
              </w:rPr>
              <w:t>Ngày</w:t>
            </w:r>
            <w:r w:rsidRPr="00E43B54">
              <w:rPr>
                <w:i/>
                <w:iCs/>
                <w:sz w:val="26"/>
                <w:szCs w:val="26"/>
              </w:rPr>
              <w:t xml:space="preserve">  </w:t>
            </w:r>
            <w:r w:rsidRPr="00E43B54">
              <w:rPr>
                <w:i/>
                <w:iCs/>
                <w:sz w:val="26"/>
                <w:szCs w:val="26"/>
                <w:lang w:val="vi-VN"/>
              </w:rPr>
              <w:t> tháng</w:t>
            </w:r>
            <w:r w:rsidRPr="00E43B54">
              <w:rPr>
                <w:i/>
                <w:iCs/>
                <w:sz w:val="26"/>
                <w:szCs w:val="26"/>
              </w:rPr>
              <w:t xml:space="preserve">  </w:t>
            </w:r>
            <w:r w:rsidRPr="00E43B54">
              <w:rPr>
                <w:i/>
                <w:iCs/>
                <w:sz w:val="26"/>
                <w:szCs w:val="26"/>
                <w:lang w:val="vi-VN"/>
              </w:rPr>
              <w:t> năm</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0B02053B" w14:textId="02221EF1" w:rsidR="00404CCC" w:rsidRPr="00E43B54" w:rsidRDefault="00D96905" w:rsidP="00E43B54">
            <w:pPr>
              <w:spacing w:before="120" w:after="280" w:afterAutospacing="1"/>
              <w:jc w:val="center"/>
              <w:rPr>
                <w:sz w:val="26"/>
                <w:szCs w:val="26"/>
              </w:rPr>
            </w:pPr>
            <w:r>
              <w:rPr>
                <w:b/>
                <w:bCs/>
                <w:sz w:val="26"/>
                <w:szCs w:val="26"/>
              </w:rPr>
              <w:t>Người được ủy quyền</w:t>
            </w:r>
          </w:p>
          <w:p w14:paraId="3C92E07D" w14:textId="77777777" w:rsidR="00AC14EF" w:rsidRDefault="00AC14EF" w:rsidP="00E43B54">
            <w:pPr>
              <w:spacing w:before="120" w:after="280" w:afterAutospacing="1"/>
              <w:jc w:val="center"/>
              <w:rPr>
                <w:sz w:val="26"/>
                <w:szCs w:val="26"/>
              </w:rPr>
            </w:pPr>
          </w:p>
          <w:p w14:paraId="678F4DE5" w14:textId="77777777" w:rsidR="00404CCC" w:rsidRPr="00E43B54" w:rsidRDefault="00404CCC" w:rsidP="00E43B54">
            <w:pPr>
              <w:spacing w:before="120" w:after="280" w:afterAutospacing="1"/>
              <w:jc w:val="center"/>
              <w:rPr>
                <w:sz w:val="26"/>
                <w:szCs w:val="26"/>
              </w:rPr>
            </w:pPr>
            <w:r w:rsidRPr="00E43B54">
              <w:rPr>
                <w:sz w:val="26"/>
                <w:szCs w:val="26"/>
                <w:lang w:val="vi-VN"/>
              </w:rPr>
              <w:t>Ký tên (ký trực tiếp), đóng dấu:</w:t>
            </w:r>
          </w:p>
          <w:p w14:paraId="7FAC437F" w14:textId="77777777" w:rsidR="00404CCC" w:rsidRPr="00E43B54" w:rsidRDefault="00404CCC" w:rsidP="00E43B54">
            <w:pPr>
              <w:spacing w:before="120"/>
              <w:jc w:val="center"/>
              <w:rPr>
                <w:sz w:val="26"/>
                <w:szCs w:val="26"/>
              </w:rPr>
            </w:pPr>
            <w:r w:rsidRPr="00E43B54">
              <w:rPr>
                <w:i/>
                <w:iCs/>
                <w:sz w:val="26"/>
                <w:szCs w:val="26"/>
                <w:lang w:val="vi-VN"/>
              </w:rPr>
              <w:t>Ngày</w:t>
            </w:r>
            <w:r w:rsidRPr="00E43B54">
              <w:rPr>
                <w:i/>
                <w:iCs/>
                <w:sz w:val="26"/>
                <w:szCs w:val="26"/>
              </w:rPr>
              <w:t xml:space="preserve">  </w:t>
            </w:r>
            <w:r w:rsidRPr="00E43B54">
              <w:rPr>
                <w:i/>
                <w:iCs/>
                <w:sz w:val="26"/>
                <w:szCs w:val="26"/>
                <w:lang w:val="vi-VN"/>
              </w:rPr>
              <w:t> tháng</w:t>
            </w:r>
            <w:r w:rsidRPr="00E43B54">
              <w:rPr>
                <w:i/>
                <w:iCs/>
                <w:sz w:val="26"/>
                <w:szCs w:val="26"/>
              </w:rPr>
              <w:t xml:space="preserve">  </w:t>
            </w:r>
            <w:r w:rsidRPr="00E43B54">
              <w:rPr>
                <w:i/>
                <w:iCs/>
                <w:sz w:val="26"/>
                <w:szCs w:val="26"/>
                <w:lang w:val="vi-VN"/>
              </w:rPr>
              <w:t> năm</w:t>
            </w:r>
          </w:p>
        </w:tc>
      </w:tr>
    </w:tbl>
    <w:p w14:paraId="2314AE23" w14:textId="1FCB1BFE" w:rsidR="00404CCC" w:rsidRDefault="00404CCC">
      <w:pPr>
        <w:spacing w:after="200" w:line="276" w:lineRule="auto"/>
        <w:rPr>
          <w:b/>
          <w:bCs/>
          <w:sz w:val="26"/>
          <w:szCs w:val="26"/>
          <w:lang w:val="vi-VN"/>
        </w:rPr>
      </w:pPr>
    </w:p>
    <w:p w14:paraId="4DFD9585" w14:textId="77777777" w:rsidR="00404CCC" w:rsidRDefault="00404CCC">
      <w:pPr>
        <w:spacing w:after="200" w:line="276" w:lineRule="auto"/>
        <w:rPr>
          <w:b/>
          <w:bCs/>
          <w:sz w:val="26"/>
          <w:szCs w:val="26"/>
          <w:lang w:val="vi-VN"/>
        </w:rPr>
      </w:pPr>
      <w:r>
        <w:rPr>
          <w:b/>
          <w:bCs/>
          <w:sz w:val="26"/>
          <w:szCs w:val="26"/>
          <w:lang w:val="vi-VN"/>
        </w:rPr>
        <w:br w:type="page"/>
      </w:r>
    </w:p>
    <w:p w14:paraId="193B0734" w14:textId="4A07AA14" w:rsidR="00A53385" w:rsidRPr="00D01E86" w:rsidRDefault="00A53385" w:rsidP="00A53385">
      <w:pPr>
        <w:spacing w:before="120" w:after="280" w:afterAutospacing="1"/>
        <w:jc w:val="center"/>
        <w:rPr>
          <w:sz w:val="26"/>
          <w:szCs w:val="26"/>
          <w:lang w:val="vi-VN"/>
        </w:rPr>
      </w:pPr>
      <w:r w:rsidRPr="00D01E86">
        <w:rPr>
          <w:b/>
          <w:bCs/>
          <w:sz w:val="26"/>
          <w:szCs w:val="26"/>
          <w:lang w:val="vi-VN"/>
        </w:rPr>
        <w:lastRenderedPageBreak/>
        <w:t>MẪU SỐ 10: BÁO CÁO QUÁ TRÌNH LƯU HÀNH                                       THUỐC CỔ TRUYỀN/DƯỢC LIỆU</w:t>
      </w:r>
      <w:bookmarkEnd w:id="24"/>
    </w:p>
    <w:p w14:paraId="08900C4B" w14:textId="77777777" w:rsidR="00A53385" w:rsidRPr="00D01E86" w:rsidRDefault="00A53385" w:rsidP="00A53385">
      <w:pPr>
        <w:spacing w:before="120" w:after="280" w:afterAutospacing="1"/>
        <w:jc w:val="center"/>
        <w:rPr>
          <w:sz w:val="26"/>
          <w:szCs w:val="26"/>
          <w:lang w:val="vi-VN"/>
        </w:rPr>
      </w:pPr>
      <w:bookmarkStart w:id="25" w:name="dieu_1_10_name"/>
      <w:r w:rsidRPr="00D01E86">
        <w:rPr>
          <w:b/>
          <w:bCs/>
          <w:sz w:val="26"/>
          <w:szCs w:val="26"/>
          <w:lang w:val="vi-VN"/>
        </w:rPr>
        <w:t>BÁO CÁO QUÁ TRÌNH LƯU HÀNH                                                              THUỐC CỔ TRUYỀN/DƯỢC LIỆU</w:t>
      </w:r>
      <w:bookmarkEnd w:id="25"/>
    </w:p>
    <w:p w14:paraId="193447C7" w14:textId="77777777" w:rsidR="00A53385" w:rsidRPr="00D01E86" w:rsidRDefault="00A53385" w:rsidP="00A53385">
      <w:pPr>
        <w:spacing w:before="120" w:after="280" w:afterAutospacing="1"/>
        <w:jc w:val="center"/>
        <w:rPr>
          <w:sz w:val="26"/>
          <w:szCs w:val="26"/>
          <w:lang w:val="vi-VN"/>
        </w:rPr>
      </w:pPr>
      <w:r w:rsidRPr="00D01E86">
        <w:rPr>
          <w:i/>
          <w:iCs/>
          <w:sz w:val="26"/>
          <w:szCs w:val="26"/>
          <w:lang w:val="vi-VN"/>
        </w:rPr>
        <w:t>(Từ khi được cấp Giấy đăng ký đến khi Gia hạn Giấy đăng ký)</w:t>
      </w:r>
    </w:p>
    <w:p w14:paraId="05B26F6B"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1. Tên cơ sở đăng ký (địa chỉ):</w:t>
      </w:r>
    </w:p>
    <w:p w14:paraId="29691258"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2. Tên cơ sở sản xuất (địa chỉ):</w:t>
      </w:r>
    </w:p>
    <w:p w14:paraId="3EF195D5"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3. Tên thuốc/dược liệu đã được cấp Giấy đăng ký:</w:t>
      </w:r>
    </w:p>
    <w:p w14:paraId="550DDA61"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4. Dạng bào chế/Phương pháp chế biến:</w:t>
      </w:r>
    </w:p>
    <w:p w14:paraId="0F7F9874"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5. Công thức bào chế:</w:t>
      </w:r>
    </w:p>
    <w:p w14:paraId="2D084C1F"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6. Giấy đăng ký:                                                     ngày cấp:</w:t>
      </w:r>
    </w:p>
    <w:p w14:paraId="325CFAA8"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7. Lưu hành trên thị trường:</w:t>
      </w:r>
    </w:p>
    <w:p w14:paraId="3408DE1E"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Có □                              Không □</w:t>
      </w:r>
    </w:p>
    <w:p w14:paraId="533DEBA1"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8. Vi phạm chất lượng:</w:t>
      </w:r>
    </w:p>
    <w:p w14:paraId="09856B50"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Có □                              Không □</w:t>
      </w:r>
    </w:p>
    <w:p w14:paraId="5E729E26" w14:textId="77777777" w:rsidR="00A53385" w:rsidRPr="00D01E86" w:rsidRDefault="00A53385" w:rsidP="00A53385">
      <w:pPr>
        <w:spacing w:before="120" w:after="280" w:afterAutospacing="1"/>
        <w:jc w:val="both"/>
        <w:rPr>
          <w:sz w:val="26"/>
          <w:szCs w:val="26"/>
          <w:lang w:val="vi-VN"/>
        </w:rPr>
      </w:pPr>
      <w:r w:rsidRPr="00D01E86">
        <w:rPr>
          <w:i/>
          <w:iCs/>
          <w:sz w:val="26"/>
          <w:szCs w:val="26"/>
          <w:lang w:val="vi-VN"/>
        </w:rPr>
        <w:t>Nếu có thì ghi rõ nội dung vi phạm:</w:t>
      </w:r>
    </w:p>
    <w:p w14:paraId="6E29F995"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 Số lần vi phạm:                                           - Loại vi phạm:</w:t>
      </w:r>
    </w:p>
    <w:p w14:paraId="5B58CAE7"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9. Vi phạm quy chế, quy định liên quan đến đăng ký thuốc/dược liệu và lưu hành thuốc/dược liệu:</w:t>
      </w:r>
    </w:p>
    <w:p w14:paraId="786CF0D5"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Có □                              Không □</w:t>
      </w:r>
    </w:p>
    <w:p w14:paraId="06601152" w14:textId="77777777" w:rsidR="00A53385" w:rsidRPr="00D01E86" w:rsidRDefault="00A53385" w:rsidP="00A53385">
      <w:pPr>
        <w:spacing w:before="120" w:after="280" w:afterAutospacing="1"/>
        <w:jc w:val="both"/>
        <w:rPr>
          <w:sz w:val="26"/>
          <w:szCs w:val="26"/>
          <w:lang w:val="vi-VN"/>
        </w:rPr>
      </w:pPr>
      <w:r w:rsidRPr="00D01E86">
        <w:rPr>
          <w:i/>
          <w:iCs/>
          <w:sz w:val="26"/>
          <w:szCs w:val="26"/>
          <w:lang w:val="vi-VN"/>
        </w:rPr>
        <w:t>Nếu có vi phạm thì ghi rõ nội dung vi phạm:</w:t>
      </w:r>
    </w:p>
    <w:p w14:paraId="2E8526AB"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 Số lần vi phạm:                                     - Nội dung vi phạm:</w:t>
      </w:r>
    </w:p>
    <w:p w14:paraId="45294A95"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10. Thay đổi trong thời gian Giấy đăng ký còn hiệu lực so với hồ sơ đã được cấp Giấy đăng ký:</w:t>
      </w:r>
    </w:p>
    <w:p w14:paraId="5C1F1583"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Có □                              Không □</w:t>
      </w:r>
    </w:p>
    <w:p w14:paraId="2F892532" w14:textId="77777777" w:rsidR="00A53385" w:rsidRPr="00D01E86" w:rsidRDefault="00A53385" w:rsidP="00A53385">
      <w:pPr>
        <w:spacing w:before="120" w:after="280" w:afterAutospacing="1"/>
        <w:jc w:val="both"/>
        <w:rPr>
          <w:sz w:val="26"/>
          <w:szCs w:val="26"/>
          <w:lang w:val="vi-VN"/>
        </w:rPr>
      </w:pPr>
      <w:r w:rsidRPr="00D01E86">
        <w:rPr>
          <w:i/>
          <w:iCs/>
          <w:sz w:val="26"/>
          <w:szCs w:val="26"/>
          <w:lang w:val="vi-VN"/>
        </w:rPr>
        <w:t>Nếu có thay đổi thì gửi kèm theo bản sao công văn cho phép.</w:t>
      </w:r>
    </w:p>
    <w:p w14:paraId="3B64CA81" w14:textId="77777777" w:rsidR="00A53385" w:rsidRPr="00D01E86" w:rsidRDefault="00A53385" w:rsidP="00A53385">
      <w:pPr>
        <w:spacing w:before="120" w:after="280" w:afterAutospacing="1"/>
        <w:jc w:val="both"/>
        <w:rPr>
          <w:sz w:val="26"/>
          <w:szCs w:val="26"/>
          <w:lang w:val="vi-VN"/>
        </w:rPr>
      </w:pPr>
      <w:r w:rsidRPr="00D01E86">
        <w:rPr>
          <w:sz w:val="26"/>
          <w:szCs w:val="26"/>
          <w:lang w:val="vi-VN"/>
        </w:rPr>
        <w:lastRenderedPageBreak/>
        <w:t>11. Thay đổi khi gia hạn Giấy đăng ký (Giấy đăng ký hết hiệu lực) so với hồ sơ được cấp Giấy đăng ký:</w:t>
      </w:r>
    </w:p>
    <w:p w14:paraId="24B97A73"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Có □                               Không □</w:t>
      </w:r>
    </w:p>
    <w:p w14:paraId="7A9B6178" w14:textId="77777777" w:rsidR="00A53385" w:rsidRPr="00D01E86" w:rsidRDefault="00A53385" w:rsidP="00A53385">
      <w:pPr>
        <w:spacing w:before="120" w:after="280" w:afterAutospacing="1"/>
        <w:jc w:val="both"/>
        <w:rPr>
          <w:sz w:val="26"/>
          <w:szCs w:val="26"/>
          <w:lang w:val="vi-VN"/>
        </w:rPr>
      </w:pPr>
      <w:r w:rsidRPr="00D01E86">
        <w:rPr>
          <w:i/>
          <w:iCs/>
          <w:sz w:val="26"/>
          <w:szCs w:val="26"/>
          <w:lang w:val="vi-VN"/>
        </w:rPr>
        <w:t>Nếu có thay đổi thì phải ghi rõ nội dung thay đổi so với hồ sơ đã được duyệt cấp Giấy đăng ký.</w:t>
      </w:r>
    </w:p>
    <w:p w14:paraId="35F734AD"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Công ty đăng ký cam kết: ngoài những nội dung xin thay đổi ở mục 8 của báo cáo lưu hành thuốc cổ truyền/dược liệu không có bất cứ sự thay đổi nào so với hồ sơ đã được duyệt cấp Giấy đăng ký.</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6796B" w:rsidRPr="00723BF7" w14:paraId="331F7C6F" w14:textId="77777777" w:rsidTr="00672FDD">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67ACA2E4" w14:textId="77777777" w:rsidR="00A53385" w:rsidRPr="00D01E86" w:rsidRDefault="00A53385" w:rsidP="00672FDD">
            <w:pPr>
              <w:spacing w:before="120"/>
              <w:rPr>
                <w:sz w:val="26"/>
                <w:szCs w:val="26"/>
                <w:lang w:val="vi-VN"/>
              </w:rPr>
            </w:pPr>
            <w:r w:rsidRPr="00D01E86">
              <w:rPr>
                <w:sz w:val="26"/>
                <w:szCs w:val="26"/>
                <w:lang w:val="vi-VN"/>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64F2010F" w14:textId="77777777" w:rsidR="00A53385" w:rsidRPr="00D01E86" w:rsidRDefault="00A53385" w:rsidP="00672FDD">
            <w:pPr>
              <w:spacing w:before="120"/>
              <w:jc w:val="center"/>
              <w:rPr>
                <w:sz w:val="26"/>
                <w:szCs w:val="26"/>
                <w:lang w:val="vi-VN"/>
              </w:rPr>
            </w:pPr>
            <w:r w:rsidRPr="00D01E86">
              <w:rPr>
                <w:sz w:val="26"/>
                <w:szCs w:val="26"/>
                <w:lang w:val="vi-VN"/>
              </w:rPr>
              <w:t>Ngày... tháng... năm</w:t>
            </w:r>
            <w:r w:rsidRPr="00D01E86">
              <w:rPr>
                <w:b/>
                <w:bCs/>
                <w:sz w:val="26"/>
                <w:szCs w:val="26"/>
                <w:lang w:val="vi-VN"/>
              </w:rPr>
              <w:br/>
              <w:t>Giám đốc cơ sở đăng ký</w:t>
            </w:r>
            <w:r w:rsidRPr="00D01E86">
              <w:rPr>
                <w:b/>
                <w:bCs/>
                <w:sz w:val="26"/>
                <w:szCs w:val="26"/>
                <w:lang w:val="vi-VN"/>
              </w:rPr>
              <w:br/>
            </w:r>
            <w:r w:rsidRPr="00D01E86">
              <w:rPr>
                <w:i/>
                <w:iCs/>
                <w:sz w:val="26"/>
                <w:szCs w:val="26"/>
                <w:lang w:val="vi-VN"/>
              </w:rPr>
              <w:t>(Ký trực tiếp, ghi rõ họ tên, đóng dấu)</w:t>
            </w:r>
          </w:p>
        </w:tc>
      </w:tr>
    </w:tbl>
    <w:p w14:paraId="59F57BF3" w14:textId="77777777" w:rsidR="00A53385" w:rsidRPr="00D01E86" w:rsidRDefault="00A53385" w:rsidP="00A53385">
      <w:pPr>
        <w:spacing w:before="120" w:after="280" w:afterAutospacing="1"/>
        <w:rPr>
          <w:sz w:val="26"/>
          <w:szCs w:val="26"/>
          <w:lang w:val="vi-VN"/>
        </w:rPr>
      </w:pPr>
      <w:r w:rsidRPr="00D01E86">
        <w:rPr>
          <w:sz w:val="26"/>
          <w:szCs w:val="26"/>
          <w:lang w:val="vi-VN"/>
        </w:rPr>
        <w:t> </w:t>
      </w:r>
    </w:p>
    <w:p w14:paraId="39A0FA03" w14:textId="77777777" w:rsidR="00A53385" w:rsidRPr="00D01E86" w:rsidRDefault="00A53385" w:rsidP="00A53385">
      <w:pPr>
        <w:spacing w:after="160" w:line="259" w:lineRule="auto"/>
        <w:rPr>
          <w:b/>
          <w:bCs/>
          <w:sz w:val="26"/>
          <w:szCs w:val="26"/>
          <w:lang w:val="vi-VN"/>
        </w:rPr>
      </w:pPr>
      <w:bookmarkStart w:id="26" w:name="dieu_1_11"/>
      <w:r w:rsidRPr="00D01E86">
        <w:rPr>
          <w:b/>
          <w:bCs/>
          <w:sz w:val="26"/>
          <w:szCs w:val="26"/>
          <w:lang w:val="vi-VN"/>
        </w:rPr>
        <w:br w:type="page"/>
      </w:r>
    </w:p>
    <w:p w14:paraId="6FA40BAB" w14:textId="77777777" w:rsidR="00A53385" w:rsidRPr="00D01E86" w:rsidRDefault="00A53385" w:rsidP="00A53385">
      <w:pPr>
        <w:spacing w:before="120" w:after="280" w:afterAutospacing="1"/>
        <w:jc w:val="center"/>
        <w:rPr>
          <w:sz w:val="26"/>
          <w:szCs w:val="26"/>
          <w:lang w:val="vi-VN"/>
        </w:rPr>
      </w:pPr>
      <w:r w:rsidRPr="00D01E86">
        <w:rPr>
          <w:b/>
          <w:bCs/>
          <w:sz w:val="26"/>
          <w:szCs w:val="26"/>
          <w:lang w:val="vi-VN"/>
        </w:rPr>
        <w:lastRenderedPageBreak/>
        <w:t>MẪU SỐ 11: ĐƠN ĐỀ NGHỊ THU HỒI GIẤY ĐĂNG KÝ</w:t>
      </w:r>
      <w:bookmarkEnd w:id="26"/>
    </w:p>
    <w:p w14:paraId="0360A360" w14:textId="77777777" w:rsidR="00A53385" w:rsidRPr="00D01E86" w:rsidRDefault="00A53385" w:rsidP="00A53385">
      <w:pPr>
        <w:spacing w:before="120" w:after="280" w:afterAutospacing="1"/>
        <w:jc w:val="both"/>
        <w:rPr>
          <w:sz w:val="26"/>
          <w:szCs w:val="26"/>
          <w:lang w:val="vi-VN"/>
        </w:rPr>
      </w:pPr>
      <w:r w:rsidRPr="00D01E86">
        <w:rPr>
          <w:b/>
          <w:bCs/>
          <w:sz w:val="26"/>
          <w:szCs w:val="26"/>
          <w:lang w:val="vi-VN"/>
        </w:rPr>
        <w:t>I. Thông tin về cơ sở đăng ký và cơ sở sản xuất</w:t>
      </w:r>
    </w:p>
    <w:p w14:paraId="2D683DEB" w14:textId="77777777" w:rsidR="00A53385" w:rsidRPr="00D01E86" w:rsidRDefault="00A53385" w:rsidP="00A53385">
      <w:pPr>
        <w:spacing w:before="120" w:after="280" w:afterAutospacing="1"/>
        <w:jc w:val="both"/>
        <w:rPr>
          <w:sz w:val="26"/>
          <w:szCs w:val="26"/>
          <w:lang w:val="vi-VN"/>
        </w:rPr>
      </w:pPr>
      <w:r w:rsidRPr="00D01E86">
        <w:rPr>
          <w:b/>
          <w:bCs/>
          <w:sz w:val="26"/>
          <w:szCs w:val="26"/>
          <w:lang w:val="vi-VN"/>
        </w:rPr>
        <w:t>1. Cơ sở đăng ký (cơ sở sở hữu giấy đăng ký lưu hành)</w:t>
      </w:r>
    </w:p>
    <w:p w14:paraId="131C2203"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1.1. Tên cơ sở đăng ký:</w:t>
      </w:r>
    </w:p>
    <w:p w14:paraId="39518510" w14:textId="77777777" w:rsidR="00A53385" w:rsidRPr="00D01E86" w:rsidRDefault="00A53385" w:rsidP="00A53385">
      <w:pPr>
        <w:spacing w:before="120" w:after="280" w:afterAutospacing="1"/>
        <w:jc w:val="both"/>
        <w:rPr>
          <w:sz w:val="26"/>
          <w:szCs w:val="26"/>
        </w:rPr>
      </w:pPr>
      <w:r w:rsidRPr="00D01E86">
        <w:rPr>
          <w:sz w:val="26"/>
          <w:szCs w:val="26"/>
          <w:lang w:val="vi-VN"/>
        </w:rPr>
        <w:t xml:space="preserve">1.2. Địa chỉ: </w:t>
      </w:r>
      <w:r w:rsidRPr="00D01E86">
        <w:rPr>
          <w:sz w:val="26"/>
          <w:szCs w:val="26"/>
        </w:rPr>
        <w:t>                                                </w:t>
      </w:r>
      <w:r w:rsidRPr="00D01E86">
        <w:rPr>
          <w:sz w:val="26"/>
          <w:szCs w:val="26"/>
          <w:lang w:val="vi-VN"/>
        </w:rPr>
        <w:t xml:space="preserve">Website </w:t>
      </w:r>
      <w:r w:rsidRPr="00D01E86">
        <w:rPr>
          <w:i/>
          <w:iCs/>
          <w:sz w:val="26"/>
          <w:szCs w:val="26"/>
          <w:lang w:val="vi-VN"/>
        </w:rPr>
        <w:t>(nếu có)</w:t>
      </w:r>
    </w:p>
    <w:p w14:paraId="076A8498" w14:textId="77777777" w:rsidR="00A53385" w:rsidRPr="00D01E86" w:rsidRDefault="00A53385" w:rsidP="00A53385">
      <w:pPr>
        <w:spacing w:before="120" w:after="280" w:afterAutospacing="1"/>
        <w:jc w:val="both"/>
        <w:rPr>
          <w:sz w:val="26"/>
          <w:szCs w:val="26"/>
        </w:rPr>
      </w:pPr>
      <w:r w:rsidRPr="00D01E86">
        <w:rPr>
          <w:sz w:val="26"/>
          <w:szCs w:val="26"/>
          <w:lang w:val="vi-VN"/>
        </w:rPr>
        <w:t xml:space="preserve">1.3. Số điện thoại: </w:t>
      </w:r>
      <w:r w:rsidRPr="00D01E86">
        <w:rPr>
          <w:sz w:val="26"/>
          <w:szCs w:val="26"/>
        </w:rPr>
        <w:t>                                      </w:t>
      </w:r>
      <w:r w:rsidRPr="00D01E86">
        <w:rPr>
          <w:sz w:val="26"/>
          <w:szCs w:val="26"/>
          <w:lang w:val="vi-VN"/>
        </w:rPr>
        <w:t>Số fax:</w:t>
      </w:r>
    </w:p>
    <w:p w14:paraId="1C6D5D2A" w14:textId="77777777" w:rsidR="00A53385" w:rsidRPr="00D01E86" w:rsidRDefault="00A53385" w:rsidP="00A53385">
      <w:pPr>
        <w:spacing w:before="120" w:after="280" w:afterAutospacing="1"/>
        <w:jc w:val="both"/>
        <w:rPr>
          <w:sz w:val="26"/>
          <w:szCs w:val="26"/>
        </w:rPr>
      </w:pPr>
      <w:r w:rsidRPr="00D01E86">
        <w:rPr>
          <w:sz w:val="26"/>
          <w:szCs w:val="26"/>
          <w:lang w:val="vi-VN"/>
        </w:rPr>
        <w:t>e-mail:</w:t>
      </w:r>
    </w:p>
    <w:p w14:paraId="2A9BD29A" w14:textId="77777777" w:rsidR="00A53385" w:rsidRPr="00D01E86" w:rsidRDefault="00A53385" w:rsidP="00A53385">
      <w:pPr>
        <w:spacing w:before="120" w:after="280" w:afterAutospacing="1"/>
        <w:jc w:val="both"/>
        <w:rPr>
          <w:sz w:val="26"/>
          <w:szCs w:val="26"/>
        </w:rPr>
      </w:pPr>
      <w:r w:rsidRPr="00D01E86">
        <w:rPr>
          <w:sz w:val="26"/>
          <w:szCs w:val="26"/>
          <w:lang w:val="vi-VN"/>
        </w:rPr>
        <w:t>1.4. Tên và địa chỉ văn phòng đại diện hoặc người liên lạc ở Việt Nam (nếu có):</w:t>
      </w:r>
    </w:p>
    <w:p w14:paraId="36EB1638" w14:textId="77777777" w:rsidR="00A53385" w:rsidRPr="00D01E86" w:rsidRDefault="00A53385" w:rsidP="00A53385">
      <w:pPr>
        <w:spacing w:before="120" w:after="280" w:afterAutospacing="1"/>
        <w:jc w:val="both"/>
        <w:rPr>
          <w:sz w:val="26"/>
          <w:szCs w:val="26"/>
        </w:rPr>
      </w:pPr>
      <w:r w:rsidRPr="00D01E86">
        <w:rPr>
          <w:sz w:val="26"/>
          <w:szCs w:val="26"/>
          <w:lang w:val="vi-VN"/>
        </w:rPr>
        <w:t>Tên:</w:t>
      </w:r>
    </w:p>
    <w:p w14:paraId="73C025A0" w14:textId="77777777" w:rsidR="00A53385" w:rsidRPr="00D01E86" w:rsidRDefault="00A53385" w:rsidP="00A53385">
      <w:pPr>
        <w:spacing w:before="120" w:after="280" w:afterAutospacing="1"/>
        <w:jc w:val="both"/>
        <w:rPr>
          <w:sz w:val="26"/>
          <w:szCs w:val="26"/>
        </w:rPr>
      </w:pPr>
      <w:r w:rsidRPr="00D01E86">
        <w:rPr>
          <w:sz w:val="26"/>
          <w:szCs w:val="26"/>
          <w:lang w:val="vi-VN"/>
        </w:rPr>
        <w:t xml:space="preserve">ĐT cố định: </w:t>
      </w:r>
      <w:r w:rsidRPr="00D01E86">
        <w:rPr>
          <w:sz w:val="26"/>
          <w:szCs w:val="26"/>
        </w:rPr>
        <w:t>                                                </w:t>
      </w:r>
      <w:r w:rsidRPr="00D01E86">
        <w:rPr>
          <w:sz w:val="26"/>
          <w:szCs w:val="26"/>
          <w:lang w:val="vi-VN"/>
        </w:rPr>
        <w:t>ĐT di động:</w:t>
      </w:r>
    </w:p>
    <w:p w14:paraId="2D706FAD" w14:textId="77777777" w:rsidR="00A53385" w:rsidRPr="00D01E86" w:rsidRDefault="00A53385" w:rsidP="00A53385">
      <w:pPr>
        <w:spacing w:before="120" w:after="280" w:afterAutospacing="1"/>
        <w:jc w:val="both"/>
        <w:rPr>
          <w:sz w:val="26"/>
          <w:szCs w:val="26"/>
        </w:rPr>
      </w:pPr>
      <w:r w:rsidRPr="00D01E86">
        <w:rPr>
          <w:sz w:val="26"/>
          <w:szCs w:val="26"/>
          <w:lang w:val="vi-VN"/>
        </w:rPr>
        <w:t>Địa ch</w:t>
      </w:r>
      <w:r w:rsidRPr="00D01E86">
        <w:rPr>
          <w:sz w:val="26"/>
          <w:szCs w:val="26"/>
        </w:rPr>
        <w:t>ỉ</w:t>
      </w:r>
      <w:r w:rsidRPr="00D01E86">
        <w:rPr>
          <w:sz w:val="26"/>
          <w:szCs w:val="26"/>
          <w:lang w:val="vi-VN"/>
        </w:rPr>
        <w:t xml:space="preserve"> liên lạc:</w:t>
      </w:r>
    </w:p>
    <w:p w14:paraId="4D78FFC3" w14:textId="77777777" w:rsidR="00A53385" w:rsidRPr="00D01E86" w:rsidRDefault="00A53385" w:rsidP="00A53385">
      <w:pPr>
        <w:spacing w:before="120" w:after="280" w:afterAutospacing="1"/>
        <w:jc w:val="both"/>
        <w:rPr>
          <w:sz w:val="26"/>
          <w:szCs w:val="26"/>
        </w:rPr>
      </w:pPr>
      <w:r w:rsidRPr="00D01E86">
        <w:rPr>
          <w:b/>
          <w:bCs/>
          <w:sz w:val="26"/>
          <w:szCs w:val="26"/>
          <w:lang w:val="vi-VN"/>
        </w:rPr>
        <w:t>2. Cơ sở sản xuất</w:t>
      </w:r>
      <w:r w:rsidRPr="00D01E86">
        <w:rPr>
          <w:b/>
          <w:bCs/>
          <w:sz w:val="26"/>
          <w:szCs w:val="26"/>
          <w:vertAlign w:val="superscript"/>
          <w:lang w:val="vi-VN"/>
        </w:rPr>
        <w:t>1</w:t>
      </w:r>
    </w:p>
    <w:p w14:paraId="35F8B35B" w14:textId="77777777" w:rsidR="00A53385" w:rsidRPr="00D01E86" w:rsidRDefault="00A53385" w:rsidP="00A53385">
      <w:pPr>
        <w:spacing w:before="120" w:after="280" w:afterAutospacing="1"/>
        <w:jc w:val="both"/>
        <w:rPr>
          <w:sz w:val="26"/>
          <w:szCs w:val="26"/>
        </w:rPr>
      </w:pPr>
      <w:r w:rsidRPr="00D01E86">
        <w:rPr>
          <w:sz w:val="26"/>
          <w:szCs w:val="26"/>
          <w:lang w:val="vi-VN"/>
        </w:rPr>
        <w:t>2.1. Tên cơ sở sản xuất</w:t>
      </w:r>
    </w:p>
    <w:p w14:paraId="210589E5" w14:textId="77777777" w:rsidR="00A53385" w:rsidRPr="00D01E86" w:rsidRDefault="00A53385" w:rsidP="00A53385">
      <w:pPr>
        <w:spacing w:before="120" w:after="280" w:afterAutospacing="1"/>
        <w:jc w:val="both"/>
        <w:rPr>
          <w:sz w:val="26"/>
          <w:szCs w:val="26"/>
        </w:rPr>
      </w:pPr>
      <w:r w:rsidRPr="00D01E86">
        <w:rPr>
          <w:sz w:val="26"/>
          <w:szCs w:val="26"/>
          <w:lang w:val="vi-VN"/>
        </w:rPr>
        <w:t xml:space="preserve">2.2. Địa chỉ: </w:t>
      </w:r>
      <w:r w:rsidRPr="00D01E86">
        <w:rPr>
          <w:sz w:val="26"/>
          <w:szCs w:val="26"/>
        </w:rPr>
        <w:t>                                                 </w:t>
      </w:r>
      <w:r w:rsidRPr="00D01E86">
        <w:rPr>
          <w:sz w:val="26"/>
          <w:szCs w:val="26"/>
          <w:lang w:val="vi-VN"/>
        </w:rPr>
        <w:t xml:space="preserve">Website </w:t>
      </w:r>
      <w:r w:rsidRPr="00D01E86">
        <w:rPr>
          <w:i/>
          <w:iCs/>
          <w:sz w:val="26"/>
          <w:szCs w:val="26"/>
          <w:lang w:val="vi-VN"/>
        </w:rPr>
        <w:t>(nếu c</w:t>
      </w:r>
      <w:r w:rsidRPr="00D01E86">
        <w:rPr>
          <w:i/>
          <w:iCs/>
          <w:sz w:val="26"/>
          <w:szCs w:val="26"/>
        </w:rPr>
        <w:t>ó</w:t>
      </w:r>
      <w:r w:rsidRPr="00D01E86">
        <w:rPr>
          <w:i/>
          <w:iCs/>
          <w:sz w:val="26"/>
          <w:szCs w:val="26"/>
          <w:lang w:val="vi-VN"/>
        </w:rPr>
        <w:t>)</w:t>
      </w:r>
    </w:p>
    <w:p w14:paraId="6C87D5E1" w14:textId="77777777" w:rsidR="00A53385" w:rsidRPr="00D01E86" w:rsidRDefault="00A53385" w:rsidP="00A53385">
      <w:pPr>
        <w:spacing w:before="120" w:after="280" w:afterAutospacing="1"/>
        <w:jc w:val="both"/>
        <w:rPr>
          <w:sz w:val="26"/>
          <w:szCs w:val="26"/>
        </w:rPr>
      </w:pPr>
      <w:r w:rsidRPr="00D01E86">
        <w:rPr>
          <w:sz w:val="26"/>
          <w:szCs w:val="26"/>
          <w:lang w:val="vi-VN"/>
        </w:rPr>
        <w:t xml:space="preserve">2.3. Số điện thoại: </w:t>
      </w:r>
      <w:r w:rsidRPr="00D01E86">
        <w:rPr>
          <w:sz w:val="26"/>
          <w:szCs w:val="26"/>
        </w:rPr>
        <w:t>                                        </w:t>
      </w:r>
      <w:r w:rsidRPr="00D01E86">
        <w:rPr>
          <w:sz w:val="26"/>
          <w:szCs w:val="26"/>
          <w:lang w:val="vi-VN"/>
        </w:rPr>
        <w:t>Số fax:</w:t>
      </w:r>
    </w:p>
    <w:p w14:paraId="322501B7" w14:textId="77777777" w:rsidR="00A53385" w:rsidRPr="00D01E86" w:rsidRDefault="00A53385" w:rsidP="00A53385">
      <w:pPr>
        <w:spacing w:before="120" w:after="280" w:afterAutospacing="1"/>
        <w:jc w:val="both"/>
        <w:rPr>
          <w:sz w:val="26"/>
          <w:szCs w:val="26"/>
        </w:rPr>
      </w:pPr>
      <w:r w:rsidRPr="00D01E86">
        <w:rPr>
          <w:sz w:val="26"/>
          <w:szCs w:val="26"/>
          <w:lang w:val="vi-VN"/>
        </w:rPr>
        <w:t>e-mail:</w:t>
      </w:r>
    </w:p>
    <w:p w14:paraId="50BF8F63" w14:textId="77777777" w:rsidR="00A53385" w:rsidRPr="00D01E86" w:rsidRDefault="00A53385" w:rsidP="00A53385">
      <w:pPr>
        <w:spacing w:before="120" w:after="280" w:afterAutospacing="1"/>
        <w:jc w:val="both"/>
        <w:rPr>
          <w:sz w:val="26"/>
          <w:szCs w:val="26"/>
        </w:rPr>
      </w:pPr>
      <w:r w:rsidRPr="00D01E86">
        <w:rPr>
          <w:sz w:val="26"/>
          <w:szCs w:val="26"/>
          <w:lang w:val="vi-VN"/>
        </w:rPr>
        <w:t>2.4. Các cơ sở sản xuất khác:</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491"/>
        <w:gridCol w:w="4601"/>
      </w:tblGrid>
      <w:tr w:rsidR="00E6796B" w:rsidRPr="00723BF7" w14:paraId="28CE2644" w14:textId="77777777" w:rsidTr="00672FDD">
        <w:tc>
          <w:tcPr>
            <w:tcW w:w="2470"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5FECB4DC" w14:textId="77777777" w:rsidR="00A53385" w:rsidRPr="00D01E86" w:rsidRDefault="00A53385" w:rsidP="00672FDD">
            <w:pPr>
              <w:spacing w:before="120"/>
              <w:jc w:val="center"/>
              <w:rPr>
                <w:sz w:val="26"/>
                <w:szCs w:val="26"/>
              </w:rPr>
            </w:pPr>
            <w:r w:rsidRPr="00D01E86">
              <w:rPr>
                <w:sz w:val="26"/>
                <w:szCs w:val="26"/>
                <w:lang w:val="vi-VN"/>
              </w:rPr>
              <w:t>Tên và địa ch</w:t>
            </w:r>
            <w:r w:rsidRPr="00D01E86">
              <w:rPr>
                <w:sz w:val="26"/>
                <w:szCs w:val="26"/>
              </w:rPr>
              <w:t>ỉ</w:t>
            </w:r>
          </w:p>
        </w:tc>
        <w:tc>
          <w:tcPr>
            <w:tcW w:w="253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16E34B58" w14:textId="77777777" w:rsidR="00A53385" w:rsidRPr="00D01E86" w:rsidRDefault="00A53385" w:rsidP="00672FDD">
            <w:pPr>
              <w:spacing w:before="120"/>
              <w:jc w:val="center"/>
              <w:rPr>
                <w:sz w:val="26"/>
                <w:szCs w:val="26"/>
              </w:rPr>
            </w:pPr>
            <w:r w:rsidRPr="00D01E86">
              <w:rPr>
                <w:sz w:val="26"/>
                <w:szCs w:val="26"/>
                <w:lang w:val="vi-VN"/>
              </w:rPr>
              <w:t>Vai trò</w:t>
            </w:r>
            <w:r w:rsidRPr="00D01E86">
              <w:rPr>
                <w:sz w:val="26"/>
                <w:szCs w:val="26"/>
                <w:vertAlign w:val="superscript"/>
                <w:lang w:val="vi-VN"/>
              </w:rPr>
              <w:t>2</w:t>
            </w:r>
          </w:p>
        </w:tc>
      </w:tr>
      <w:tr w:rsidR="00E6796B" w:rsidRPr="00723BF7" w14:paraId="1146F22C" w14:textId="77777777" w:rsidTr="00672FDD">
        <w:tblPrEx>
          <w:tblBorders>
            <w:top w:val="none" w:sz="0" w:space="0" w:color="auto"/>
            <w:bottom w:val="none" w:sz="0" w:space="0" w:color="auto"/>
            <w:insideH w:val="none" w:sz="0" w:space="0" w:color="auto"/>
            <w:insideV w:val="none" w:sz="0" w:space="0" w:color="auto"/>
          </w:tblBorders>
        </w:tblPrEx>
        <w:tc>
          <w:tcPr>
            <w:tcW w:w="247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79EDA7E" w14:textId="77777777" w:rsidR="00A53385" w:rsidRPr="00D01E86" w:rsidRDefault="00A53385" w:rsidP="00672FDD">
            <w:pPr>
              <w:spacing w:before="120"/>
              <w:rPr>
                <w:sz w:val="26"/>
                <w:szCs w:val="26"/>
              </w:rPr>
            </w:pPr>
            <w:r w:rsidRPr="00D01E86">
              <w:rPr>
                <w:sz w:val="26"/>
                <w:szCs w:val="26"/>
                <w:lang w:val="vi-VN"/>
              </w:rPr>
              <w:t> </w:t>
            </w:r>
          </w:p>
        </w:tc>
        <w:tc>
          <w:tcPr>
            <w:tcW w:w="253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430DACD" w14:textId="77777777" w:rsidR="00A53385" w:rsidRPr="00D01E86" w:rsidRDefault="00A53385" w:rsidP="00672FDD">
            <w:pPr>
              <w:spacing w:before="120"/>
              <w:rPr>
                <w:sz w:val="26"/>
                <w:szCs w:val="26"/>
              </w:rPr>
            </w:pPr>
            <w:r w:rsidRPr="00D01E86">
              <w:rPr>
                <w:sz w:val="26"/>
                <w:szCs w:val="26"/>
                <w:lang w:val="vi-VN"/>
              </w:rPr>
              <w:t> </w:t>
            </w:r>
          </w:p>
        </w:tc>
      </w:tr>
      <w:tr w:rsidR="00E6796B" w:rsidRPr="00723BF7" w14:paraId="5493B725" w14:textId="77777777" w:rsidTr="00672FDD">
        <w:tblPrEx>
          <w:tblBorders>
            <w:top w:val="none" w:sz="0" w:space="0" w:color="auto"/>
            <w:bottom w:val="none" w:sz="0" w:space="0" w:color="auto"/>
            <w:insideH w:val="none" w:sz="0" w:space="0" w:color="auto"/>
            <w:insideV w:val="none" w:sz="0" w:space="0" w:color="auto"/>
          </w:tblBorders>
        </w:tblPrEx>
        <w:tc>
          <w:tcPr>
            <w:tcW w:w="247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69C533A9" w14:textId="77777777" w:rsidR="00A53385" w:rsidRPr="00D01E86" w:rsidRDefault="00A53385" w:rsidP="00672FDD">
            <w:pPr>
              <w:spacing w:before="120"/>
              <w:rPr>
                <w:sz w:val="26"/>
                <w:szCs w:val="26"/>
              </w:rPr>
            </w:pPr>
            <w:r w:rsidRPr="00D01E86">
              <w:rPr>
                <w:sz w:val="26"/>
                <w:szCs w:val="26"/>
                <w:lang w:val="vi-VN"/>
              </w:rPr>
              <w:t> </w:t>
            </w:r>
          </w:p>
        </w:tc>
        <w:tc>
          <w:tcPr>
            <w:tcW w:w="253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D5BC4A4" w14:textId="77777777" w:rsidR="00A53385" w:rsidRPr="00D01E86" w:rsidRDefault="00A53385" w:rsidP="00672FDD">
            <w:pPr>
              <w:spacing w:before="120"/>
              <w:rPr>
                <w:sz w:val="26"/>
                <w:szCs w:val="26"/>
              </w:rPr>
            </w:pPr>
            <w:r w:rsidRPr="00D01E86">
              <w:rPr>
                <w:sz w:val="26"/>
                <w:szCs w:val="26"/>
                <w:lang w:val="vi-VN"/>
              </w:rPr>
              <w:t> </w:t>
            </w:r>
          </w:p>
        </w:tc>
      </w:tr>
    </w:tbl>
    <w:p w14:paraId="41E5F20A" w14:textId="77777777" w:rsidR="00A53385" w:rsidRPr="00D01E86" w:rsidRDefault="00A53385" w:rsidP="00A53385">
      <w:pPr>
        <w:spacing w:before="120" w:after="280" w:afterAutospacing="1"/>
        <w:jc w:val="both"/>
        <w:rPr>
          <w:sz w:val="26"/>
          <w:szCs w:val="26"/>
        </w:rPr>
      </w:pPr>
      <w:r w:rsidRPr="00D01E86">
        <w:rPr>
          <w:b/>
          <w:bCs/>
          <w:sz w:val="26"/>
          <w:szCs w:val="26"/>
          <w:lang w:val="vi-VN"/>
        </w:rPr>
        <w:t>II. Chi tiết về sản phẩm</w:t>
      </w:r>
    </w:p>
    <w:p w14:paraId="2D833D2E" w14:textId="77777777" w:rsidR="00A53385" w:rsidRPr="00D01E86" w:rsidRDefault="00A53385" w:rsidP="00A53385">
      <w:pPr>
        <w:spacing w:before="120" w:after="280" w:afterAutospacing="1"/>
        <w:jc w:val="both"/>
        <w:rPr>
          <w:sz w:val="26"/>
          <w:szCs w:val="26"/>
        </w:rPr>
      </w:pPr>
      <w:r w:rsidRPr="00D01E86">
        <w:rPr>
          <w:b/>
          <w:bCs/>
          <w:sz w:val="26"/>
          <w:szCs w:val="26"/>
          <w:lang w:val="vi-VN"/>
        </w:rPr>
        <w:t>1. Tên sản phẩm:</w:t>
      </w:r>
    </w:p>
    <w:p w14:paraId="1ECED57F" w14:textId="77777777" w:rsidR="00A53385" w:rsidRPr="00D01E86" w:rsidRDefault="00A53385" w:rsidP="00A53385">
      <w:pPr>
        <w:spacing w:before="120" w:after="280" w:afterAutospacing="1"/>
        <w:jc w:val="both"/>
        <w:rPr>
          <w:sz w:val="26"/>
          <w:szCs w:val="26"/>
        </w:rPr>
      </w:pPr>
      <w:r w:rsidRPr="00D01E86">
        <w:rPr>
          <w:b/>
          <w:bCs/>
          <w:sz w:val="26"/>
          <w:szCs w:val="26"/>
          <w:lang w:val="vi-VN"/>
        </w:rPr>
        <w:t>2. Giấy đăng ký số:</w:t>
      </w:r>
      <w:r w:rsidRPr="00D01E86">
        <w:rPr>
          <w:sz w:val="26"/>
          <w:szCs w:val="26"/>
          <w:lang w:val="vi-VN"/>
        </w:rPr>
        <w:t xml:space="preserve"> </w:t>
      </w:r>
      <w:r w:rsidRPr="00D01E86">
        <w:rPr>
          <w:sz w:val="26"/>
          <w:szCs w:val="26"/>
        </w:rPr>
        <w:t>                          </w:t>
      </w:r>
      <w:r w:rsidRPr="00D01E86">
        <w:rPr>
          <w:sz w:val="26"/>
          <w:szCs w:val="26"/>
          <w:lang w:val="vi-VN"/>
        </w:rPr>
        <w:t xml:space="preserve">ngày cấp: </w:t>
      </w:r>
      <w:r w:rsidRPr="00D01E86">
        <w:rPr>
          <w:sz w:val="26"/>
          <w:szCs w:val="26"/>
        </w:rPr>
        <w:t>                             </w:t>
      </w:r>
      <w:r w:rsidRPr="00D01E86">
        <w:rPr>
          <w:sz w:val="26"/>
          <w:szCs w:val="26"/>
          <w:lang w:val="vi-VN"/>
        </w:rPr>
        <w:t>ngày hết hạn:</w:t>
      </w:r>
    </w:p>
    <w:p w14:paraId="7FE11D0F" w14:textId="77777777" w:rsidR="00A53385" w:rsidRPr="00D01E86" w:rsidRDefault="00A53385" w:rsidP="00A53385">
      <w:pPr>
        <w:spacing w:before="120" w:after="280" w:afterAutospacing="1"/>
        <w:jc w:val="both"/>
        <w:rPr>
          <w:sz w:val="26"/>
          <w:szCs w:val="26"/>
        </w:rPr>
      </w:pPr>
      <w:r w:rsidRPr="00D01E86">
        <w:rPr>
          <w:b/>
          <w:bCs/>
          <w:sz w:val="26"/>
          <w:szCs w:val="26"/>
          <w:lang w:val="vi-VN"/>
        </w:rPr>
        <w:t>3. Mô tả sản phẩm:</w:t>
      </w:r>
    </w:p>
    <w:p w14:paraId="7A24C3EE" w14:textId="77777777" w:rsidR="00A53385" w:rsidRPr="00D01E86" w:rsidRDefault="00A53385" w:rsidP="00A53385">
      <w:pPr>
        <w:spacing w:before="120" w:after="280" w:afterAutospacing="1"/>
        <w:rPr>
          <w:sz w:val="26"/>
          <w:szCs w:val="26"/>
        </w:rPr>
      </w:pPr>
      <w:r w:rsidRPr="00D01E86">
        <w:rPr>
          <w:sz w:val="26"/>
          <w:szCs w:val="26"/>
          <w:lang w:val="vi-VN"/>
        </w:rPr>
        <w:t>3.1. Mô tả quy cách đóng gói:</w:t>
      </w:r>
    </w:p>
    <w:p w14:paraId="6F7D687C" w14:textId="77777777" w:rsidR="00A53385" w:rsidRPr="00D01E86" w:rsidRDefault="00A53385" w:rsidP="00A53385">
      <w:pPr>
        <w:spacing w:before="120" w:after="280" w:afterAutospacing="1"/>
        <w:jc w:val="both"/>
        <w:rPr>
          <w:sz w:val="26"/>
          <w:szCs w:val="26"/>
        </w:rPr>
      </w:pPr>
      <w:r w:rsidRPr="00D01E86">
        <w:rPr>
          <w:sz w:val="26"/>
          <w:szCs w:val="26"/>
          <w:lang w:val="vi-VN"/>
        </w:rPr>
        <w:t>3.2. Tiêu chuẩn chất lượng:</w:t>
      </w:r>
    </w:p>
    <w:p w14:paraId="391E53F5" w14:textId="77777777" w:rsidR="00A53385" w:rsidRPr="00D01E86" w:rsidRDefault="00A53385" w:rsidP="00A53385">
      <w:pPr>
        <w:spacing w:before="120" w:after="280" w:afterAutospacing="1"/>
        <w:jc w:val="both"/>
        <w:rPr>
          <w:sz w:val="26"/>
          <w:szCs w:val="26"/>
        </w:rPr>
      </w:pPr>
      <w:r w:rsidRPr="00D01E86">
        <w:rPr>
          <w:sz w:val="26"/>
          <w:szCs w:val="26"/>
          <w:lang w:val="vi-VN"/>
        </w:rPr>
        <w:lastRenderedPageBreak/>
        <w:t>3.3. Hạn dùng:</w:t>
      </w:r>
    </w:p>
    <w:p w14:paraId="5B87C208" w14:textId="77777777" w:rsidR="00A53385" w:rsidRPr="00D01E86" w:rsidRDefault="00A53385" w:rsidP="00A53385">
      <w:pPr>
        <w:spacing w:before="120" w:after="280" w:afterAutospacing="1"/>
        <w:jc w:val="both"/>
        <w:rPr>
          <w:sz w:val="26"/>
          <w:szCs w:val="26"/>
        </w:rPr>
      </w:pPr>
      <w:r w:rsidRPr="00D01E86">
        <w:rPr>
          <w:sz w:val="26"/>
          <w:szCs w:val="26"/>
          <w:lang w:val="vi-VN"/>
        </w:rPr>
        <w:t>3.4. Điều kiện bảo quản:</w:t>
      </w:r>
    </w:p>
    <w:p w14:paraId="022B998E" w14:textId="77777777" w:rsidR="00A53385" w:rsidRPr="00D01E86" w:rsidRDefault="00A53385" w:rsidP="00A53385">
      <w:pPr>
        <w:spacing w:before="120" w:after="280" w:afterAutospacing="1"/>
        <w:jc w:val="both"/>
        <w:rPr>
          <w:sz w:val="26"/>
          <w:szCs w:val="26"/>
        </w:rPr>
      </w:pPr>
      <w:r w:rsidRPr="00D01E86">
        <w:rPr>
          <w:b/>
          <w:bCs/>
          <w:sz w:val="26"/>
          <w:szCs w:val="26"/>
          <w:lang w:val="vi-VN"/>
        </w:rPr>
        <w:t>4. Báo cáo số lô thuốc cổ truyền/dược liệu đã nhập khẩu hoặc sản xuất</w:t>
      </w:r>
    </w:p>
    <w:p w14:paraId="5DAE9E99" w14:textId="77777777" w:rsidR="00A53385" w:rsidRPr="00D01E86" w:rsidRDefault="00A53385" w:rsidP="00A53385">
      <w:pPr>
        <w:spacing w:before="120" w:after="280" w:afterAutospacing="1"/>
        <w:jc w:val="both"/>
        <w:rPr>
          <w:sz w:val="26"/>
          <w:szCs w:val="26"/>
        </w:rPr>
      </w:pPr>
      <w:r w:rsidRPr="00D01E86">
        <w:rPr>
          <w:b/>
          <w:bCs/>
          <w:sz w:val="26"/>
          <w:szCs w:val="26"/>
          <w:lang w:val="vi-VN"/>
        </w:rPr>
        <w:t>III. Lý do thu hồi:</w:t>
      </w:r>
    </w:p>
    <w:p w14:paraId="0F072E67" w14:textId="77777777" w:rsidR="00A53385" w:rsidRPr="00D01E86" w:rsidRDefault="00A53385" w:rsidP="00A53385">
      <w:pPr>
        <w:spacing w:before="120" w:after="280" w:afterAutospacing="1"/>
        <w:jc w:val="both"/>
        <w:rPr>
          <w:sz w:val="26"/>
          <w:szCs w:val="26"/>
        </w:rPr>
      </w:pPr>
      <w:r w:rsidRPr="00D01E86">
        <w:rPr>
          <w:b/>
          <w:bCs/>
          <w:sz w:val="26"/>
          <w:szCs w:val="26"/>
          <w:lang w:val="vi-VN"/>
        </w:rPr>
        <w:t>IV. Cam kết của cơ sở đăng ký</w:t>
      </w:r>
    </w:p>
    <w:p w14:paraId="218BCF3B" w14:textId="77777777" w:rsidR="00A53385" w:rsidRPr="00D01E86" w:rsidRDefault="00A53385" w:rsidP="00A53385">
      <w:pPr>
        <w:spacing w:before="120" w:after="280" w:afterAutospacing="1"/>
        <w:jc w:val="both"/>
        <w:rPr>
          <w:sz w:val="26"/>
          <w:szCs w:val="26"/>
        </w:rPr>
      </w:pPr>
      <w:r w:rsidRPr="00D01E86">
        <w:rPr>
          <w:sz w:val="26"/>
          <w:szCs w:val="26"/>
          <w:lang w:val="vi-VN"/>
        </w:rPr>
        <w:t>Cơ sở đăng ký xin cam kết:</w:t>
      </w:r>
    </w:p>
    <w:p w14:paraId="0B99CB8D" w14:textId="77777777" w:rsidR="00A53385" w:rsidRPr="00D01E86" w:rsidRDefault="00A53385" w:rsidP="00A53385">
      <w:pPr>
        <w:spacing w:before="120" w:after="280" w:afterAutospacing="1"/>
        <w:jc w:val="both"/>
        <w:rPr>
          <w:sz w:val="26"/>
          <w:szCs w:val="26"/>
        </w:rPr>
      </w:pPr>
      <w:r w:rsidRPr="00D01E86">
        <w:rPr>
          <w:sz w:val="26"/>
          <w:szCs w:val="26"/>
          <w:lang w:val="vi-VN"/>
        </w:rPr>
        <w:t>1. Thuốc cổ truyền/dược liệu thực tế có lưu hành trên thị trường.</w:t>
      </w:r>
    </w:p>
    <w:p w14:paraId="26228DC8" w14:textId="77777777" w:rsidR="00A53385" w:rsidRPr="00D01E86" w:rsidRDefault="00A53385" w:rsidP="00A53385">
      <w:pPr>
        <w:spacing w:before="120" w:after="280" w:afterAutospacing="1"/>
        <w:jc w:val="both"/>
        <w:rPr>
          <w:sz w:val="26"/>
          <w:szCs w:val="26"/>
        </w:rPr>
      </w:pPr>
      <w:r w:rsidRPr="00D01E86">
        <w:rPr>
          <w:sz w:val="26"/>
          <w:szCs w:val="26"/>
          <w:lang w:val="vi-VN"/>
        </w:rPr>
        <w:t>2. Sau khi bị thu hồi giấy đăng ký lưu hành thuốc cổ truyền/dược liệu, công ty sẽ tiến hành thu hồi các sản phẩm khi lưu hành trên thị trường.</w:t>
      </w:r>
    </w:p>
    <w:p w14:paraId="16A5F5EB"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 xml:space="preserve">3. Đã kiểm </w:t>
      </w:r>
      <w:r w:rsidRPr="00D01E86">
        <w:rPr>
          <w:sz w:val="26"/>
          <w:szCs w:val="26"/>
        </w:rPr>
        <w:t>tr</w:t>
      </w:r>
      <w:r w:rsidRPr="00D01E86">
        <w:rPr>
          <w:sz w:val="26"/>
          <w:szCs w:val="26"/>
          <w:lang w:val="vi-VN"/>
        </w:rPr>
        <w:t>a và xác nhận các nội dung trên là đúng sự thật. Tài liệu nộp kèm theo đúng với các tài liệu đã nộp tại Cục Quản lý Y, dược cổ truyền. Nếu có sự giả mạo, không đúng sự thật cơ sở đăng ký xin chịu hoàn toàn trách nhiệm và sẽ bị xử phạt theo quy định của pháp luật.</w:t>
      </w:r>
    </w:p>
    <w:p w14:paraId="77D7FE0D" w14:textId="77777777" w:rsidR="00A53385" w:rsidRPr="00D01E86" w:rsidRDefault="00A53385" w:rsidP="00A53385">
      <w:pPr>
        <w:spacing w:before="120" w:after="280" w:afterAutospacing="1"/>
        <w:jc w:val="both"/>
        <w:rPr>
          <w:sz w:val="26"/>
          <w:szCs w:val="26"/>
          <w:lang w:val="vi-VN"/>
        </w:rPr>
      </w:pPr>
      <w:r w:rsidRPr="00D01E86">
        <w:rPr>
          <w:sz w:val="26"/>
          <w:szCs w:val="26"/>
          <w:lang w:val="vi-VN"/>
        </w:rPr>
        <w:t>4. Chịu trách nhiệm hoàn toàn về sở hữu trí tuệ liên quan đến thuốc cổ truyền/dược liệu xin đăng ký.</w:t>
      </w:r>
    </w:p>
    <w:p w14:paraId="343A3614" w14:textId="77777777" w:rsidR="00A53385" w:rsidRPr="00D01E86" w:rsidRDefault="00A53385" w:rsidP="00A53385">
      <w:pPr>
        <w:spacing w:before="120" w:after="280" w:afterAutospacing="1"/>
        <w:rPr>
          <w:sz w:val="26"/>
          <w:szCs w:val="26"/>
          <w:lang w:val="vi-VN"/>
        </w:rPr>
      </w:pPr>
      <w:r w:rsidRPr="00D01E86">
        <w:rPr>
          <w:sz w:val="26"/>
          <w:szCs w:val="26"/>
          <w:lang w:val="vi-VN"/>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6796B" w:rsidRPr="00723BF7" w14:paraId="5013026A" w14:textId="77777777" w:rsidTr="00672FDD">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383972C2" w14:textId="77777777" w:rsidR="00A53385" w:rsidRPr="00D01E86" w:rsidRDefault="00A53385" w:rsidP="00672FDD">
            <w:pPr>
              <w:spacing w:before="120"/>
              <w:rPr>
                <w:sz w:val="26"/>
                <w:szCs w:val="26"/>
                <w:lang w:val="vi-VN"/>
              </w:rPr>
            </w:pPr>
            <w:r w:rsidRPr="00D01E86">
              <w:rPr>
                <w:sz w:val="26"/>
                <w:szCs w:val="26"/>
                <w:lang w:val="vi-VN"/>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0EF45FFC" w14:textId="77777777" w:rsidR="00A53385" w:rsidRPr="00D01E86" w:rsidRDefault="00A53385" w:rsidP="00672FDD">
            <w:pPr>
              <w:spacing w:before="120"/>
              <w:jc w:val="center"/>
              <w:rPr>
                <w:sz w:val="26"/>
                <w:szCs w:val="26"/>
                <w:lang w:val="vi-VN"/>
              </w:rPr>
            </w:pPr>
            <w:r w:rsidRPr="00D01E86">
              <w:rPr>
                <w:sz w:val="26"/>
                <w:szCs w:val="26"/>
                <w:lang w:val="vi-VN"/>
              </w:rPr>
              <w:t>Ngày... tháng... năm</w:t>
            </w:r>
            <w:r w:rsidRPr="00D01E86">
              <w:rPr>
                <w:b/>
                <w:bCs/>
                <w:sz w:val="26"/>
                <w:szCs w:val="26"/>
                <w:lang w:val="vi-VN"/>
              </w:rPr>
              <w:br/>
              <w:t>Giám đốc cơ sở đăng ký</w:t>
            </w:r>
            <w:r w:rsidRPr="00D01E86">
              <w:rPr>
                <w:b/>
                <w:bCs/>
                <w:sz w:val="26"/>
                <w:szCs w:val="26"/>
                <w:lang w:val="vi-VN"/>
              </w:rPr>
              <w:br/>
            </w:r>
            <w:r w:rsidRPr="00D01E86">
              <w:rPr>
                <w:i/>
                <w:iCs/>
                <w:sz w:val="26"/>
                <w:szCs w:val="26"/>
                <w:lang w:val="vi-VN"/>
              </w:rPr>
              <w:t>(Ký trực tiếp, ghi rõ họ tên, đóng dấu)</w:t>
            </w:r>
          </w:p>
        </w:tc>
      </w:tr>
    </w:tbl>
    <w:p w14:paraId="04507B5F" w14:textId="77777777" w:rsidR="00A53385" w:rsidRPr="00D01E86" w:rsidRDefault="00A53385" w:rsidP="00A53385">
      <w:pPr>
        <w:spacing w:before="120" w:after="280" w:afterAutospacing="1"/>
        <w:rPr>
          <w:sz w:val="26"/>
          <w:szCs w:val="26"/>
          <w:lang w:val="vi-VN"/>
        </w:rPr>
      </w:pPr>
      <w:r w:rsidRPr="00D01E86">
        <w:rPr>
          <w:sz w:val="26"/>
          <w:szCs w:val="26"/>
          <w:lang w:val="vi-VN"/>
        </w:rPr>
        <w:t>__________________</w:t>
      </w:r>
    </w:p>
    <w:p w14:paraId="1E999D57" w14:textId="77777777" w:rsidR="00A53385" w:rsidRPr="00D01E86" w:rsidRDefault="00A53385" w:rsidP="00A53385">
      <w:pPr>
        <w:spacing w:before="120" w:after="280" w:afterAutospacing="1"/>
        <w:jc w:val="both"/>
        <w:rPr>
          <w:sz w:val="26"/>
          <w:szCs w:val="26"/>
          <w:lang w:val="vi-VN"/>
        </w:rPr>
      </w:pPr>
      <w:r w:rsidRPr="00D01E86">
        <w:rPr>
          <w:sz w:val="26"/>
          <w:szCs w:val="26"/>
          <w:vertAlign w:val="superscript"/>
          <w:lang w:val="vi-VN"/>
        </w:rPr>
        <w:t>1</w:t>
      </w:r>
      <w:r w:rsidRPr="00D01E86">
        <w:rPr>
          <w:sz w:val="26"/>
          <w:szCs w:val="26"/>
          <w:lang w:val="vi-VN"/>
        </w:rPr>
        <w:t xml:space="preserve"> </w:t>
      </w:r>
      <w:r w:rsidRPr="00D01E86">
        <w:rPr>
          <w:i/>
          <w:iCs/>
          <w:sz w:val="26"/>
          <w:szCs w:val="26"/>
          <w:lang w:val="vi-VN"/>
        </w:rPr>
        <w:t>Nhà sản xuất cuối cùng chịu trách nhiệm xuất lô sản phẩm. Trường hợp cơ sở sản xuất là cơ sở đăng ký thì không cần phải điền thông tin.</w:t>
      </w:r>
    </w:p>
    <w:p w14:paraId="0635E46E" w14:textId="77777777" w:rsidR="00A53385" w:rsidRPr="00D01E86" w:rsidRDefault="00A53385" w:rsidP="00A53385">
      <w:pPr>
        <w:spacing w:before="120" w:after="280" w:afterAutospacing="1"/>
        <w:jc w:val="both"/>
        <w:rPr>
          <w:sz w:val="26"/>
          <w:szCs w:val="26"/>
          <w:lang w:val="vi-VN"/>
        </w:rPr>
      </w:pPr>
      <w:r w:rsidRPr="00D01E86">
        <w:rPr>
          <w:sz w:val="26"/>
          <w:szCs w:val="26"/>
          <w:vertAlign w:val="superscript"/>
          <w:lang w:val="vi-VN"/>
        </w:rPr>
        <w:t>2</w:t>
      </w:r>
      <w:r w:rsidRPr="00D01E86">
        <w:rPr>
          <w:sz w:val="26"/>
          <w:szCs w:val="26"/>
          <w:lang w:val="vi-VN"/>
        </w:rPr>
        <w:t xml:space="preserve"> </w:t>
      </w:r>
      <w:r w:rsidRPr="00D01E86">
        <w:rPr>
          <w:i/>
          <w:iCs/>
          <w:sz w:val="26"/>
          <w:szCs w:val="26"/>
          <w:lang w:val="vi-VN"/>
        </w:rPr>
        <w:t>Ghi rõ công đoạn bào chế, “hợp đồng tổ chức nghiên cứu”, nhượng quyền, ...</w:t>
      </w:r>
    </w:p>
    <w:p w14:paraId="5C8910EC" w14:textId="77777777" w:rsidR="009A090A" w:rsidRPr="00D01E86" w:rsidRDefault="009A090A">
      <w:pPr>
        <w:spacing w:after="200" w:line="276" w:lineRule="auto"/>
        <w:rPr>
          <w:sz w:val="26"/>
          <w:szCs w:val="26"/>
        </w:rPr>
      </w:pPr>
      <w:r w:rsidRPr="00D01E86">
        <w:rPr>
          <w:sz w:val="26"/>
          <w:szCs w:val="26"/>
        </w:rPr>
        <w:br w:type="page"/>
      </w:r>
    </w:p>
    <w:p w14:paraId="1C2F9E97" w14:textId="77777777" w:rsidR="001E252A" w:rsidRPr="00D01E86" w:rsidRDefault="001E252A" w:rsidP="001E252A">
      <w:pPr>
        <w:spacing w:before="120" w:after="280" w:afterAutospacing="1"/>
        <w:rPr>
          <w:sz w:val="26"/>
          <w:szCs w:val="26"/>
        </w:rPr>
      </w:pPr>
      <w:r w:rsidRPr="00D01E86">
        <w:rPr>
          <w:b/>
          <w:bCs/>
          <w:sz w:val="26"/>
          <w:szCs w:val="26"/>
        </w:rPr>
        <w:lastRenderedPageBreak/>
        <w:br w:type="page"/>
      </w:r>
      <w:r w:rsidRPr="00D01E86">
        <w:rPr>
          <w:b/>
          <w:bCs/>
          <w:sz w:val="26"/>
          <w:szCs w:val="26"/>
          <w:lang w:val="vi-VN"/>
        </w:rPr>
        <w:lastRenderedPageBreak/>
        <w:t>Mẫu 0</w:t>
      </w:r>
      <w:r w:rsidRPr="00D01E86">
        <w:rPr>
          <w:b/>
          <w:bCs/>
          <w:sz w:val="26"/>
          <w:szCs w:val="26"/>
        </w:rPr>
        <w:t>1</w:t>
      </w:r>
      <w:r w:rsidRPr="00D01E86">
        <w:rPr>
          <w:b/>
          <w:bCs/>
          <w:sz w:val="26"/>
          <w:szCs w:val="26"/>
          <w:lang w:val="vi-VN"/>
        </w:rPr>
        <w:t>/TT</w:t>
      </w:r>
    </w:p>
    <w:p w14:paraId="69E3D42E" w14:textId="77777777" w:rsidR="001E252A" w:rsidRPr="00D01E86" w:rsidRDefault="001E252A" w:rsidP="001E252A">
      <w:pPr>
        <w:spacing w:after="200" w:line="276" w:lineRule="auto"/>
        <w:jc w:val="center"/>
        <w:rPr>
          <w:sz w:val="26"/>
          <w:szCs w:val="26"/>
          <w:lang w:val="vi-VN"/>
        </w:rPr>
      </w:pPr>
      <w:r w:rsidRPr="00D01E86">
        <w:rPr>
          <w:b/>
          <w:bCs/>
          <w:sz w:val="26"/>
          <w:szCs w:val="26"/>
          <w:lang w:val="vi-VN"/>
        </w:rPr>
        <w:t>BẢN CÔNG BỐ</w:t>
      </w:r>
    </w:p>
    <w:p w14:paraId="644FD3EE" w14:textId="77777777" w:rsidR="001E252A" w:rsidRPr="00D01E86" w:rsidRDefault="001E252A" w:rsidP="001E252A">
      <w:pPr>
        <w:spacing w:before="60" w:after="60"/>
        <w:jc w:val="center"/>
        <w:rPr>
          <w:sz w:val="26"/>
          <w:szCs w:val="26"/>
          <w:lang w:val="vi-VN"/>
        </w:rPr>
      </w:pPr>
      <w:r w:rsidRPr="00D01E86">
        <w:rPr>
          <w:b/>
          <w:bCs/>
          <w:sz w:val="26"/>
          <w:szCs w:val="26"/>
          <w:lang w:val="vi-VN"/>
        </w:rPr>
        <w:t>NGUYÊN TẮC, TIÊU CHUẨN GMP HOẶC NGUYÊN TẮC, TIÊU CHUẨN ĐỐI VỚI SẢN XUẤT TÁ DƯỢC ĐÃ ĐƯỢC CƠ QUAN QUẢN LÝ CỦA NƯỚC HOẶC TỔ CHỨC QUỐC TẾ KHÁC ÁP DỤNG</w:t>
      </w:r>
    </w:p>
    <w:p w14:paraId="65824EE4" w14:textId="77777777" w:rsidR="001E252A" w:rsidRPr="00D01E86" w:rsidRDefault="001E252A" w:rsidP="001E252A">
      <w:pPr>
        <w:spacing w:before="60" w:after="60"/>
        <w:jc w:val="both"/>
        <w:rPr>
          <w:sz w:val="26"/>
          <w:szCs w:val="26"/>
          <w:lang w:val="vi-VN"/>
        </w:rPr>
      </w:pPr>
      <w:r w:rsidRPr="00D01E86">
        <w:rPr>
          <w:b/>
          <w:bCs/>
          <w:sz w:val="26"/>
          <w:szCs w:val="26"/>
          <w:lang w:val="vi-VN"/>
        </w:rPr>
        <w:t>Chúng tôi, ………………………………………………………………………</w:t>
      </w:r>
    </w:p>
    <w:p w14:paraId="53195D37" w14:textId="77777777" w:rsidR="001E252A" w:rsidRPr="00D01E86" w:rsidRDefault="001E252A" w:rsidP="001E252A">
      <w:pPr>
        <w:spacing w:before="60" w:after="60"/>
        <w:jc w:val="both"/>
        <w:rPr>
          <w:sz w:val="26"/>
          <w:szCs w:val="26"/>
          <w:lang w:val="vi-VN"/>
        </w:rPr>
      </w:pPr>
      <w:r w:rsidRPr="00D01E86">
        <w:rPr>
          <w:sz w:val="26"/>
          <w:szCs w:val="26"/>
          <w:lang w:val="vi-VN"/>
        </w:rPr>
        <w:t>Là cơ sở sản xuất thuốc cổ truyền:</w:t>
      </w:r>
    </w:p>
    <w:p w14:paraId="0F19DF66" w14:textId="77777777" w:rsidR="001E252A" w:rsidRPr="00D01E86" w:rsidRDefault="001E252A" w:rsidP="001E252A">
      <w:pPr>
        <w:spacing w:before="60" w:after="60"/>
        <w:jc w:val="both"/>
        <w:rPr>
          <w:sz w:val="26"/>
          <w:szCs w:val="26"/>
          <w:lang w:val="vi-VN"/>
        </w:rPr>
      </w:pPr>
      <w:r w:rsidRPr="00D01E86">
        <w:rPr>
          <w:sz w:val="26"/>
          <w:szCs w:val="26"/>
          <w:lang w:val="vi-VN"/>
        </w:rPr>
        <w:t>Tên thuốc cổ truyền:</w:t>
      </w:r>
    </w:p>
    <w:p w14:paraId="6E9C0C6A" w14:textId="77777777" w:rsidR="001E252A" w:rsidRPr="00D01E86" w:rsidRDefault="001E252A" w:rsidP="001E252A">
      <w:pPr>
        <w:spacing w:before="60" w:after="60"/>
        <w:jc w:val="both"/>
        <w:rPr>
          <w:sz w:val="26"/>
          <w:szCs w:val="26"/>
          <w:lang w:val="vi-VN"/>
        </w:rPr>
      </w:pPr>
      <w:r w:rsidRPr="00D01E86">
        <w:rPr>
          <w:sz w:val="26"/>
          <w:szCs w:val="26"/>
          <w:lang w:val="vi-VN"/>
        </w:rPr>
        <w:t>Dược liệu, hàm lượng/nồng độ:</w:t>
      </w:r>
    </w:p>
    <w:p w14:paraId="73953FD5" w14:textId="77777777" w:rsidR="001E252A" w:rsidRPr="00D01E86" w:rsidRDefault="001E252A" w:rsidP="001E252A">
      <w:pPr>
        <w:spacing w:before="60" w:after="60"/>
        <w:jc w:val="both"/>
        <w:rPr>
          <w:sz w:val="26"/>
          <w:szCs w:val="26"/>
          <w:lang w:val="vi-VN"/>
        </w:rPr>
      </w:pPr>
      <w:r w:rsidRPr="00D01E86">
        <w:rPr>
          <w:sz w:val="26"/>
          <w:szCs w:val="26"/>
          <w:lang w:val="vi-VN"/>
        </w:rPr>
        <w:t>Dạng bào chế:</w:t>
      </w:r>
    </w:p>
    <w:p w14:paraId="3FBEBC00" w14:textId="77777777" w:rsidR="001E252A" w:rsidRPr="00D01E86" w:rsidRDefault="001E252A" w:rsidP="001E252A">
      <w:pPr>
        <w:spacing w:before="60" w:after="60"/>
        <w:jc w:val="both"/>
        <w:rPr>
          <w:sz w:val="26"/>
          <w:szCs w:val="26"/>
          <w:lang w:val="vi-VN"/>
        </w:rPr>
      </w:pPr>
      <w:r w:rsidRPr="00D01E86">
        <w:rPr>
          <w:sz w:val="26"/>
          <w:szCs w:val="26"/>
          <w:lang w:val="vi-VN"/>
        </w:rPr>
        <w:t>được đăng ký lưu hành tại Bộ Y tế (Cục Quản lý Y, dược cổ truyền) Việt Nam.</w:t>
      </w:r>
    </w:p>
    <w:p w14:paraId="133F1BF4" w14:textId="77777777" w:rsidR="001E252A" w:rsidRPr="00D01E86" w:rsidRDefault="001E252A" w:rsidP="001E252A">
      <w:pPr>
        <w:spacing w:before="60" w:after="60"/>
        <w:jc w:val="both"/>
        <w:rPr>
          <w:sz w:val="26"/>
          <w:szCs w:val="26"/>
          <w:lang w:val="vi-VN"/>
        </w:rPr>
      </w:pPr>
      <w:r w:rsidRPr="00D01E86">
        <w:rPr>
          <w:sz w:val="26"/>
          <w:szCs w:val="26"/>
          <w:lang w:val="vi-VN"/>
        </w:rPr>
        <w:t>Căn cứ vào mục đích và phạm vi sử dụng các tá dược trong thành phần công thức đối với việc sản xuất thuốc cổ truyền;</w:t>
      </w:r>
    </w:p>
    <w:p w14:paraId="77200BD8" w14:textId="77777777" w:rsidR="001E252A" w:rsidRPr="00D01E86" w:rsidRDefault="001E252A" w:rsidP="001E252A">
      <w:pPr>
        <w:spacing w:before="60" w:after="60"/>
        <w:jc w:val="both"/>
        <w:rPr>
          <w:sz w:val="26"/>
          <w:szCs w:val="26"/>
          <w:lang w:val="vi-VN"/>
        </w:rPr>
      </w:pPr>
      <w:r w:rsidRPr="00D01E86">
        <w:rPr>
          <w:sz w:val="26"/>
          <w:szCs w:val="26"/>
          <w:lang w:val="vi-VN"/>
        </w:rPr>
        <w:t>Căn cứ kết quả tự đánh giá của Công ty về nguy cơ, ảnh hưởng của các tá dược đối với an toàn cho người sử dụng, dạng bào chế, quy trình sản xuất và kết quả đánh giá nhà cung cấp nguyên liệu,</w:t>
      </w:r>
    </w:p>
    <w:p w14:paraId="2373641E" w14:textId="77777777" w:rsidR="001E252A" w:rsidRPr="00D01E86" w:rsidRDefault="001E252A" w:rsidP="001E252A">
      <w:pPr>
        <w:spacing w:before="60" w:after="60"/>
        <w:jc w:val="both"/>
        <w:rPr>
          <w:sz w:val="26"/>
          <w:szCs w:val="26"/>
          <w:lang w:val="vi-VN"/>
        </w:rPr>
      </w:pPr>
      <w:r w:rsidRPr="00D01E86">
        <w:rPr>
          <w:sz w:val="26"/>
          <w:szCs w:val="26"/>
          <w:lang w:val="vi-VN"/>
        </w:rPr>
        <w:t>Chúng tôi xác nhận các tá dược sau đây được sản xuất tại cơ sở sản xuất đáp ứng nguyên tắc, tiêu chuẩn GMP hoặc nguyên tắc, tiêu chuẩn đối với sản xuất tá dược đã được cơ quan quản lý của nước hoặc tổ chức quốc tế khác áp dụng quy định tại Thông tư số…TT - BYT và phù hợp với mục đích sản xuất thuốc cổ truyền, cụ thể như sau:</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43"/>
        <w:gridCol w:w="1573"/>
        <w:gridCol w:w="2335"/>
        <w:gridCol w:w="2586"/>
        <w:gridCol w:w="1955"/>
      </w:tblGrid>
      <w:tr w:rsidR="001E252A" w:rsidRPr="00723BF7" w14:paraId="39F37DF9" w14:textId="77777777" w:rsidTr="003109F7">
        <w:tc>
          <w:tcPr>
            <w:tcW w:w="354" w:type="pct"/>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CD4961D" w14:textId="77777777" w:rsidR="001E252A" w:rsidRPr="00D01E86" w:rsidRDefault="001E252A" w:rsidP="003109F7">
            <w:pPr>
              <w:spacing w:before="120"/>
              <w:jc w:val="center"/>
              <w:rPr>
                <w:sz w:val="26"/>
                <w:szCs w:val="26"/>
              </w:rPr>
            </w:pPr>
            <w:r w:rsidRPr="00D01E86">
              <w:rPr>
                <w:b/>
                <w:bCs/>
                <w:sz w:val="26"/>
                <w:szCs w:val="26"/>
                <w:lang w:val="vi-VN"/>
              </w:rPr>
              <w:t>STT</w:t>
            </w:r>
          </w:p>
        </w:tc>
        <w:tc>
          <w:tcPr>
            <w:tcW w:w="865"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28F8764" w14:textId="77777777" w:rsidR="001E252A" w:rsidRPr="00D01E86" w:rsidRDefault="001E252A" w:rsidP="003109F7">
            <w:pPr>
              <w:spacing w:before="120"/>
              <w:jc w:val="center"/>
              <w:rPr>
                <w:sz w:val="26"/>
                <w:szCs w:val="26"/>
              </w:rPr>
            </w:pPr>
            <w:r w:rsidRPr="00D01E86">
              <w:rPr>
                <w:b/>
                <w:bCs/>
                <w:sz w:val="26"/>
                <w:szCs w:val="26"/>
                <w:lang w:val="vi-VN"/>
              </w:rPr>
              <w:t>Tên tá dược</w:t>
            </w:r>
          </w:p>
        </w:tc>
        <w:tc>
          <w:tcPr>
            <w:tcW w:w="1284"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749CB49" w14:textId="77777777" w:rsidR="001E252A" w:rsidRPr="00D01E86" w:rsidRDefault="001E252A" w:rsidP="003109F7">
            <w:pPr>
              <w:spacing w:before="120"/>
              <w:jc w:val="center"/>
              <w:rPr>
                <w:sz w:val="26"/>
                <w:szCs w:val="26"/>
              </w:rPr>
            </w:pPr>
            <w:r w:rsidRPr="00D01E86">
              <w:rPr>
                <w:b/>
                <w:bCs/>
                <w:sz w:val="26"/>
                <w:szCs w:val="26"/>
                <w:lang w:val="vi-VN"/>
              </w:rPr>
              <w:t>Cơ sở sản xuất tá dược</w:t>
            </w:r>
          </w:p>
        </w:tc>
        <w:tc>
          <w:tcPr>
            <w:tcW w:w="1422"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508A60E" w14:textId="77777777" w:rsidR="001E252A" w:rsidRPr="00D01E86" w:rsidRDefault="001E252A" w:rsidP="003109F7">
            <w:pPr>
              <w:spacing w:before="120"/>
              <w:jc w:val="center"/>
              <w:rPr>
                <w:sz w:val="26"/>
                <w:szCs w:val="26"/>
              </w:rPr>
            </w:pPr>
            <w:r w:rsidRPr="00D01E86">
              <w:rPr>
                <w:b/>
                <w:bCs/>
                <w:sz w:val="26"/>
                <w:szCs w:val="26"/>
                <w:lang w:val="vi-VN"/>
              </w:rPr>
              <w:t>Địa ch</w:t>
            </w:r>
            <w:r w:rsidRPr="00D01E86">
              <w:rPr>
                <w:b/>
                <w:bCs/>
                <w:sz w:val="26"/>
                <w:szCs w:val="26"/>
              </w:rPr>
              <w:t xml:space="preserve">ỉ </w:t>
            </w:r>
            <w:r w:rsidRPr="00D01E86">
              <w:rPr>
                <w:b/>
                <w:bCs/>
                <w:sz w:val="26"/>
                <w:szCs w:val="26"/>
                <w:lang w:val="vi-VN"/>
              </w:rPr>
              <w:t>cơ sở sản xuất tá dược</w:t>
            </w:r>
          </w:p>
        </w:tc>
        <w:tc>
          <w:tcPr>
            <w:tcW w:w="1075"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7D74EB7" w14:textId="77777777" w:rsidR="001E252A" w:rsidRPr="00D01E86" w:rsidRDefault="001E252A" w:rsidP="003109F7">
            <w:pPr>
              <w:spacing w:before="120"/>
              <w:jc w:val="center"/>
              <w:rPr>
                <w:sz w:val="26"/>
                <w:szCs w:val="26"/>
              </w:rPr>
            </w:pPr>
            <w:r w:rsidRPr="00D01E86">
              <w:rPr>
                <w:b/>
                <w:bCs/>
                <w:sz w:val="26"/>
                <w:szCs w:val="26"/>
                <w:lang w:val="vi-VN"/>
              </w:rPr>
              <w:t>Tiêu chuẩn áp dụng</w:t>
            </w:r>
          </w:p>
        </w:tc>
      </w:tr>
      <w:tr w:rsidR="001E252A" w:rsidRPr="00723BF7" w14:paraId="08AC5798" w14:textId="77777777" w:rsidTr="003109F7">
        <w:tblPrEx>
          <w:tblBorders>
            <w:top w:val="none" w:sz="0" w:space="0" w:color="auto"/>
            <w:bottom w:val="none" w:sz="0" w:space="0" w:color="auto"/>
            <w:insideH w:val="none" w:sz="0" w:space="0" w:color="auto"/>
            <w:insideV w:val="none" w:sz="0" w:space="0" w:color="auto"/>
          </w:tblBorders>
        </w:tblPrEx>
        <w:tc>
          <w:tcPr>
            <w:tcW w:w="354"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4D349BD6" w14:textId="77777777" w:rsidR="001E252A" w:rsidRPr="00D01E86" w:rsidRDefault="001E252A" w:rsidP="003109F7">
            <w:pPr>
              <w:spacing w:before="120"/>
              <w:rPr>
                <w:sz w:val="26"/>
                <w:szCs w:val="26"/>
              </w:rPr>
            </w:pPr>
            <w:r w:rsidRPr="00D01E86">
              <w:rPr>
                <w:sz w:val="26"/>
                <w:szCs w:val="26"/>
                <w:lang w:val="vi-VN"/>
              </w:rPr>
              <w:t> </w:t>
            </w:r>
          </w:p>
        </w:tc>
        <w:tc>
          <w:tcPr>
            <w:tcW w:w="86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764B4D89" w14:textId="77777777" w:rsidR="001E252A" w:rsidRPr="00D01E86" w:rsidRDefault="001E252A" w:rsidP="003109F7">
            <w:pPr>
              <w:spacing w:before="120"/>
              <w:rPr>
                <w:sz w:val="26"/>
                <w:szCs w:val="26"/>
              </w:rPr>
            </w:pPr>
            <w:r w:rsidRPr="00D01E86">
              <w:rPr>
                <w:sz w:val="26"/>
                <w:szCs w:val="26"/>
                <w:lang w:val="vi-VN"/>
              </w:rPr>
              <w:t> </w:t>
            </w:r>
          </w:p>
        </w:tc>
        <w:tc>
          <w:tcPr>
            <w:tcW w:w="128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1EA7715" w14:textId="77777777" w:rsidR="001E252A" w:rsidRPr="00D01E86" w:rsidRDefault="001E252A" w:rsidP="003109F7">
            <w:pPr>
              <w:spacing w:before="120"/>
              <w:rPr>
                <w:sz w:val="26"/>
                <w:szCs w:val="26"/>
              </w:rPr>
            </w:pPr>
            <w:r w:rsidRPr="00D01E86">
              <w:rPr>
                <w:sz w:val="26"/>
                <w:szCs w:val="26"/>
                <w:lang w:val="vi-VN"/>
              </w:rPr>
              <w:t> </w:t>
            </w:r>
          </w:p>
        </w:tc>
        <w:tc>
          <w:tcPr>
            <w:tcW w:w="1422"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5AE73346" w14:textId="77777777" w:rsidR="001E252A" w:rsidRPr="00D01E86" w:rsidRDefault="001E252A" w:rsidP="003109F7">
            <w:pPr>
              <w:spacing w:before="120"/>
              <w:rPr>
                <w:sz w:val="26"/>
                <w:szCs w:val="26"/>
              </w:rPr>
            </w:pPr>
            <w:r w:rsidRPr="00D01E86">
              <w:rPr>
                <w:sz w:val="26"/>
                <w:szCs w:val="26"/>
                <w:lang w:val="vi-VN"/>
              </w:rPr>
              <w:t> </w:t>
            </w:r>
          </w:p>
        </w:tc>
        <w:tc>
          <w:tcPr>
            <w:tcW w:w="107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72A6EBAE" w14:textId="77777777" w:rsidR="001E252A" w:rsidRPr="00D01E86" w:rsidRDefault="001E252A" w:rsidP="003109F7">
            <w:pPr>
              <w:spacing w:before="120"/>
              <w:rPr>
                <w:sz w:val="26"/>
                <w:szCs w:val="26"/>
              </w:rPr>
            </w:pPr>
            <w:r w:rsidRPr="00D01E86">
              <w:rPr>
                <w:sz w:val="26"/>
                <w:szCs w:val="26"/>
                <w:lang w:val="vi-VN"/>
              </w:rPr>
              <w:t> </w:t>
            </w:r>
          </w:p>
        </w:tc>
      </w:tr>
      <w:tr w:rsidR="001E252A" w:rsidRPr="00723BF7" w14:paraId="3413E035" w14:textId="77777777" w:rsidTr="003109F7">
        <w:tblPrEx>
          <w:tblBorders>
            <w:top w:val="none" w:sz="0" w:space="0" w:color="auto"/>
            <w:bottom w:val="none" w:sz="0" w:space="0" w:color="auto"/>
            <w:insideH w:val="none" w:sz="0" w:space="0" w:color="auto"/>
            <w:insideV w:val="none" w:sz="0" w:space="0" w:color="auto"/>
          </w:tblBorders>
        </w:tblPrEx>
        <w:tc>
          <w:tcPr>
            <w:tcW w:w="354"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56A90C8D" w14:textId="77777777" w:rsidR="001E252A" w:rsidRPr="00D01E86" w:rsidRDefault="001E252A" w:rsidP="003109F7">
            <w:pPr>
              <w:spacing w:before="120"/>
              <w:rPr>
                <w:sz w:val="26"/>
                <w:szCs w:val="26"/>
              </w:rPr>
            </w:pPr>
            <w:r w:rsidRPr="00D01E86">
              <w:rPr>
                <w:sz w:val="26"/>
                <w:szCs w:val="26"/>
                <w:lang w:val="vi-VN"/>
              </w:rPr>
              <w:t> </w:t>
            </w:r>
          </w:p>
        </w:tc>
        <w:tc>
          <w:tcPr>
            <w:tcW w:w="86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2E536F1D" w14:textId="77777777" w:rsidR="001E252A" w:rsidRPr="00D01E86" w:rsidRDefault="001E252A" w:rsidP="003109F7">
            <w:pPr>
              <w:spacing w:before="120"/>
              <w:rPr>
                <w:sz w:val="26"/>
                <w:szCs w:val="26"/>
              </w:rPr>
            </w:pPr>
            <w:r w:rsidRPr="00D01E86">
              <w:rPr>
                <w:sz w:val="26"/>
                <w:szCs w:val="26"/>
                <w:lang w:val="vi-VN"/>
              </w:rPr>
              <w:t> </w:t>
            </w:r>
          </w:p>
        </w:tc>
        <w:tc>
          <w:tcPr>
            <w:tcW w:w="128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51DA88F8" w14:textId="77777777" w:rsidR="001E252A" w:rsidRPr="00D01E86" w:rsidRDefault="001E252A" w:rsidP="003109F7">
            <w:pPr>
              <w:spacing w:before="120"/>
              <w:rPr>
                <w:sz w:val="26"/>
                <w:szCs w:val="26"/>
              </w:rPr>
            </w:pPr>
            <w:r w:rsidRPr="00D01E86">
              <w:rPr>
                <w:sz w:val="26"/>
                <w:szCs w:val="26"/>
                <w:lang w:val="vi-VN"/>
              </w:rPr>
              <w:t> </w:t>
            </w:r>
          </w:p>
        </w:tc>
        <w:tc>
          <w:tcPr>
            <w:tcW w:w="1422"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7C57F57" w14:textId="77777777" w:rsidR="001E252A" w:rsidRPr="00D01E86" w:rsidRDefault="001E252A" w:rsidP="003109F7">
            <w:pPr>
              <w:spacing w:before="120"/>
              <w:rPr>
                <w:sz w:val="26"/>
                <w:szCs w:val="26"/>
              </w:rPr>
            </w:pPr>
            <w:r w:rsidRPr="00D01E86">
              <w:rPr>
                <w:sz w:val="26"/>
                <w:szCs w:val="26"/>
                <w:lang w:val="vi-VN"/>
              </w:rPr>
              <w:t> </w:t>
            </w:r>
          </w:p>
        </w:tc>
        <w:tc>
          <w:tcPr>
            <w:tcW w:w="107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7EB2FFFF" w14:textId="77777777" w:rsidR="001E252A" w:rsidRPr="00D01E86" w:rsidRDefault="001E252A" w:rsidP="003109F7">
            <w:pPr>
              <w:spacing w:before="120"/>
              <w:rPr>
                <w:sz w:val="26"/>
                <w:szCs w:val="26"/>
              </w:rPr>
            </w:pPr>
            <w:r w:rsidRPr="00D01E86">
              <w:rPr>
                <w:sz w:val="26"/>
                <w:szCs w:val="26"/>
                <w:lang w:val="vi-VN"/>
              </w:rPr>
              <w:t> </w:t>
            </w:r>
          </w:p>
        </w:tc>
      </w:tr>
      <w:tr w:rsidR="001E252A" w:rsidRPr="00723BF7" w14:paraId="47F16BC7" w14:textId="77777777" w:rsidTr="003109F7">
        <w:tblPrEx>
          <w:tblBorders>
            <w:top w:val="none" w:sz="0" w:space="0" w:color="auto"/>
            <w:bottom w:val="none" w:sz="0" w:space="0" w:color="auto"/>
            <w:insideH w:val="none" w:sz="0" w:space="0" w:color="auto"/>
            <w:insideV w:val="none" w:sz="0" w:space="0" w:color="auto"/>
          </w:tblBorders>
        </w:tblPrEx>
        <w:tc>
          <w:tcPr>
            <w:tcW w:w="354"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798D33C8" w14:textId="77777777" w:rsidR="001E252A" w:rsidRPr="00D01E86" w:rsidRDefault="001E252A" w:rsidP="003109F7">
            <w:pPr>
              <w:spacing w:before="120"/>
              <w:rPr>
                <w:sz w:val="26"/>
                <w:szCs w:val="26"/>
              </w:rPr>
            </w:pPr>
            <w:r w:rsidRPr="00D01E86">
              <w:rPr>
                <w:sz w:val="26"/>
                <w:szCs w:val="26"/>
                <w:lang w:val="vi-VN"/>
              </w:rPr>
              <w:t> </w:t>
            </w:r>
          </w:p>
        </w:tc>
        <w:tc>
          <w:tcPr>
            <w:tcW w:w="86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39087A64" w14:textId="77777777" w:rsidR="001E252A" w:rsidRPr="00D01E86" w:rsidRDefault="001E252A" w:rsidP="003109F7">
            <w:pPr>
              <w:spacing w:before="120"/>
              <w:rPr>
                <w:sz w:val="26"/>
                <w:szCs w:val="26"/>
              </w:rPr>
            </w:pPr>
            <w:r w:rsidRPr="00D01E86">
              <w:rPr>
                <w:sz w:val="26"/>
                <w:szCs w:val="26"/>
                <w:lang w:val="vi-VN"/>
              </w:rPr>
              <w:t> </w:t>
            </w:r>
          </w:p>
        </w:tc>
        <w:tc>
          <w:tcPr>
            <w:tcW w:w="128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54C1630" w14:textId="77777777" w:rsidR="001E252A" w:rsidRPr="00D01E86" w:rsidRDefault="001E252A" w:rsidP="003109F7">
            <w:pPr>
              <w:spacing w:before="120"/>
              <w:rPr>
                <w:sz w:val="26"/>
                <w:szCs w:val="26"/>
              </w:rPr>
            </w:pPr>
            <w:r w:rsidRPr="00D01E86">
              <w:rPr>
                <w:sz w:val="26"/>
                <w:szCs w:val="26"/>
                <w:lang w:val="vi-VN"/>
              </w:rPr>
              <w:t> </w:t>
            </w:r>
          </w:p>
        </w:tc>
        <w:tc>
          <w:tcPr>
            <w:tcW w:w="1422"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22FBEA55" w14:textId="77777777" w:rsidR="001E252A" w:rsidRPr="00D01E86" w:rsidRDefault="001E252A" w:rsidP="003109F7">
            <w:pPr>
              <w:spacing w:before="120"/>
              <w:rPr>
                <w:sz w:val="26"/>
                <w:szCs w:val="26"/>
              </w:rPr>
            </w:pPr>
            <w:r w:rsidRPr="00D01E86">
              <w:rPr>
                <w:sz w:val="26"/>
                <w:szCs w:val="26"/>
                <w:lang w:val="vi-VN"/>
              </w:rPr>
              <w:t> </w:t>
            </w:r>
          </w:p>
        </w:tc>
        <w:tc>
          <w:tcPr>
            <w:tcW w:w="107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35598FE1" w14:textId="77777777" w:rsidR="001E252A" w:rsidRPr="00D01E86" w:rsidRDefault="001E252A" w:rsidP="003109F7">
            <w:pPr>
              <w:spacing w:before="120"/>
              <w:rPr>
                <w:sz w:val="26"/>
                <w:szCs w:val="26"/>
              </w:rPr>
            </w:pPr>
            <w:r w:rsidRPr="00D01E86">
              <w:rPr>
                <w:sz w:val="26"/>
                <w:szCs w:val="26"/>
                <w:lang w:val="vi-VN"/>
              </w:rPr>
              <w:t> </w:t>
            </w:r>
          </w:p>
        </w:tc>
      </w:tr>
    </w:tbl>
    <w:p w14:paraId="13C07E3F" w14:textId="77777777" w:rsidR="001E252A" w:rsidRPr="00D01E86" w:rsidRDefault="001E252A" w:rsidP="001E252A">
      <w:pPr>
        <w:spacing w:before="120" w:after="280" w:afterAutospacing="1"/>
        <w:rPr>
          <w:sz w:val="26"/>
          <w:szCs w:val="26"/>
        </w:rPr>
      </w:pPr>
      <w:r w:rsidRPr="00D01E86">
        <w:rPr>
          <w:sz w:val="26"/>
          <w:szCs w:val="26"/>
          <w:lang w:val="vi-VN"/>
        </w:rPr>
        <w:t>Chúng tôi cam kết chịu hoàn toàn trách nhiệm trước pháp luật về công bố này./.</w:t>
      </w:r>
    </w:p>
    <w:p w14:paraId="5AB7FF44" w14:textId="77777777" w:rsidR="001E252A" w:rsidRPr="00D01E86" w:rsidRDefault="001E252A" w:rsidP="001E252A">
      <w:pPr>
        <w:spacing w:before="120" w:after="280" w:afterAutospacing="1"/>
        <w:rPr>
          <w:sz w:val="26"/>
          <w:szCs w:val="26"/>
        </w:rPr>
      </w:pPr>
      <w:r w:rsidRPr="00D01E86">
        <w:rPr>
          <w:sz w:val="26"/>
          <w:szCs w:val="26"/>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36"/>
        <w:gridCol w:w="4536"/>
      </w:tblGrid>
      <w:tr w:rsidR="001E252A" w:rsidRPr="00723BF7" w14:paraId="69AFDFFC" w14:textId="77777777" w:rsidTr="003109F7">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14:paraId="5FC8BF60" w14:textId="77777777" w:rsidR="001E252A" w:rsidRPr="00D01E86" w:rsidRDefault="001E252A" w:rsidP="003109F7">
            <w:pPr>
              <w:spacing w:before="120"/>
              <w:jc w:val="center"/>
              <w:rPr>
                <w:sz w:val="26"/>
                <w:szCs w:val="26"/>
              </w:rPr>
            </w:pPr>
            <w:r w:rsidRPr="00D01E86">
              <w:rPr>
                <w:sz w:val="26"/>
                <w:szCs w:val="26"/>
                <w:lang w:val="vi-VN"/>
              </w:rPr>
              <w:t> </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14:paraId="3362A064" w14:textId="77777777" w:rsidR="001E252A" w:rsidRPr="00D01E86" w:rsidRDefault="001E252A" w:rsidP="003109F7">
            <w:pPr>
              <w:spacing w:before="120"/>
              <w:jc w:val="center"/>
              <w:rPr>
                <w:sz w:val="26"/>
                <w:szCs w:val="26"/>
              </w:rPr>
            </w:pPr>
            <w:r w:rsidRPr="00D01E86">
              <w:rPr>
                <w:i/>
                <w:iCs/>
                <w:sz w:val="26"/>
                <w:szCs w:val="26"/>
                <w:lang w:val="vi-VN"/>
              </w:rPr>
              <w:t>Ngày    tháng     năm</w:t>
            </w:r>
            <w:r w:rsidRPr="00D01E86">
              <w:rPr>
                <w:sz w:val="26"/>
                <w:szCs w:val="26"/>
                <w:lang w:val="vi-VN"/>
              </w:rPr>
              <w:t xml:space="preserve">    </w:t>
            </w:r>
            <w:r w:rsidRPr="00D01E86">
              <w:rPr>
                <w:sz w:val="26"/>
                <w:szCs w:val="26"/>
                <w:lang w:val="vi-VN"/>
              </w:rPr>
              <w:br/>
            </w:r>
            <w:r w:rsidRPr="00D01E86">
              <w:rPr>
                <w:b/>
                <w:bCs/>
                <w:sz w:val="26"/>
                <w:szCs w:val="26"/>
                <w:lang w:val="vi-VN"/>
              </w:rPr>
              <w:t>Đại diện hợp pháp của cơ sở sản xuất</w:t>
            </w:r>
            <w:r w:rsidRPr="00D01E86">
              <w:rPr>
                <w:sz w:val="26"/>
                <w:szCs w:val="26"/>
                <w:lang w:val="vi-VN"/>
              </w:rPr>
              <w:br/>
            </w:r>
            <w:r w:rsidRPr="00D01E86">
              <w:rPr>
                <w:i/>
                <w:iCs/>
                <w:sz w:val="26"/>
                <w:szCs w:val="26"/>
                <w:lang w:val="vi-VN"/>
              </w:rPr>
              <w:t>(Ký trực tiếp, ghi rõ họ tên, chức danh, đóng dấu)</w:t>
            </w:r>
          </w:p>
        </w:tc>
      </w:tr>
    </w:tbl>
    <w:p w14:paraId="1B30C793" w14:textId="77777777" w:rsidR="001E252A" w:rsidRPr="00D01E86" w:rsidRDefault="001E252A" w:rsidP="001E252A">
      <w:pPr>
        <w:spacing w:before="240" w:after="160" w:line="400" w:lineRule="exact"/>
        <w:jc w:val="both"/>
        <w:rPr>
          <w:sz w:val="26"/>
          <w:szCs w:val="26"/>
        </w:rPr>
      </w:pPr>
    </w:p>
    <w:p w14:paraId="39652400" w14:textId="77777777" w:rsidR="001E252A" w:rsidRPr="00D01E86" w:rsidRDefault="001E252A" w:rsidP="001E252A">
      <w:pPr>
        <w:spacing w:before="120" w:after="280" w:afterAutospacing="1"/>
        <w:rPr>
          <w:b/>
          <w:bCs/>
          <w:sz w:val="26"/>
          <w:szCs w:val="26"/>
        </w:rPr>
      </w:pPr>
    </w:p>
    <w:p w14:paraId="5836685B" w14:textId="77777777" w:rsidR="00CB62BE" w:rsidRDefault="00CB62BE" w:rsidP="001E252A">
      <w:pPr>
        <w:spacing w:before="120" w:after="280" w:afterAutospacing="1"/>
        <w:rPr>
          <w:b/>
          <w:bCs/>
          <w:sz w:val="26"/>
          <w:szCs w:val="26"/>
        </w:rPr>
      </w:pPr>
    </w:p>
    <w:p w14:paraId="3A4E590E" w14:textId="77777777" w:rsidR="00CB62BE" w:rsidRDefault="00CB62BE" w:rsidP="001E252A">
      <w:pPr>
        <w:spacing w:before="120" w:after="280" w:afterAutospacing="1"/>
        <w:rPr>
          <w:b/>
          <w:bCs/>
          <w:sz w:val="26"/>
          <w:szCs w:val="26"/>
        </w:rPr>
      </w:pPr>
    </w:p>
    <w:p w14:paraId="7822E66B" w14:textId="77777777" w:rsidR="001E252A" w:rsidRPr="00D01E86" w:rsidRDefault="001E252A" w:rsidP="001E252A">
      <w:pPr>
        <w:spacing w:before="120" w:after="280" w:afterAutospacing="1"/>
        <w:rPr>
          <w:sz w:val="26"/>
          <w:szCs w:val="26"/>
        </w:rPr>
      </w:pPr>
      <w:r w:rsidRPr="00D01E86">
        <w:rPr>
          <w:b/>
          <w:bCs/>
          <w:sz w:val="26"/>
          <w:szCs w:val="26"/>
          <w:lang w:val="vi-VN"/>
        </w:rPr>
        <w:lastRenderedPageBreak/>
        <w:t>Mẫu 02/TT</w:t>
      </w:r>
    </w:p>
    <w:p w14:paraId="6DEE8F94" w14:textId="77777777" w:rsidR="001E252A" w:rsidRPr="00D01E86" w:rsidRDefault="001E252A" w:rsidP="001E252A">
      <w:pPr>
        <w:spacing w:before="120" w:after="280" w:afterAutospacing="1"/>
        <w:jc w:val="center"/>
        <w:rPr>
          <w:sz w:val="26"/>
          <w:szCs w:val="26"/>
        </w:rPr>
      </w:pPr>
      <w:r w:rsidRPr="00D01E86">
        <w:rPr>
          <w:b/>
          <w:bCs/>
          <w:sz w:val="26"/>
          <w:szCs w:val="26"/>
          <w:lang w:val="vi-VN"/>
        </w:rPr>
        <w:t>QUY TRÌNH SẢN XUẤT</w:t>
      </w:r>
    </w:p>
    <w:p w14:paraId="74071294" w14:textId="77777777" w:rsidR="001E252A" w:rsidRPr="00D01E86" w:rsidRDefault="001E252A" w:rsidP="001E252A">
      <w:pPr>
        <w:spacing w:before="120" w:after="280" w:afterAutospacing="1"/>
        <w:rPr>
          <w:sz w:val="26"/>
          <w:szCs w:val="26"/>
        </w:rPr>
      </w:pPr>
      <w:r w:rsidRPr="00D01E86">
        <w:rPr>
          <w:b/>
          <w:bCs/>
          <w:sz w:val="26"/>
          <w:szCs w:val="26"/>
          <w:lang w:val="vi-VN"/>
        </w:rPr>
        <w:t>1. TIÊU CHUẨN NGUYÊN PHỤ LIỆU</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2366"/>
        <w:gridCol w:w="3721"/>
        <w:gridCol w:w="2985"/>
      </w:tblGrid>
      <w:tr w:rsidR="001E252A" w:rsidRPr="00723BF7" w14:paraId="0C5B3491" w14:textId="77777777" w:rsidTr="003109F7">
        <w:tc>
          <w:tcPr>
            <w:tcW w:w="1304" w:type="pct"/>
            <w:tcBorders>
              <w:top w:val="nil"/>
              <w:left w:val="nil"/>
              <w:bottom w:val="nil"/>
              <w:right w:val="nil"/>
              <w:tl2br w:val="nil"/>
              <w:tr2bl w:val="nil"/>
            </w:tcBorders>
            <w:shd w:val="clear" w:color="auto" w:fill="auto"/>
            <w:tcMar>
              <w:top w:w="0" w:type="dxa"/>
              <w:left w:w="0" w:type="dxa"/>
              <w:bottom w:w="0" w:type="dxa"/>
              <w:right w:w="0" w:type="dxa"/>
            </w:tcMar>
          </w:tcPr>
          <w:p w14:paraId="4E60B4AC" w14:textId="77777777" w:rsidR="001E252A" w:rsidRPr="00D01E86" w:rsidRDefault="001E252A" w:rsidP="003109F7">
            <w:pPr>
              <w:spacing w:before="120"/>
              <w:rPr>
                <w:sz w:val="26"/>
                <w:szCs w:val="26"/>
              </w:rPr>
            </w:pPr>
            <w:r w:rsidRPr="00D01E86">
              <w:rPr>
                <w:sz w:val="26"/>
                <w:szCs w:val="26"/>
                <w:lang w:val="vi-VN"/>
              </w:rPr>
              <w:t>Tên dược liệu 1</w:t>
            </w:r>
          </w:p>
        </w:tc>
        <w:tc>
          <w:tcPr>
            <w:tcW w:w="2051" w:type="pct"/>
            <w:tcBorders>
              <w:top w:val="nil"/>
              <w:left w:val="nil"/>
              <w:bottom w:val="nil"/>
              <w:right w:val="nil"/>
              <w:tl2br w:val="nil"/>
              <w:tr2bl w:val="nil"/>
            </w:tcBorders>
            <w:shd w:val="clear" w:color="auto" w:fill="auto"/>
            <w:tcMar>
              <w:top w:w="0" w:type="dxa"/>
              <w:left w:w="0" w:type="dxa"/>
              <w:bottom w:w="0" w:type="dxa"/>
              <w:right w:w="0" w:type="dxa"/>
            </w:tcMar>
          </w:tcPr>
          <w:p w14:paraId="6EFFFC87" w14:textId="77777777" w:rsidR="001E252A" w:rsidRPr="00D01E86" w:rsidRDefault="001E252A" w:rsidP="003109F7">
            <w:pPr>
              <w:spacing w:before="120"/>
              <w:rPr>
                <w:sz w:val="26"/>
                <w:szCs w:val="26"/>
              </w:rPr>
            </w:pPr>
            <w:r w:rsidRPr="00D01E86">
              <w:rPr>
                <w:i/>
                <w:iCs/>
                <w:sz w:val="26"/>
                <w:szCs w:val="26"/>
                <w:lang w:val="vi-VN"/>
              </w:rPr>
              <w:t>(Tên khoa học)</w:t>
            </w:r>
          </w:p>
        </w:tc>
        <w:tc>
          <w:tcPr>
            <w:tcW w:w="1645" w:type="pct"/>
            <w:tcBorders>
              <w:top w:val="nil"/>
              <w:left w:val="nil"/>
              <w:bottom w:val="nil"/>
              <w:right w:val="nil"/>
              <w:tl2br w:val="nil"/>
              <w:tr2bl w:val="nil"/>
            </w:tcBorders>
            <w:shd w:val="clear" w:color="auto" w:fill="auto"/>
            <w:tcMar>
              <w:top w:w="0" w:type="dxa"/>
              <w:left w:w="0" w:type="dxa"/>
              <w:bottom w:w="0" w:type="dxa"/>
              <w:right w:w="0" w:type="dxa"/>
            </w:tcMar>
          </w:tcPr>
          <w:p w14:paraId="6D87C346" w14:textId="77777777" w:rsidR="001E252A" w:rsidRPr="00D01E86" w:rsidRDefault="001E252A" w:rsidP="003109F7">
            <w:pPr>
              <w:spacing w:before="120"/>
              <w:rPr>
                <w:sz w:val="26"/>
                <w:szCs w:val="26"/>
              </w:rPr>
            </w:pPr>
            <w:r w:rsidRPr="00D01E86">
              <w:rPr>
                <w:i/>
                <w:iCs/>
                <w:sz w:val="26"/>
                <w:szCs w:val="26"/>
                <w:lang w:val="vi-VN"/>
              </w:rPr>
              <w:t>Tiêu chuẩn chất lượng</w:t>
            </w:r>
            <w:r w:rsidRPr="00D01E86">
              <w:rPr>
                <w:i/>
                <w:iCs/>
                <w:sz w:val="26"/>
                <w:szCs w:val="26"/>
                <w:vertAlign w:val="superscript"/>
              </w:rPr>
              <w:t>1</w:t>
            </w:r>
            <w:r w:rsidRPr="00D01E86">
              <w:rPr>
                <w:i/>
                <w:iCs/>
                <w:sz w:val="26"/>
                <w:szCs w:val="26"/>
              </w:rPr>
              <w:t xml:space="preserve"> </w:t>
            </w:r>
          </w:p>
        </w:tc>
      </w:tr>
      <w:tr w:rsidR="001E252A" w:rsidRPr="00723BF7" w14:paraId="7995D33A" w14:textId="77777777" w:rsidTr="003109F7">
        <w:tblPrEx>
          <w:tblBorders>
            <w:top w:val="none" w:sz="0" w:space="0" w:color="auto"/>
            <w:bottom w:val="none" w:sz="0" w:space="0" w:color="auto"/>
            <w:insideH w:val="none" w:sz="0" w:space="0" w:color="auto"/>
            <w:insideV w:val="none" w:sz="0" w:space="0" w:color="auto"/>
          </w:tblBorders>
        </w:tblPrEx>
        <w:tc>
          <w:tcPr>
            <w:tcW w:w="1304" w:type="pct"/>
            <w:tcBorders>
              <w:top w:val="nil"/>
              <w:left w:val="nil"/>
              <w:bottom w:val="nil"/>
              <w:right w:val="nil"/>
              <w:tl2br w:val="nil"/>
              <w:tr2bl w:val="nil"/>
            </w:tcBorders>
            <w:shd w:val="clear" w:color="auto" w:fill="auto"/>
            <w:tcMar>
              <w:top w:w="0" w:type="dxa"/>
              <w:left w:w="0" w:type="dxa"/>
              <w:bottom w:w="0" w:type="dxa"/>
              <w:right w:w="0" w:type="dxa"/>
            </w:tcMar>
          </w:tcPr>
          <w:p w14:paraId="21FC53F4" w14:textId="77777777" w:rsidR="001E252A" w:rsidRPr="00D01E86" w:rsidRDefault="001E252A" w:rsidP="003109F7">
            <w:pPr>
              <w:spacing w:before="120"/>
              <w:rPr>
                <w:sz w:val="26"/>
                <w:szCs w:val="26"/>
              </w:rPr>
            </w:pPr>
            <w:r w:rsidRPr="00D01E86">
              <w:rPr>
                <w:sz w:val="26"/>
                <w:szCs w:val="26"/>
                <w:lang w:val="vi-VN"/>
              </w:rPr>
              <w:t>Tên dược liệu 2</w:t>
            </w:r>
          </w:p>
        </w:tc>
        <w:tc>
          <w:tcPr>
            <w:tcW w:w="2051" w:type="pct"/>
            <w:tcBorders>
              <w:top w:val="nil"/>
              <w:left w:val="nil"/>
              <w:bottom w:val="nil"/>
              <w:right w:val="nil"/>
              <w:tl2br w:val="nil"/>
              <w:tr2bl w:val="nil"/>
            </w:tcBorders>
            <w:shd w:val="clear" w:color="auto" w:fill="auto"/>
            <w:tcMar>
              <w:top w:w="0" w:type="dxa"/>
              <w:left w:w="0" w:type="dxa"/>
              <w:bottom w:w="0" w:type="dxa"/>
              <w:right w:w="0" w:type="dxa"/>
            </w:tcMar>
          </w:tcPr>
          <w:p w14:paraId="682D70BC" w14:textId="77777777" w:rsidR="001E252A" w:rsidRPr="00D01E86" w:rsidRDefault="001E252A" w:rsidP="003109F7">
            <w:pPr>
              <w:spacing w:before="120"/>
              <w:rPr>
                <w:sz w:val="26"/>
                <w:szCs w:val="26"/>
              </w:rPr>
            </w:pPr>
            <w:r w:rsidRPr="00D01E86">
              <w:rPr>
                <w:i/>
                <w:iCs/>
                <w:sz w:val="26"/>
                <w:szCs w:val="26"/>
                <w:lang w:val="vi-VN"/>
              </w:rPr>
              <w:t>(Tên khoa học)</w:t>
            </w:r>
          </w:p>
        </w:tc>
        <w:tc>
          <w:tcPr>
            <w:tcW w:w="1645" w:type="pct"/>
            <w:tcBorders>
              <w:top w:val="nil"/>
              <w:left w:val="nil"/>
              <w:bottom w:val="nil"/>
              <w:right w:val="nil"/>
              <w:tl2br w:val="nil"/>
              <w:tr2bl w:val="nil"/>
            </w:tcBorders>
            <w:shd w:val="clear" w:color="auto" w:fill="auto"/>
            <w:tcMar>
              <w:top w:w="0" w:type="dxa"/>
              <w:left w:w="0" w:type="dxa"/>
              <w:bottom w:w="0" w:type="dxa"/>
              <w:right w:w="0" w:type="dxa"/>
            </w:tcMar>
          </w:tcPr>
          <w:p w14:paraId="324AC5DF" w14:textId="77777777" w:rsidR="001E252A" w:rsidRPr="00D01E86" w:rsidRDefault="001E252A" w:rsidP="003109F7">
            <w:pPr>
              <w:spacing w:before="120"/>
              <w:rPr>
                <w:sz w:val="26"/>
                <w:szCs w:val="26"/>
              </w:rPr>
            </w:pPr>
            <w:r w:rsidRPr="00D01E86">
              <w:rPr>
                <w:i/>
                <w:iCs/>
                <w:sz w:val="26"/>
                <w:szCs w:val="26"/>
                <w:lang w:val="vi-VN"/>
              </w:rPr>
              <w:t>Tiêu chuẩn chất lượng</w:t>
            </w:r>
          </w:p>
        </w:tc>
      </w:tr>
      <w:tr w:rsidR="001E252A" w:rsidRPr="00723BF7" w14:paraId="4B3B93A6" w14:textId="77777777" w:rsidTr="003109F7">
        <w:tblPrEx>
          <w:tblBorders>
            <w:top w:val="none" w:sz="0" w:space="0" w:color="auto"/>
            <w:bottom w:val="none" w:sz="0" w:space="0" w:color="auto"/>
            <w:insideH w:val="none" w:sz="0" w:space="0" w:color="auto"/>
            <w:insideV w:val="none" w:sz="0" w:space="0" w:color="auto"/>
          </w:tblBorders>
        </w:tblPrEx>
        <w:tc>
          <w:tcPr>
            <w:tcW w:w="1304" w:type="pct"/>
            <w:tcBorders>
              <w:top w:val="nil"/>
              <w:left w:val="nil"/>
              <w:bottom w:val="nil"/>
              <w:right w:val="nil"/>
              <w:tl2br w:val="nil"/>
              <w:tr2bl w:val="nil"/>
            </w:tcBorders>
            <w:shd w:val="clear" w:color="auto" w:fill="auto"/>
            <w:tcMar>
              <w:top w:w="0" w:type="dxa"/>
              <w:left w:w="0" w:type="dxa"/>
              <w:bottom w:w="0" w:type="dxa"/>
              <w:right w:w="0" w:type="dxa"/>
            </w:tcMar>
          </w:tcPr>
          <w:p w14:paraId="03D54266" w14:textId="77777777" w:rsidR="001E252A" w:rsidRPr="00D01E86" w:rsidRDefault="001E252A" w:rsidP="003109F7">
            <w:pPr>
              <w:spacing w:before="120"/>
              <w:rPr>
                <w:sz w:val="26"/>
                <w:szCs w:val="26"/>
              </w:rPr>
            </w:pPr>
            <w:r w:rsidRPr="00D01E86">
              <w:rPr>
                <w:sz w:val="26"/>
                <w:szCs w:val="26"/>
                <w:lang w:val="vi-VN"/>
              </w:rPr>
              <w:t>Mật ong</w:t>
            </w:r>
          </w:p>
        </w:tc>
        <w:tc>
          <w:tcPr>
            <w:tcW w:w="2051" w:type="pct"/>
            <w:tcBorders>
              <w:top w:val="nil"/>
              <w:left w:val="nil"/>
              <w:bottom w:val="nil"/>
              <w:right w:val="nil"/>
              <w:tl2br w:val="nil"/>
              <w:tr2bl w:val="nil"/>
            </w:tcBorders>
            <w:shd w:val="clear" w:color="auto" w:fill="auto"/>
            <w:tcMar>
              <w:top w:w="0" w:type="dxa"/>
              <w:left w:w="0" w:type="dxa"/>
              <w:bottom w:w="0" w:type="dxa"/>
              <w:right w:w="0" w:type="dxa"/>
            </w:tcMar>
          </w:tcPr>
          <w:p w14:paraId="2760ECF1" w14:textId="77777777" w:rsidR="001E252A" w:rsidRPr="00D01E86" w:rsidRDefault="001E252A" w:rsidP="003109F7">
            <w:pPr>
              <w:spacing w:before="120"/>
              <w:rPr>
                <w:sz w:val="26"/>
                <w:szCs w:val="26"/>
              </w:rPr>
            </w:pPr>
            <w:r w:rsidRPr="00D01E86">
              <w:rPr>
                <w:i/>
                <w:iCs/>
                <w:sz w:val="26"/>
                <w:szCs w:val="26"/>
                <w:lang w:val="vi-VN"/>
              </w:rPr>
              <w:t>(Tên khoa học)</w:t>
            </w:r>
          </w:p>
        </w:tc>
        <w:tc>
          <w:tcPr>
            <w:tcW w:w="1645" w:type="pct"/>
            <w:tcBorders>
              <w:top w:val="nil"/>
              <w:left w:val="nil"/>
              <w:bottom w:val="nil"/>
              <w:right w:val="nil"/>
              <w:tl2br w:val="nil"/>
              <w:tr2bl w:val="nil"/>
            </w:tcBorders>
            <w:shd w:val="clear" w:color="auto" w:fill="auto"/>
            <w:tcMar>
              <w:top w:w="0" w:type="dxa"/>
              <w:left w:w="0" w:type="dxa"/>
              <w:bottom w:w="0" w:type="dxa"/>
              <w:right w:w="0" w:type="dxa"/>
            </w:tcMar>
          </w:tcPr>
          <w:p w14:paraId="4C6EA1A2" w14:textId="77777777" w:rsidR="001E252A" w:rsidRPr="00D01E86" w:rsidRDefault="001E252A" w:rsidP="003109F7">
            <w:pPr>
              <w:spacing w:before="120"/>
              <w:rPr>
                <w:sz w:val="26"/>
                <w:szCs w:val="26"/>
              </w:rPr>
            </w:pPr>
            <w:r w:rsidRPr="00D01E86">
              <w:rPr>
                <w:i/>
                <w:iCs/>
                <w:sz w:val="26"/>
                <w:szCs w:val="26"/>
                <w:lang w:val="vi-VN"/>
              </w:rPr>
              <w:t>Tiêu chuẩn chất lượng</w:t>
            </w:r>
          </w:p>
        </w:tc>
      </w:tr>
    </w:tbl>
    <w:p w14:paraId="479C324D" w14:textId="77777777" w:rsidR="001E252A" w:rsidRPr="00D01E86" w:rsidRDefault="001E252A" w:rsidP="001E252A">
      <w:pPr>
        <w:spacing w:before="120" w:after="280" w:afterAutospacing="1"/>
        <w:rPr>
          <w:sz w:val="26"/>
          <w:szCs w:val="26"/>
        </w:rPr>
      </w:pPr>
      <w:r w:rsidRPr="00D01E86">
        <w:rPr>
          <w:sz w:val="26"/>
          <w:szCs w:val="26"/>
          <w:lang w:val="vi-VN"/>
        </w:rPr>
        <w:t>(1) Ghi chú:</w:t>
      </w:r>
    </w:p>
    <w:p w14:paraId="4E429C7F" w14:textId="77777777" w:rsidR="001E252A" w:rsidRPr="00D01E86" w:rsidRDefault="001E252A" w:rsidP="001E252A">
      <w:pPr>
        <w:spacing w:before="120" w:after="280" w:afterAutospacing="1"/>
        <w:rPr>
          <w:sz w:val="26"/>
          <w:szCs w:val="26"/>
        </w:rPr>
      </w:pPr>
      <w:r w:rsidRPr="00D01E86">
        <w:rPr>
          <w:sz w:val="26"/>
          <w:szCs w:val="26"/>
          <w:lang w:val="vi-VN"/>
        </w:rPr>
        <w:t>- Trường hợp áp dụng tiêu chuẩn theo dược điển thì ghi tên dược điển, năm ban hành (Ví dụ: DĐVN V)</w:t>
      </w:r>
    </w:p>
    <w:p w14:paraId="6C7A9CE2" w14:textId="77777777" w:rsidR="001E252A" w:rsidRPr="00D01E86" w:rsidRDefault="001E252A" w:rsidP="001E252A">
      <w:pPr>
        <w:spacing w:before="120" w:after="280" w:afterAutospacing="1"/>
        <w:rPr>
          <w:sz w:val="26"/>
          <w:szCs w:val="26"/>
        </w:rPr>
      </w:pPr>
      <w:r w:rsidRPr="00D01E86">
        <w:rPr>
          <w:sz w:val="26"/>
          <w:szCs w:val="26"/>
          <w:lang w:val="vi-VN"/>
        </w:rPr>
        <w:t>- Trường hợp áp dụng tiêu chuẩn cơ sở th</w:t>
      </w:r>
      <w:r w:rsidRPr="00D01E86">
        <w:rPr>
          <w:sz w:val="26"/>
          <w:szCs w:val="26"/>
        </w:rPr>
        <w:t>ì</w:t>
      </w:r>
      <w:r w:rsidRPr="00D01E86">
        <w:rPr>
          <w:sz w:val="26"/>
          <w:szCs w:val="26"/>
          <w:lang w:val="vi-VN"/>
        </w:rPr>
        <w:t xml:space="preserve"> ghi TCCS</w:t>
      </w:r>
    </w:p>
    <w:p w14:paraId="36E187C2" w14:textId="77777777" w:rsidR="001E252A" w:rsidRPr="00D01E86" w:rsidRDefault="001E252A" w:rsidP="001E252A">
      <w:pPr>
        <w:spacing w:before="120" w:after="280" w:afterAutospacing="1"/>
        <w:rPr>
          <w:sz w:val="26"/>
          <w:szCs w:val="26"/>
        </w:rPr>
      </w:pPr>
      <w:r w:rsidRPr="00D01E86">
        <w:rPr>
          <w:b/>
          <w:bCs/>
          <w:sz w:val="26"/>
          <w:szCs w:val="26"/>
          <w:lang w:val="vi-VN"/>
        </w:rPr>
        <w:t>2, THÀNH PHẦN CÔNG THỨC</w:t>
      </w:r>
    </w:p>
    <w:p w14:paraId="0521E87C" w14:textId="77777777" w:rsidR="001E252A" w:rsidRPr="00D01E86" w:rsidRDefault="001E252A" w:rsidP="001E252A">
      <w:pPr>
        <w:spacing w:before="120" w:after="280" w:afterAutospacing="1"/>
        <w:rPr>
          <w:sz w:val="26"/>
          <w:szCs w:val="26"/>
        </w:rPr>
      </w:pPr>
      <w:r w:rsidRPr="00D01E86">
        <w:rPr>
          <w:sz w:val="26"/>
          <w:szCs w:val="26"/>
          <w:lang w:val="vi-VN"/>
        </w:rPr>
        <w:t>Công thức cho một đơn vị đóng gói nhỏ nhất</w:t>
      </w:r>
    </w:p>
    <w:p w14:paraId="00E089B5" w14:textId="77777777" w:rsidR="001E252A" w:rsidRPr="00D01E86" w:rsidRDefault="001E252A" w:rsidP="001E252A">
      <w:pPr>
        <w:spacing w:before="120" w:after="280" w:afterAutospacing="1"/>
        <w:rPr>
          <w:sz w:val="26"/>
          <w:szCs w:val="26"/>
        </w:rPr>
      </w:pPr>
      <w:r w:rsidRPr="00D01E86">
        <w:rPr>
          <w:sz w:val="26"/>
          <w:szCs w:val="26"/>
          <w:lang w:val="vi-VN"/>
        </w:rPr>
        <w:t>2.1</w:t>
      </w:r>
      <w:r w:rsidRPr="00D01E86">
        <w:rPr>
          <w:sz w:val="26"/>
          <w:szCs w:val="26"/>
        </w:rPr>
        <w:t xml:space="preserve">. </w:t>
      </w:r>
      <w:r w:rsidRPr="00D01E86">
        <w:rPr>
          <w:sz w:val="26"/>
          <w:szCs w:val="26"/>
          <w:lang w:val="vi-VN"/>
        </w:rPr>
        <w:t>Đối với công thức sản xuất tứ thành phần dược liệu</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844"/>
        <w:gridCol w:w="1908"/>
        <w:gridCol w:w="3340"/>
      </w:tblGrid>
      <w:tr w:rsidR="001E252A" w:rsidRPr="00723BF7" w14:paraId="3C1B73BB" w14:textId="77777777" w:rsidTr="003109F7">
        <w:tc>
          <w:tcPr>
            <w:tcW w:w="2114" w:type="pct"/>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10FA21F" w14:textId="77777777" w:rsidR="001E252A" w:rsidRPr="00D01E86" w:rsidRDefault="001E252A" w:rsidP="003109F7">
            <w:pPr>
              <w:spacing w:before="120"/>
              <w:rPr>
                <w:sz w:val="26"/>
                <w:szCs w:val="26"/>
              </w:rPr>
            </w:pPr>
            <w:r w:rsidRPr="00D01E86">
              <w:rPr>
                <w:sz w:val="26"/>
                <w:szCs w:val="26"/>
                <w:lang w:val="vi-VN"/>
              </w:rPr>
              <w:t>Tên dược liệu 1 (tên khoa học)</w:t>
            </w:r>
          </w:p>
        </w:tc>
        <w:tc>
          <w:tcPr>
            <w:tcW w:w="1049"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FCB500A" w14:textId="77777777" w:rsidR="001E252A" w:rsidRPr="00D01E86" w:rsidRDefault="001E252A" w:rsidP="003109F7">
            <w:pPr>
              <w:spacing w:before="120"/>
              <w:jc w:val="center"/>
              <w:rPr>
                <w:sz w:val="26"/>
                <w:szCs w:val="26"/>
              </w:rPr>
            </w:pPr>
            <w:r w:rsidRPr="00D01E86">
              <w:rPr>
                <w:sz w:val="26"/>
                <w:szCs w:val="26"/>
                <w:lang w:val="vi-VN"/>
              </w:rPr>
              <w:t>Hàm lượng</w:t>
            </w:r>
          </w:p>
        </w:tc>
        <w:tc>
          <w:tcPr>
            <w:tcW w:w="1837"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5CA473C" w14:textId="77777777" w:rsidR="001E252A" w:rsidRPr="00D01E86" w:rsidRDefault="001E252A" w:rsidP="003109F7">
            <w:pPr>
              <w:spacing w:before="120"/>
              <w:jc w:val="center"/>
              <w:rPr>
                <w:sz w:val="26"/>
                <w:szCs w:val="26"/>
              </w:rPr>
            </w:pPr>
            <w:r w:rsidRPr="00D01E86">
              <w:rPr>
                <w:sz w:val="26"/>
                <w:szCs w:val="26"/>
                <w:lang w:val="vi-VN"/>
              </w:rPr>
              <w:t>Tiêu chuẩn chất lượng</w:t>
            </w:r>
          </w:p>
        </w:tc>
      </w:tr>
      <w:tr w:rsidR="001E252A" w:rsidRPr="00723BF7" w14:paraId="09E505C9" w14:textId="77777777" w:rsidTr="003109F7">
        <w:tblPrEx>
          <w:tblBorders>
            <w:top w:val="none" w:sz="0" w:space="0" w:color="auto"/>
            <w:bottom w:val="none" w:sz="0" w:space="0" w:color="auto"/>
            <w:insideH w:val="none" w:sz="0" w:space="0" w:color="auto"/>
            <w:insideV w:val="none" w:sz="0" w:space="0" w:color="auto"/>
          </w:tblBorders>
        </w:tblPrEx>
        <w:tc>
          <w:tcPr>
            <w:tcW w:w="2114"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433A9D9" w14:textId="77777777" w:rsidR="001E252A" w:rsidRPr="00D01E86" w:rsidRDefault="001E252A" w:rsidP="003109F7">
            <w:pPr>
              <w:spacing w:before="120"/>
              <w:rPr>
                <w:sz w:val="26"/>
                <w:szCs w:val="26"/>
              </w:rPr>
            </w:pPr>
            <w:r w:rsidRPr="00D01E86">
              <w:rPr>
                <w:sz w:val="26"/>
                <w:szCs w:val="26"/>
                <w:lang w:val="vi-VN"/>
              </w:rPr>
              <w:t>Tên dược liệu 2 (tên khoa học)</w:t>
            </w:r>
          </w:p>
        </w:tc>
        <w:tc>
          <w:tcPr>
            <w:tcW w:w="1049"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D07A64C" w14:textId="77777777" w:rsidR="001E252A" w:rsidRPr="00D01E86" w:rsidRDefault="001E252A" w:rsidP="003109F7">
            <w:pPr>
              <w:spacing w:before="120"/>
              <w:jc w:val="center"/>
              <w:rPr>
                <w:sz w:val="26"/>
                <w:szCs w:val="26"/>
              </w:rPr>
            </w:pPr>
            <w:r w:rsidRPr="00D01E86">
              <w:rPr>
                <w:sz w:val="26"/>
                <w:szCs w:val="26"/>
                <w:lang w:val="vi-VN"/>
              </w:rPr>
              <w:t>Hàm lượng</w:t>
            </w:r>
          </w:p>
        </w:tc>
        <w:tc>
          <w:tcPr>
            <w:tcW w:w="1837"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983A1DA" w14:textId="77777777" w:rsidR="001E252A" w:rsidRPr="00D01E86" w:rsidRDefault="001E252A" w:rsidP="003109F7">
            <w:pPr>
              <w:spacing w:before="120"/>
              <w:jc w:val="center"/>
              <w:rPr>
                <w:sz w:val="26"/>
                <w:szCs w:val="26"/>
              </w:rPr>
            </w:pPr>
            <w:r w:rsidRPr="00D01E86">
              <w:rPr>
                <w:sz w:val="26"/>
                <w:szCs w:val="26"/>
                <w:lang w:val="vi-VN"/>
              </w:rPr>
              <w:t>Tiêu chuẩn chất lượng</w:t>
            </w:r>
          </w:p>
        </w:tc>
      </w:tr>
      <w:tr w:rsidR="001E252A" w:rsidRPr="00723BF7" w14:paraId="4126A77F" w14:textId="77777777" w:rsidTr="003109F7">
        <w:tblPrEx>
          <w:tblBorders>
            <w:top w:val="none" w:sz="0" w:space="0" w:color="auto"/>
            <w:bottom w:val="none" w:sz="0" w:space="0" w:color="auto"/>
            <w:insideH w:val="none" w:sz="0" w:space="0" w:color="auto"/>
            <w:insideV w:val="none" w:sz="0" w:space="0" w:color="auto"/>
          </w:tblBorders>
        </w:tblPrEx>
        <w:tc>
          <w:tcPr>
            <w:tcW w:w="2114"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21B9E7A" w14:textId="77777777" w:rsidR="001E252A" w:rsidRPr="00D01E86" w:rsidRDefault="001E252A" w:rsidP="003109F7">
            <w:pPr>
              <w:spacing w:before="120"/>
              <w:rPr>
                <w:sz w:val="26"/>
                <w:szCs w:val="26"/>
              </w:rPr>
            </w:pPr>
            <w:r w:rsidRPr="00D01E86">
              <w:rPr>
                <w:sz w:val="26"/>
                <w:szCs w:val="26"/>
                <w:lang w:val="vi-VN"/>
              </w:rPr>
              <w:t>Tên tá dược (tên khoa học)</w:t>
            </w:r>
          </w:p>
        </w:tc>
        <w:tc>
          <w:tcPr>
            <w:tcW w:w="1049"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89B7979" w14:textId="77777777" w:rsidR="001E252A" w:rsidRPr="00D01E86" w:rsidRDefault="001E252A" w:rsidP="003109F7">
            <w:pPr>
              <w:spacing w:before="120"/>
              <w:jc w:val="center"/>
              <w:rPr>
                <w:sz w:val="26"/>
                <w:szCs w:val="26"/>
              </w:rPr>
            </w:pPr>
            <w:r w:rsidRPr="00D01E86">
              <w:rPr>
                <w:sz w:val="26"/>
                <w:szCs w:val="26"/>
                <w:lang w:val="vi-VN"/>
              </w:rPr>
              <w:t>Hàm lượng</w:t>
            </w:r>
          </w:p>
        </w:tc>
        <w:tc>
          <w:tcPr>
            <w:tcW w:w="1837"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F8FF7EA" w14:textId="77777777" w:rsidR="001E252A" w:rsidRPr="00D01E86" w:rsidRDefault="001E252A" w:rsidP="003109F7">
            <w:pPr>
              <w:spacing w:before="120"/>
              <w:jc w:val="center"/>
              <w:rPr>
                <w:sz w:val="26"/>
                <w:szCs w:val="26"/>
              </w:rPr>
            </w:pPr>
            <w:r w:rsidRPr="00D01E86">
              <w:rPr>
                <w:sz w:val="26"/>
                <w:szCs w:val="26"/>
                <w:lang w:val="vi-VN"/>
              </w:rPr>
              <w:t>Tiêu chuẩn chất lượng</w:t>
            </w:r>
          </w:p>
        </w:tc>
      </w:tr>
    </w:tbl>
    <w:p w14:paraId="02F484AA" w14:textId="77777777" w:rsidR="001E252A" w:rsidRPr="00D01E86" w:rsidRDefault="001E252A" w:rsidP="001E252A">
      <w:pPr>
        <w:spacing w:before="120" w:after="280" w:afterAutospacing="1"/>
        <w:rPr>
          <w:sz w:val="26"/>
          <w:szCs w:val="26"/>
        </w:rPr>
      </w:pPr>
      <w:r w:rsidRPr="00D01E86">
        <w:rPr>
          <w:sz w:val="26"/>
          <w:szCs w:val="26"/>
          <w:lang w:val="vi-VN"/>
        </w:rPr>
        <w:t>2.2</w:t>
      </w:r>
      <w:r w:rsidRPr="00D01E86">
        <w:rPr>
          <w:sz w:val="26"/>
          <w:szCs w:val="26"/>
        </w:rPr>
        <w:t xml:space="preserve">. </w:t>
      </w:r>
      <w:r w:rsidRPr="00D01E86">
        <w:rPr>
          <w:sz w:val="26"/>
          <w:szCs w:val="26"/>
          <w:lang w:val="vi-VN"/>
        </w:rPr>
        <w:t>Đối với công thức sản xuất từ cao bán thành phẩm/cốm/bột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844"/>
        <w:gridCol w:w="1908"/>
        <w:gridCol w:w="3340"/>
      </w:tblGrid>
      <w:tr w:rsidR="001E252A" w:rsidRPr="00723BF7" w14:paraId="73E9E54C" w14:textId="77777777" w:rsidTr="003109F7">
        <w:tc>
          <w:tcPr>
            <w:tcW w:w="5000" w:type="pct"/>
            <w:gridSpan w:val="3"/>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99212D8" w14:textId="77777777" w:rsidR="001E252A" w:rsidRPr="00D01E86" w:rsidRDefault="001E252A" w:rsidP="003109F7">
            <w:pPr>
              <w:spacing w:before="120"/>
              <w:rPr>
                <w:sz w:val="26"/>
                <w:szCs w:val="26"/>
              </w:rPr>
            </w:pPr>
            <w:r w:rsidRPr="00D01E86">
              <w:rPr>
                <w:sz w:val="26"/>
                <w:szCs w:val="26"/>
                <w:lang w:val="vi-VN"/>
              </w:rPr>
              <w:t xml:space="preserve">Khối lượng cao/cốm/bột dược liệu tương </w:t>
            </w:r>
            <w:r w:rsidRPr="00D01E86">
              <w:rPr>
                <w:sz w:val="26"/>
                <w:szCs w:val="26"/>
              </w:rPr>
              <w:t>đ</w:t>
            </w:r>
            <w:r w:rsidRPr="00D01E86">
              <w:rPr>
                <w:sz w:val="26"/>
                <w:szCs w:val="26"/>
                <w:lang w:val="vi-VN"/>
              </w:rPr>
              <w:t>ương</w:t>
            </w:r>
          </w:p>
        </w:tc>
      </w:tr>
      <w:tr w:rsidR="001E252A" w:rsidRPr="00723BF7" w14:paraId="263C63BB" w14:textId="77777777" w:rsidTr="003109F7">
        <w:tblPrEx>
          <w:tblBorders>
            <w:top w:val="none" w:sz="0" w:space="0" w:color="auto"/>
            <w:bottom w:val="none" w:sz="0" w:space="0" w:color="auto"/>
            <w:insideH w:val="none" w:sz="0" w:space="0" w:color="auto"/>
            <w:insideV w:val="none" w:sz="0" w:space="0" w:color="auto"/>
          </w:tblBorders>
        </w:tblPrEx>
        <w:tc>
          <w:tcPr>
            <w:tcW w:w="2114"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F0E9D0D" w14:textId="77777777" w:rsidR="001E252A" w:rsidRPr="00D01E86" w:rsidRDefault="001E252A" w:rsidP="003109F7">
            <w:pPr>
              <w:spacing w:before="120"/>
              <w:rPr>
                <w:sz w:val="26"/>
                <w:szCs w:val="26"/>
              </w:rPr>
            </w:pPr>
            <w:r w:rsidRPr="00D01E86">
              <w:rPr>
                <w:sz w:val="26"/>
                <w:szCs w:val="26"/>
                <w:lang w:val="vi-VN"/>
              </w:rPr>
              <w:t>Tên dược liệu 1 (tên khoa học)</w:t>
            </w:r>
          </w:p>
        </w:tc>
        <w:tc>
          <w:tcPr>
            <w:tcW w:w="1049"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EABF316" w14:textId="77777777" w:rsidR="001E252A" w:rsidRPr="00D01E86" w:rsidRDefault="001E252A" w:rsidP="003109F7">
            <w:pPr>
              <w:spacing w:before="120"/>
              <w:jc w:val="center"/>
              <w:rPr>
                <w:sz w:val="26"/>
                <w:szCs w:val="26"/>
              </w:rPr>
            </w:pPr>
            <w:r w:rsidRPr="00D01E86">
              <w:rPr>
                <w:sz w:val="26"/>
                <w:szCs w:val="26"/>
                <w:lang w:val="vi-VN"/>
              </w:rPr>
              <w:t>Hàm lượng</w:t>
            </w:r>
          </w:p>
        </w:tc>
        <w:tc>
          <w:tcPr>
            <w:tcW w:w="1837"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599541B" w14:textId="77777777" w:rsidR="001E252A" w:rsidRPr="00D01E86" w:rsidRDefault="001E252A" w:rsidP="003109F7">
            <w:pPr>
              <w:spacing w:before="120"/>
              <w:jc w:val="center"/>
              <w:rPr>
                <w:sz w:val="26"/>
                <w:szCs w:val="26"/>
              </w:rPr>
            </w:pPr>
            <w:r w:rsidRPr="00D01E86">
              <w:rPr>
                <w:sz w:val="26"/>
                <w:szCs w:val="26"/>
                <w:lang w:val="vi-VN"/>
              </w:rPr>
              <w:t>Tiêu chuẩn chất lượng</w:t>
            </w:r>
          </w:p>
        </w:tc>
      </w:tr>
      <w:tr w:rsidR="001E252A" w:rsidRPr="00723BF7" w14:paraId="324BA2E3" w14:textId="77777777" w:rsidTr="003109F7">
        <w:tblPrEx>
          <w:tblBorders>
            <w:top w:val="none" w:sz="0" w:space="0" w:color="auto"/>
            <w:bottom w:val="none" w:sz="0" w:space="0" w:color="auto"/>
            <w:insideH w:val="none" w:sz="0" w:space="0" w:color="auto"/>
            <w:insideV w:val="none" w:sz="0" w:space="0" w:color="auto"/>
          </w:tblBorders>
        </w:tblPrEx>
        <w:tc>
          <w:tcPr>
            <w:tcW w:w="2114"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5CAC131" w14:textId="77777777" w:rsidR="001E252A" w:rsidRPr="00D01E86" w:rsidRDefault="001E252A" w:rsidP="003109F7">
            <w:pPr>
              <w:spacing w:before="120"/>
              <w:rPr>
                <w:sz w:val="26"/>
                <w:szCs w:val="26"/>
              </w:rPr>
            </w:pPr>
            <w:r w:rsidRPr="00D01E86">
              <w:rPr>
                <w:sz w:val="26"/>
                <w:szCs w:val="26"/>
                <w:lang w:val="vi-VN"/>
              </w:rPr>
              <w:t>Tên dược liệu 2 (tên khoa học)</w:t>
            </w:r>
          </w:p>
        </w:tc>
        <w:tc>
          <w:tcPr>
            <w:tcW w:w="1049"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E6260D8" w14:textId="77777777" w:rsidR="001E252A" w:rsidRPr="00D01E86" w:rsidRDefault="001E252A" w:rsidP="003109F7">
            <w:pPr>
              <w:spacing w:before="120"/>
              <w:jc w:val="center"/>
              <w:rPr>
                <w:sz w:val="26"/>
                <w:szCs w:val="26"/>
              </w:rPr>
            </w:pPr>
            <w:r w:rsidRPr="00D01E86">
              <w:rPr>
                <w:sz w:val="26"/>
                <w:szCs w:val="26"/>
                <w:lang w:val="vi-VN"/>
              </w:rPr>
              <w:t>Hàm lượng</w:t>
            </w:r>
          </w:p>
        </w:tc>
        <w:tc>
          <w:tcPr>
            <w:tcW w:w="1837"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F2A3BFA" w14:textId="77777777" w:rsidR="001E252A" w:rsidRPr="00D01E86" w:rsidRDefault="001E252A" w:rsidP="003109F7">
            <w:pPr>
              <w:spacing w:before="120"/>
              <w:jc w:val="center"/>
              <w:rPr>
                <w:sz w:val="26"/>
                <w:szCs w:val="26"/>
              </w:rPr>
            </w:pPr>
            <w:r w:rsidRPr="00D01E86">
              <w:rPr>
                <w:sz w:val="26"/>
                <w:szCs w:val="26"/>
                <w:lang w:val="vi-VN"/>
              </w:rPr>
              <w:t>Tiêu chuẩn chất lượng</w:t>
            </w:r>
          </w:p>
        </w:tc>
      </w:tr>
      <w:tr w:rsidR="001E252A" w:rsidRPr="00723BF7" w14:paraId="5AA5B8FA" w14:textId="77777777" w:rsidTr="003109F7">
        <w:tblPrEx>
          <w:tblBorders>
            <w:top w:val="none" w:sz="0" w:space="0" w:color="auto"/>
            <w:bottom w:val="none" w:sz="0" w:space="0" w:color="auto"/>
            <w:insideH w:val="none" w:sz="0" w:space="0" w:color="auto"/>
            <w:insideV w:val="none" w:sz="0" w:space="0" w:color="auto"/>
          </w:tblBorders>
        </w:tblPrEx>
        <w:tc>
          <w:tcPr>
            <w:tcW w:w="2114"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AB4B9BB" w14:textId="77777777" w:rsidR="001E252A" w:rsidRPr="00D01E86" w:rsidRDefault="001E252A" w:rsidP="003109F7">
            <w:pPr>
              <w:spacing w:before="120"/>
              <w:rPr>
                <w:sz w:val="26"/>
                <w:szCs w:val="26"/>
              </w:rPr>
            </w:pPr>
            <w:r w:rsidRPr="00D01E86">
              <w:rPr>
                <w:sz w:val="26"/>
                <w:szCs w:val="26"/>
                <w:lang w:val="vi-VN"/>
              </w:rPr>
              <w:t>Tên tá dược (tên khoa học)</w:t>
            </w:r>
          </w:p>
        </w:tc>
        <w:tc>
          <w:tcPr>
            <w:tcW w:w="1049"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245F78D" w14:textId="77777777" w:rsidR="001E252A" w:rsidRPr="00D01E86" w:rsidRDefault="001E252A" w:rsidP="003109F7">
            <w:pPr>
              <w:spacing w:before="120"/>
              <w:jc w:val="center"/>
              <w:rPr>
                <w:sz w:val="26"/>
                <w:szCs w:val="26"/>
              </w:rPr>
            </w:pPr>
            <w:r w:rsidRPr="00D01E86">
              <w:rPr>
                <w:sz w:val="26"/>
                <w:szCs w:val="26"/>
                <w:lang w:val="vi-VN"/>
              </w:rPr>
              <w:t>Hàm lượng</w:t>
            </w:r>
          </w:p>
        </w:tc>
        <w:tc>
          <w:tcPr>
            <w:tcW w:w="1837"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136B409" w14:textId="77777777" w:rsidR="001E252A" w:rsidRPr="00D01E86" w:rsidRDefault="001E252A" w:rsidP="003109F7">
            <w:pPr>
              <w:spacing w:before="120"/>
              <w:jc w:val="center"/>
              <w:rPr>
                <w:sz w:val="26"/>
                <w:szCs w:val="26"/>
              </w:rPr>
            </w:pPr>
            <w:r w:rsidRPr="00D01E86">
              <w:rPr>
                <w:sz w:val="26"/>
                <w:szCs w:val="26"/>
                <w:lang w:val="vi-VN"/>
              </w:rPr>
              <w:t>Tiêu chuẩn chất lượng</w:t>
            </w:r>
          </w:p>
        </w:tc>
      </w:tr>
    </w:tbl>
    <w:p w14:paraId="22B62477" w14:textId="77777777" w:rsidR="001E252A" w:rsidRPr="00D01E86" w:rsidRDefault="001E252A" w:rsidP="00D01E86">
      <w:pPr>
        <w:rPr>
          <w:sz w:val="26"/>
          <w:szCs w:val="26"/>
        </w:rPr>
      </w:pPr>
      <w:r w:rsidRPr="00D01E86">
        <w:rPr>
          <w:b/>
          <w:bCs/>
          <w:sz w:val="26"/>
          <w:szCs w:val="26"/>
          <w:lang w:val="vi-VN"/>
        </w:rPr>
        <w:t>3. SƠ ĐỒ QUY TRÌNH SẢN XUẤT:</w:t>
      </w:r>
    </w:p>
    <w:p w14:paraId="40A1B44F" w14:textId="77777777" w:rsidR="001E252A" w:rsidRPr="00D01E86" w:rsidRDefault="001E252A" w:rsidP="00D01E86">
      <w:pPr>
        <w:rPr>
          <w:sz w:val="26"/>
          <w:szCs w:val="26"/>
        </w:rPr>
      </w:pPr>
      <w:r w:rsidRPr="00D01E86">
        <w:rPr>
          <w:sz w:val="26"/>
          <w:szCs w:val="26"/>
          <w:lang w:val="vi-VN"/>
        </w:rPr>
        <w:t>Vẽ sơ đồ đầy đủ các giai đoạn thực hiện trong Quy trình sản xuất (QTSX) tương ứng với các giai đoạn trong mô tả QTSX</w:t>
      </w:r>
    </w:p>
    <w:p w14:paraId="168F14B1" w14:textId="77777777" w:rsidR="001E252A" w:rsidRPr="00D01E86" w:rsidRDefault="001E252A" w:rsidP="00D01E86">
      <w:pPr>
        <w:spacing w:line="400" w:lineRule="exact"/>
        <w:jc w:val="both"/>
        <w:rPr>
          <w:b/>
          <w:bCs/>
          <w:sz w:val="26"/>
          <w:szCs w:val="26"/>
        </w:rPr>
      </w:pPr>
      <w:r w:rsidRPr="00D01E86">
        <w:rPr>
          <w:b/>
          <w:bCs/>
          <w:sz w:val="26"/>
          <w:szCs w:val="26"/>
          <w:lang w:val="vi-VN"/>
        </w:rPr>
        <w:t>4. MÔ TẢ QUY TRÌNH SẢN XUẤT :</w:t>
      </w:r>
    </w:p>
    <w:p w14:paraId="0A19838D" w14:textId="77777777" w:rsidR="001E252A" w:rsidRPr="00D01E86" w:rsidRDefault="001E252A" w:rsidP="00D01E86">
      <w:pPr>
        <w:rPr>
          <w:sz w:val="26"/>
          <w:szCs w:val="26"/>
        </w:rPr>
      </w:pPr>
      <w:r w:rsidRPr="00D01E86">
        <w:rPr>
          <w:b/>
          <w:bCs/>
          <w:sz w:val="26"/>
          <w:szCs w:val="26"/>
          <w:lang w:val="vi-VN"/>
        </w:rPr>
        <w:t>4.1. Công thức pha chế:</w:t>
      </w:r>
      <w:r w:rsidRPr="00D01E86">
        <w:rPr>
          <w:sz w:val="26"/>
          <w:szCs w:val="26"/>
          <w:lang w:val="vi-VN"/>
        </w:rPr>
        <w:t xml:space="preserve"> cho 1 lô sản xuất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1"/>
        <w:gridCol w:w="1259"/>
        <w:gridCol w:w="839"/>
        <w:gridCol w:w="2083"/>
        <w:gridCol w:w="2236"/>
        <w:gridCol w:w="977"/>
        <w:gridCol w:w="977"/>
      </w:tblGrid>
      <w:tr w:rsidR="00CB62BE" w:rsidRPr="00723BF7" w14:paraId="53A1A4E7" w14:textId="77777777" w:rsidTr="00D01E86">
        <w:tc>
          <w:tcPr>
            <w:tcW w:w="391" w:type="pct"/>
            <w:shd w:val="clear" w:color="auto" w:fill="auto"/>
            <w:tcMar>
              <w:top w:w="0" w:type="dxa"/>
              <w:left w:w="0" w:type="dxa"/>
              <w:bottom w:w="0" w:type="dxa"/>
              <w:right w:w="0" w:type="dxa"/>
            </w:tcMar>
            <w:vAlign w:val="center"/>
          </w:tcPr>
          <w:p w14:paraId="0FD86303" w14:textId="77777777" w:rsidR="00CB62BE" w:rsidRPr="00D01E86" w:rsidRDefault="00CB62BE" w:rsidP="003109F7">
            <w:pPr>
              <w:spacing w:before="120"/>
              <w:jc w:val="center"/>
              <w:rPr>
                <w:sz w:val="26"/>
                <w:szCs w:val="26"/>
              </w:rPr>
            </w:pPr>
            <w:r w:rsidRPr="00D01E86">
              <w:rPr>
                <w:b/>
                <w:bCs/>
                <w:sz w:val="26"/>
                <w:szCs w:val="26"/>
                <w:lang w:val="vi-VN"/>
              </w:rPr>
              <w:t>STT</w:t>
            </w:r>
          </w:p>
        </w:tc>
        <w:tc>
          <w:tcPr>
            <w:tcW w:w="693" w:type="pct"/>
            <w:shd w:val="clear" w:color="auto" w:fill="auto"/>
            <w:tcMar>
              <w:top w:w="0" w:type="dxa"/>
              <w:left w:w="0" w:type="dxa"/>
              <w:bottom w:w="0" w:type="dxa"/>
              <w:right w:w="0" w:type="dxa"/>
            </w:tcMar>
            <w:vAlign w:val="center"/>
          </w:tcPr>
          <w:p w14:paraId="7B5B12B3" w14:textId="77777777" w:rsidR="00CB62BE" w:rsidRPr="00D01E86" w:rsidRDefault="00CB62BE" w:rsidP="003109F7">
            <w:pPr>
              <w:spacing w:before="120"/>
              <w:jc w:val="center"/>
              <w:rPr>
                <w:sz w:val="26"/>
                <w:szCs w:val="26"/>
              </w:rPr>
            </w:pPr>
            <w:r w:rsidRPr="00D01E86">
              <w:rPr>
                <w:b/>
                <w:bCs/>
                <w:sz w:val="26"/>
                <w:szCs w:val="26"/>
                <w:lang w:val="vi-VN"/>
              </w:rPr>
              <w:t xml:space="preserve">Thành </w:t>
            </w:r>
            <w:r w:rsidRPr="00D01E86">
              <w:rPr>
                <w:b/>
                <w:bCs/>
                <w:sz w:val="26"/>
                <w:szCs w:val="26"/>
              </w:rPr>
              <w:t>p</w:t>
            </w:r>
            <w:r w:rsidRPr="00D01E86">
              <w:rPr>
                <w:b/>
                <w:bCs/>
                <w:sz w:val="26"/>
                <w:szCs w:val="26"/>
                <w:lang w:val="vi-VN"/>
              </w:rPr>
              <w:t>hần</w:t>
            </w:r>
          </w:p>
        </w:tc>
        <w:tc>
          <w:tcPr>
            <w:tcW w:w="462" w:type="pct"/>
            <w:shd w:val="clear" w:color="auto" w:fill="auto"/>
            <w:tcMar>
              <w:top w:w="0" w:type="dxa"/>
              <w:left w:w="0" w:type="dxa"/>
              <w:bottom w:w="0" w:type="dxa"/>
              <w:right w:w="0" w:type="dxa"/>
            </w:tcMar>
            <w:vAlign w:val="center"/>
          </w:tcPr>
          <w:p w14:paraId="6FE94819" w14:textId="77777777" w:rsidR="00CB62BE" w:rsidRPr="00D01E86" w:rsidRDefault="00CB62BE" w:rsidP="003109F7">
            <w:pPr>
              <w:spacing w:before="120"/>
              <w:jc w:val="center"/>
              <w:rPr>
                <w:sz w:val="26"/>
                <w:szCs w:val="26"/>
              </w:rPr>
            </w:pPr>
            <w:r w:rsidRPr="00D01E86">
              <w:rPr>
                <w:b/>
                <w:bCs/>
                <w:sz w:val="26"/>
                <w:szCs w:val="26"/>
                <w:lang w:val="vi-VN"/>
              </w:rPr>
              <w:t>ĐVT</w:t>
            </w:r>
          </w:p>
        </w:tc>
        <w:tc>
          <w:tcPr>
            <w:tcW w:w="1147" w:type="pct"/>
            <w:shd w:val="clear" w:color="auto" w:fill="auto"/>
            <w:tcMar>
              <w:top w:w="0" w:type="dxa"/>
              <w:left w:w="0" w:type="dxa"/>
              <w:bottom w:w="0" w:type="dxa"/>
              <w:right w:w="0" w:type="dxa"/>
            </w:tcMar>
            <w:vAlign w:val="center"/>
          </w:tcPr>
          <w:p w14:paraId="637FD6A6" w14:textId="77777777" w:rsidR="00CB62BE" w:rsidRPr="00D01E86" w:rsidRDefault="00CB62BE" w:rsidP="003109F7">
            <w:pPr>
              <w:spacing w:before="120"/>
              <w:jc w:val="center"/>
              <w:rPr>
                <w:sz w:val="26"/>
                <w:szCs w:val="26"/>
              </w:rPr>
            </w:pPr>
            <w:r w:rsidRPr="00D01E86">
              <w:rPr>
                <w:b/>
                <w:bCs/>
                <w:sz w:val="26"/>
                <w:szCs w:val="26"/>
                <w:lang w:val="vi-VN"/>
              </w:rPr>
              <w:t>Khối lượng/hàm lượng theo công thức</w:t>
            </w:r>
          </w:p>
        </w:tc>
        <w:tc>
          <w:tcPr>
            <w:tcW w:w="1231" w:type="pct"/>
            <w:shd w:val="clear" w:color="auto" w:fill="auto"/>
            <w:tcMar>
              <w:top w:w="0" w:type="dxa"/>
              <w:left w:w="0" w:type="dxa"/>
              <w:bottom w:w="0" w:type="dxa"/>
              <w:right w:w="0" w:type="dxa"/>
            </w:tcMar>
            <w:vAlign w:val="center"/>
          </w:tcPr>
          <w:p w14:paraId="3A5A89FA" w14:textId="77777777" w:rsidR="00CB62BE" w:rsidRPr="00D01E86" w:rsidRDefault="00CB62BE" w:rsidP="003109F7">
            <w:pPr>
              <w:spacing w:before="120"/>
              <w:jc w:val="center"/>
              <w:rPr>
                <w:sz w:val="26"/>
                <w:szCs w:val="26"/>
              </w:rPr>
            </w:pPr>
            <w:r w:rsidRPr="00D01E86">
              <w:rPr>
                <w:b/>
                <w:bCs/>
                <w:sz w:val="26"/>
                <w:szCs w:val="26"/>
                <w:lang w:val="vi-VN"/>
              </w:rPr>
              <w:t>Khối lượng/hàm lượng sử dụng thực tế</w:t>
            </w:r>
          </w:p>
        </w:tc>
        <w:tc>
          <w:tcPr>
            <w:tcW w:w="538" w:type="pct"/>
          </w:tcPr>
          <w:p w14:paraId="5DBE8C41" w14:textId="0E0347EE" w:rsidR="00CB62BE" w:rsidRPr="00D01E86" w:rsidRDefault="00CB62BE" w:rsidP="003109F7">
            <w:pPr>
              <w:spacing w:before="120"/>
              <w:jc w:val="center"/>
              <w:rPr>
                <w:b/>
                <w:bCs/>
                <w:sz w:val="26"/>
                <w:szCs w:val="26"/>
              </w:rPr>
            </w:pPr>
            <w:r>
              <w:rPr>
                <w:b/>
                <w:bCs/>
                <w:sz w:val="26"/>
                <w:szCs w:val="26"/>
              </w:rPr>
              <w:t>Tiêu chuẩn chất lượng</w:t>
            </w:r>
          </w:p>
        </w:tc>
        <w:tc>
          <w:tcPr>
            <w:tcW w:w="538" w:type="pct"/>
            <w:shd w:val="clear" w:color="auto" w:fill="auto"/>
            <w:tcMar>
              <w:top w:w="0" w:type="dxa"/>
              <w:left w:w="0" w:type="dxa"/>
              <w:bottom w:w="0" w:type="dxa"/>
              <w:right w:w="0" w:type="dxa"/>
            </w:tcMar>
            <w:vAlign w:val="center"/>
          </w:tcPr>
          <w:p w14:paraId="3E6C1656" w14:textId="2032F3C5" w:rsidR="00CB62BE" w:rsidRPr="00D01E86" w:rsidRDefault="00CB62BE" w:rsidP="003109F7">
            <w:pPr>
              <w:spacing w:before="120"/>
              <w:jc w:val="center"/>
              <w:rPr>
                <w:sz w:val="26"/>
                <w:szCs w:val="26"/>
              </w:rPr>
            </w:pPr>
            <w:r w:rsidRPr="00D01E86">
              <w:rPr>
                <w:b/>
                <w:bCs/>
                <w:sz w:val="26"/>
                <w:szCs w:val="26"/>
                <w:lang w:val="vi-VN"/>
              </w:rPr>
              <w:t>Ghi chú</w:t>
            </w:r>
          </w:p>
        </w:tc>
      </w:tr>
      <w:tr w:rsidR="00CB62BE" w:rsidRPr="00723BF7" w14:paraId="42F0E742" w14:textId="77777777" w:rsidTr="00D01E86">
        <w:tc>
          <w:tcPr>
            <w:tcW w:w="391" w:type="pct"/>
            <w:shd w:val="clear" w:color="auto" w:fill="auto"/>
            <w:tcMar>
              <w:top w:w="0" w:type="dxa"/>
              <w:left w:w="0" w:type="dxa"/>
              <w:bottom w:w="0" w:type="dxa"/>
              <w:right w:w="0" w:type="dxa"/>
            </w:tcMar>
            <w:vAlign w:val="center"/>
          </w:tcPr>
          <w:p w14:paraId="7B400C94" w14:textId="77777777" w:rsidR="00CB62BE" w:rsidRPr="00D01E86" w:rsidRDefault="00CB62BE" w:rsidP="003109F7">
            <w:pPr>
              <w:spacing w:before="120"/>
              <w:jc w:val="center"/>
              <w:rPr>
                <w:sz w:val="26"/>
                <w:szCs w:val="26"/>
              </w:rPr>
            </w:pPr>
            <w:r w:rsidRPr="00D01E86">
              <w:rPr>
                <w:sz w:val="26"/>
                <w:szCs w:val="26"/>
                <w:lang w:val="vi-VN"/>
              </w:rPr>
              <w:t>1</w:t>
            </w:r>
          </w:p>
        </w:tc>
        <w:tc>
          <w:tcPr>
            <w:tcW w:w="693" w:type="pct"/>
            <w:shd w:val="clear" w:color="auto" w:fill="auto"/>
            <w:tcMar>
              <w:top w:w="0" w:type="dxa"/>
              <w:left w:w="0" w:type="dxa"/>
              <w:bottom w:w="0" w:type="dxa"/>
              <w:right w:w="0" w:type="dxa"/>
            </w:tcMar>
            <w:vAlign w:val="center"/>
          </w:tcPr>
          <w:p w14:paraId="632F81B9" w14:textId="77777777" w:rsidR="00CB62BE" w:rsidRPr="00D01E86" w:rsidRDefault="00CB62BE" w:rsidP="003109F7">
            <w:pPr>
              <w:spacing w:before="120"/>
              <w:jc w:val="center"/>
              <w:rPr>
                <w:sz w:val="26"/>
                <w:szCs w:val="26"/>
              </w:rPr>
            </w:pPr>
            <w:r w:rsidRPr="00D01E86">
              <w:rPr>
                <w:sz w:val="26"/>
                <w:szCs w:val="26"/>
                <w:lang w:val="vi-VN"/>
              </w:rPr>
              <w:t>Dược liệu</w:t>
            </w:r>
          </w:p>
        </w:tc>
        <w:tc>
          <w:tcPr>
            <w:tcW w:w="462" w:type="pct"/>
            <w:shd w:val="clear" w:color="auto" w:fill="auto"/>
            <w:tcMar>
              <w:top w:w="0" w:type="dxa"/>
              <w:left w:w="0" w:type="dxa"/>
              <w:bottom w:w="0" w:type="dxa"/>
              <w:right w:w="0" w:type="dxa"/>
            </w:tcMar>
            <w:vAlign w:val="center"/>
          </w:tcPr>
          <w:p w14:paraId="30908F11" w14:textId="77777777" w:rsidR="00CB62BE" w:rsidRPr="00D01E86" w:rsidRDefault="00CB62BE" w:rsidP="003109F7">
            <w:pPr>
              <w:spacing w:before="120"/>
              <w:jc w:val="center"/>
              <w:rPr>
                <w:sz w:val="26"/>
                <w:szCs w:val="26"/>
              </w:rPr>
            </w:pPr>
            <w:r w:rsidRPr="00D01E86">
              <w:rPr>
                <w:sz w:val="26"/>
                <w:szCs w:val="26"/>
                <w:lang w:val="vi-VN"/>
              </w:rPr>
              <w:t> </w:t>
            </w:r>
          </w:p>
        </w:tc>
        <w:tc>
          <w:tcPr>
            <w:tcW w:w="1147" w:type="pct"/>
            <w:shd w:val="clear" w:color="auto" w:fill="auto"/>
            <w:tcMar>
              <w:top w:w="0" w:type="dxa"/>
              <w:left w:w="0" w:type="dxa"/>
              <w:bottom w:w="0" w:type="dxa"/>
              <w:right w:w="0" w:type="dxa"/>
            </w:tcMar>
            <w:vAlign w:val="center"/>
          </w:tcPr>
          <w:p w14:paraId="34CD587E" w14:textId="77777777" w:rsidR="00CB62BE" w:rsidRPr="00D01E86" w:rsidRDefault="00CB62BE" w:rsidP="003109F7">
            <w:pPr>
              <w:spacing w:before="120"/>
              <w:jc w:val="center"/>
              <w:rPr>
                <w:sz w:val="26"/>
                <w:szCs w:val="26"/>
              </w:rPr>
            </w:pPr>
            <w:r w:rsidRPr="00D01E86">
              <w:rPr>
                <w:sz w:val="26"/>
                <w:szCs w:val="26"/>
                <w:lang w:val="vi-VN"/>
              </w:rPr>
              <w:t> </w:t>
            </w:r>
          </w:p>
        </w:tc>
        <w:tc>
          <w:tcPr>
            <w:tcW w:w="1231" w:type="pct"/>
            <w:shd w:val="clear" w:color="auto" w:fill="auto"/>
            <w:tcMar>
              <w:top w:w="0" w:type="dxa"/>
              <w:left w:w="0" w:type="dxa"/>
              <w:bottom w:w="0" w:type="dxa"/>
              <w:right w:w="0" w:type="dxa"/>
            </w:tcMar>
            <w:vAlign w:val="center"/>
          </w:tcPr>
          <w:p w14:paraId="44C8A108" w14:textId="77777777" w:rsidR="00CB62BE" w:rsidRPr="00D01E86" w:rsidRDefault="00CB62BE" w:rsidP="003109F7">
            <w:pPr>
              <w:spacing w:before="120"/>
              <w:jc w:val="center"/>
              <w:rPr>
                <w:sz w:val="26"/>
                <w:szCs w:val="26"/>
              </w:rPr>
            </w:pPr>
            <w:r w:rsidRPr="00D01E86">
              <w:rPr>
                <w:sz w:val="26"/>
                <w:szCs w:val="26"/>
                <w:lang w:val="vi-VN"/>
              </w:rPr>
              <w:t> </w:t>
            </w:r>
          </w:p>
        </w:tc>
        <w:tc>
          <w:tcPr>
            <w:tcW w:w="538" w:type="pct"/>
          </w:tcPr>
          <w:p w14:paraId="0AF9A0B1" w14:textId="77777777" w:rsidR="00CB62BE" w:rsidRPr="00723BF7" w:rsidRDefault="00CB62BE" w:rsidP="003109F7">
            <w:pPr>
              <w:spacing w:before="120"/>
              <w:jc w:val="center"/>
              <w:rPr>
                <w:sz w:val="26"/>
                <w:szCs w:val="26"/>
                <w:lang w:val="vi-VN"/>
              </w:rPr>
            </w:pPr>
          </w:p>
        </w:tc>
        <w:tc>
          <w:tcPr>
            <w:tcW w:w="538" w:type="pct"/>
            <w:shd w:val="clear" w:color="auto" w:fill="auto"/>
            <w:tcMar>
              <w:top w:w="0" w:type="dxa"/>
              <w:left w:w="0" w:type="dxa"/>
              <w:bottom w:w="0" w:type="dxa"/>
              <w:right w:w="0" w:type="dxa"/>
            </w:tcMar>
            <w:vAlign w:val="center"/>
          </w:tcPr>
          <w:p w14:paraId="5FD67FC7" w14:textId="72178296" w:rsidR="00CB62BE" w:rsidRPr="00D01E86" w:rsidRDefault="00CB62BE" w:rsidP="003109F7">
            <w:pPr>
              <w:spacing w:before="120"/>
              <w:jc w:val="center"/>
              <w:rPr>
                <w:sz w:val="26"/>
                <w:szCs w:val="26"/>
              </w:rPr>
            </w:pPr>
            <w:r w:rsidRPr="00D01E86">
              <w:rPr>
                <w:sz w:val="26"/>
                <w:szCs w:val="26"/>
                <w:lang w:val="vi-VN"/>
              </w:rPr>
              <w:t>Tỷ lệ bù hư hao</w:t>
            </w:r>
          </w:p>
        </w:tc>
      </w:tr>
      <w:tr w:rsidR="00CB62BE" w:rsidRPr="00723BF7" w14:paraId="14542A70" w14:textId="77777777" w:rsidTr="00D01E86">
        <w:tc>
          <w:tcPr>
            <w:tcW w:w="391" w:type="pct"/>
            <w:shd w:val="clear" w:color="auto" w:fill="auto"/>
            <w:tcMar>
              <w:top w:w="0" w:type="dxa"/>
              <w:left w:w="0" w:type="dxa"/>
              <w:bottom w:w="0" w:type="dxa"/>
              <w:right w:w="0" w:type="dxa"/>
            </w:tcMar>
            <w:vAlign w:val="center"/>
          </w:tcPr>
          <w:p w14:paraId="2EE4B362" w14:textId="77777777" w:rsidR="00CB62BE" w:rsidRPr="00D01E86" w:rsidRDefault="00CB62BE" w:rsidP="003109F7">
            <w:pPr>
              <w:spacing w:before="120"/>
              <w:jc w:val="center"/>
              <w:rPr>
                <w:sz w:val="26"/>
                <w:szCs w:val="26"/>
              </w:rPr>
            </w:pPr>
            <w:r w:rsidRPr="00D01E86">
              <w:rPr>
                <w:sz w:val="26"/>
                <w:szCs w:val="26"/>
                <w:lang w:val="vi-VN"/>
              </w:rPr>
              <w:lastRenderedPageBreak/>
              <w:t>2</w:t>
            </w:r>
          </w:p>
        </w:tc>
        <w:tc>
          <w:tcPr>
            <w:tcW w:w="693" w:type="pct"/>
            <w:shd w:val="clear" w:color="auto" w:fill="auto"/>
            <w:tcMar>
              <w:top w:w="0" w:type="dxa"/>
              <w:left w:w="0" w:type="dxa"/>
              <w:bottom w:w="0" w:type="dxa"/>
              <w:right w:w="0" w:type="dxa"/>
            </w:tcMar>
            <w:vAlign w:val="center"/>
          </w:tcPr>
          <w:p w14:paraId="16C2795E" w14:textId="77777777" w:rsidR="00CB62BE" w:rsidRPr="00D01E86" w:rsidRDefault="00CB62BE" w:rsidP="003109F7">
            <w:pPr>
              <w:spacing w:before="120"/>
              <w:jc w:val="center"/>
              <w:rPr>
                <w:sz w:val="26"/>
                <w:szCs w:val="26"/>
              </w:rPr>
            </w:pPr>
            <w:r w:rsidRPr="00D01E86">
              <w:rPr>
                <w:sz w:val="26"/>
                <w:szCs w:val="26"/>
                <w:lang w:val="vi-VN"/>
              </w:rPr>
              <w:t> </w:t>
            </w:r>
          </w:p>
        </w:tc>
        <w:tc>
          <w:tcPr>
            <w:tcW w:w="462" w:type="pct"/>
            <w:shd w:val="clear" w:color="auto" w:fill="auto"/>
            <w:tcMar>
              <w:top w:w="0" w:type="dxa"/>
              <w:left w:w="0" w:type="dxa"/>
              <w:bottom w:w="0" w:type="dxa"/>
              <w:right w:w="0" w:type="dxa"/>
            </w:tcMar>
            <w:vAlign w:val="center"/>
          </w:tcPr>
          <w:p w14:paraId="3DB6B88E" w14:textId="77777777" w:rsidR="00CB62BE" w:rsidRPr="00D01E86" w:rsidRDefault="00CB62BE" w:rsidP="003109F7">
            <w:pPr>
              <w:spacing w:before="120"/>
              <w:jc w:val="center"/>
              <w:rPr>
                <w:sz w:val="26"/>
                <w:szCs w:val="26"/>
              </w:rPr>
            </w:pPr>
            <w:r w:rsidRPr="00D01E86">
              <w:rPr>
                <w:sz w:val="26"/>
                <w:szCs w:val="26"/>
                <w:lang w:val="vi-VN"/>
              </w:rPr>
              <w:t> </w:t>
            </w:r>
          </w:p>
        </w:tc>
        <w:tc>
          <w:tcPr>
            <w:tcW w:w="1147" w:type="pct"/>
            <w:shd w:val="clear" w:color="auto" w:fill="auto"/>
            <w:tcMar>
              <w:top w:w="0" w:type="dxa"/>
              <w:left w:w="0" w:type="dxa"/>
              <w:bottom w:w="0" w:type="dxa"/>
              <w:right w:w="0" w:type="dxa"/>
            </w:tcMar>
            <w:vAlign w:val="center"/>
          </w:tcPr>
          <w:p w14:paraId="25D2FC46" w14:textId="77777777" w:rsidR="00CB62BE" w:rsidRPr="00D01E86" w:rsidRDefault="00CB62BE" w:rsidP="003109F7">
            <w:pPr>
              <w:spacing w:before="120"/>
              <w:jc w:val="center"/>
              <w:rPr>
                <w:sz w:val="26"/>
                <w:szCs w:val="26"/>
              </w:rPr>
            </w:pPr>
            <w:r w:rsidRPr="00D01E86">
              <w:rPr>
                <w:sz w:val="26"/>
                <w:szCs w:val="26"/>
                <w:lang w:val="vi-VN"/>
              </w:rPr>
              <w:t> </w:t>
            </w:r>
          </w:p>
        </w:tc>
        <w:tc>
          <w:tcPr>
            <w:tcW w:w="1231" w:type="pct"/>
            <w:shd w:val="clear" w:color="auto" w:fill="auto"/>
            <w:tcMar>
              <w:top w:w="0" w:type="dxa"/>
              <w:left w:w="0" w:type="dxa"/>
              <w:bottom w:w="0" w:type="dxa"/>
              <w:right w:w="0" w:type="dxa"/>
            </w:tcMar>
            <w:vAlign w:val="center"/>
          </w:tcPr>
          <w:p w14:paraId="2A24D75B" w14:textId="77777777" w:rsidR="00CB62BE" w:rsidRPr="00D01E86" w:rsidRDefault="00CB62BE" w:rsidP="003109F7">
            <w:pPr>
              <w:spacing w:before="120"/>
              <w:jc w:val="center"/>
              <w:rPr>
                <w:sz w:val="26"/>
                <w:szCs w:val="26"/>
              </w:rPr>
            </w:pPr>
            <w:r w:rsidRPr="00D01E86">
              <w:rPr>
                <w:sz w:val="26"/>
                <w:szCs w:val="26"/>
                <w:lang w:val="vi-VN"/>
              </w:rPr>
              <w:t> </w:t>
            </w:r>
          </w:p>
        </w:tc>
        <w:tc>
          <w:tcPr>
            <w:tcW w:w="538" w:type="pct"/>
          </w:tcPr>
          <w:p w14:paraId="15A865D4" w14:textId="77777777" w:rsidR="00CB62BE" w:rsidRPr="00723BF7" w:rsidRDefault="00CB62BE" w:rsidP="003109F7">
            <w:pPr>
              <w:spacing w:before="120"/>
              <w:jc w:val="center"/>
              <w:rPr>
                <w:sz w:val="26"/>
                <w:szCs w:val="26"/>
                <w:lang w:val="vi-VN"/>
              </w:rPr>
            </w:pPr>
          </w:p>
        </w:tc>
        <w:tc>
          <w:tcPr>
            <w:tcW w:w="538" w:type="pct"/>
            <w:shd w:val="clear" w:color="auto" w:fill="auto"/>
            <w:tcMar>
              <w:top w:w="0" w:type="dxa"/>
              <w:left w:w="0" w:type="dxa"/>
              <w:bottom w:w="0" w:type="dxa"/>
              <w:right w:w="0" w:type="dxa"/>
            </w:tcMar>
            <w:vAlign w:val="center"/>
          </w:tcPr>
          <w:p w14:paraId="6266944D" w14:textId="259664DE" w:rsidR="00CB62BE" w:rsidRPr="00D01E86" w:rsidRDefault="00CB62BE" w:rsidP="003109F7">
            <w:pPr>
              <w:spacing w:before="120"/>
              <w:jc w:val="center"/>
              <w:rPr>
                <w:sz w:val="26"/>
                <w:szCs w:val="26"/>
              </w:rPr>
            </w:pPr>
            <w:r w:rsidRPr="00D01E86">
              <w:rPr>
                <w:sz w:val="26"/>
                <w:szCs w:val="26"/>
                <w:lang w:val="vi-VN"/>
              </w:rPr>
              <w:t> </w:t>
            </w:r>
          </w:p>
        </w:tc>
      </w:tr>
      <w:tr w:rsidR="00CB62BE" w:rsidRPr="00723BF7" w14:paraId="54D2198F" w14:textId="77777777" w:rsidTr="00D01E86">
        <w:tc>
          <w:tcPr>
            <w:tcW w:w="391" w:type="pct"/>
            <w:shd w:val="clear" w:color="auto" w:fill="auto"/>
            <w:tcMar>
              <w:top w:w="0" w:type="dxa"/>
              <w:left w:w="0" w:type="dxa"/>
              <w:bottom w:w="0" w:type="dxa"/>
              <w:right w:w="0" w:type="dxa"/>
            </w:tcMar>
            <w:vAlign w:val="center"/>
          </w:tcPr>
          <w:p w14:paraId="7BECC3B4" w14:textId="77777777" w:rsidR="00CB62BE" w:rsidRPr="00D01E86" w:rsidRDefault="00CB62BE" w:rsidP="003109F7">
            <w:pPr>
              <w:spacing w:before="120"/>
              <w:jc w:val="center"/>
              <w:rPr>
                <w:sz w:val="26"/>
                <w:szCs w:val="26"/>
              </w:rPr>
            </w:pPr>
            <w:r w:rsidRPr="00D01E86">
              <w:rPr>
                <w:sz w:val="26"/>
                <w:szCs w:val="26"/>
                <w:lang w:val="vi-VN"/>
              </w:rPr>
              <w:t> </w:t>
            </w:r>
          </w:p>
        </w:tc>
        <w:tc>
          <w:tcPr>
            <w:tcW w:w="693" w:type="pct"/>
            <w:shd w:val="clear" w:color="auto" w:fill="auto"/>
            <w:tcMar>
              <w:top w:w="0" w:type="dxa"/>
              <w:left w:w="0" w:type="dxa"/>
              <w:bottom w:w="0" w:type="dxa"/>
              <w:right w:w="0" w:type="dxa"/>
            </w:tcMar>
            <w:vAlign w:val="center"/>
          </w:tcPr>
          <w:p w14:paraId="451CD95C" w14:textId="77777777" w:rsidR="00CB62BE" w:rsidRPr="00D01E86" w:rsidRDefault="00CB62BE" w:rsidP="003109F7">
            <w:pPr>
              <w:spacing w:before="120"/>
              <w:jc w:val="center"/>
              <w:rPr>
                <w:sz w:val="26"/>
                <w:szCs w:val="26"/>
              </w:rPr>
            </w:pPr>
            <w:r w:rsidRPr="00D01E86">
              <w:rPr>
                <w:sz w:val="26"/>
                <w:szCs w:val="26"/>
                <w:lang w:val="vi-VN"/>
              </w:rPr>
              <w:t> </w:t>
            </w:r>
          </w:p>
        </w:tc>
        <w:tc>
          <w:tcPr>
            <w:tcW w:w="462" w:type="pct"/>
            <w:shd w:val="clear" w:color="auto" w:fill="auto"/>
            <w:tcMar>
              <w:top w:w="0" w:type="dxa"/>
              <w:left w:w="0" w:type="dxa"/>
              <w:bottom w:w="0" w:type="dxa"/>
              <w:right w:w="0" w:type="dxa"/>
            </w:tcMar>
            <w:vAlign w:val="center"/>
          </w:tcPr>
          <w:p w14:paraId="7ECB79C2" w14:textId="77777777" w:rsidR="00CB62BE" w:rsidRPr="00D01E86" w:rsidRDefault="00CB62BE" w:rsidP="003109F7">
            <w:pPr>
              <w:spacing w:before="120"/>
              <w:jc w:val="center"/>
              <w:rPr>
                <w:sz w:val="26"/>
                <w:szCs w:val="26"/>
              </w:rPr>
            </w:pPr>
            <w:r w:rsidRPr="00D01E86">
              <w:rPr>
                <w:sz w:val="26"/>
                <w:szCs w:val="26"/>
                <w:lang w:val="vi-VN"/>
              </w:rPr>
              <w:t> </w:t>
            </w:r>
          </w:p>
        </w:tc>
        <w:tc>
          <w:tcPr>
            <w:tcW w:w="1147" w:type="pct"/>
            <w:shd w:val="clear" w:color="auto" w:fill="auto"/>
            <w:tcMar>
              <w:top w:w="0" w:type="dxa"/>
              <w:left w:w="0" w:type="dxa"/>
              <w:bottom w:w="0" w:type="dxa"/>
              <w:right w:w="0" w:type="dxa"/>
            </w:tcMar>
            <w:vAlign w:val="center"/>
          </w:tcPr>
          <w:p w14:paraId="5F0AF16C" w14:textId="77777777" w:rsidR="00CB62BE" w:rsidRPr="00D01E86" w:rsidRDefault="00CB62BE" w:rsidP="003109F7">
            <w:pPr>
              <w:spacing w:before="120"/>
              <w:jc w:val="center"/>
              <w:rPr>
                <w:sz w:val="26"/>
                <w:szCs w:val="26"/>
              </w:rPr>
            </w:pPr>
            <w:r w:rsidRPr="00D01E86">
              <w:rPr>
                <w:sz w:val="26"/>
                <w:szCs w:val="26"/>
                <w:lang w:val="vi-VN"/>
              </w:rPr>
              <w:t> </w:t>
            </w:r>
          </w:p>
        </w:tc>
        <w:tc>
          <w:tcPr>
            <w:tcW w:w="1231" w:type="pct"/>
            <w:shd w:val="clear" w:color="auto" w:fill="auto"/>
            <w:tcMar>
              <w:top w:w="0" w:type="dxa"/>
              <w:left w:w="0" w:type="dxa"/>
              <w:bottom w:w="0" w:type="dxa"/>
              <w:right w:w="0" w:type="dxa"/>
            </w:tcMar>
            <w:vAlign w:val="center"/>
          </w:tcPr>
          <w:p w14:paraId="41DCB671" w14:textId="77777777" w:rsidR="00CB62BE" w:rsidRPr="00D01E86" w:rsidRDefault="00CB62BE" w:rsidP="003109F7">
            <w:pPr>
              <w:spacing w:before="120"/>
              <w:jc w:val="center"/>
              <w:rPr>
                <w:sz w:val="26"/>
                <w:szCs w:val="26"/>
              </w:rPr>
            </w:pPr>
            <w:r w:rsidRPr="00D01E86">
              <w:rPr>
                <w:sz w:val="26"/>
                <w:szCs w:val="26"/>
                <w:lang w:val="vi-VN"/>
              </w:rPr>
              <w:t> </w:t>
            </w:r>
          </w:p>
        </w:tc>
        <w:tc>
          <w:tcPr>
            <w:tcW w:w="538" w:type="pct"/>
          </w:tcPr>
          <w:p w14:paraId="4363D27F" w14:textId="77777777" w:rsidR="00CB62BE" w:rsidRPr="00723BF7" w:rsidRDefault="00CB62BE" w:rsidP="003109F7">
            <w:pPr>
              <w:spacing w:before="120"/>
              <w:jc w:val="center"/>
              <w:rPr>
                <w:sz w:val="26"/>
                <w:szCs w:val="26"/>
                <w:lang w:val="vi-VN"/>
              </w:rPr>
            </w:pPr>
          </w:p>
        </w:tc>
        <w:tc>
          <w:tcPr>
            <w:tcW w:w="538" w:type="pct"/>
            <w:shd w:val="clear" w:color="auto" w:fill="auto"/>
            <w:tcMar>
              <w:top w:w="0" w:type="dxa"/>
              <w:left w:w="0" w:type="dxa"/>
              <w:bottom w:w="0" w:type="dxa"/>
              <w:right w:w="0" w:type="dxa"/>
            </w:tcMar>
            <w:vAlign w:val="center"/>
          </w:tcPr>
          <w:p w14:paraId="4B4FF0B4" w14:textId="78572CEF" w:rsidR="00CB62BE" w:rsidRPr="00D01E86" w:rsidRDefault="00CB62BE" w:rsidP="003109F7">
            <w:pPr>
              <w:spacing w:before="120"/>
              <w:jc w:val="center"/>
              <w:rPr>
                <w:sz w:val="26"/>
                <w:szCs w:val="26"/>
              </w:rPr>
            </w:pPr>
            <w:r w:rsidRPr="00D01E86">
              <w:rPr>
                <w:sz w:val="26"/>
                <w:szCs w:val="26"/>
                <w:lang w:val="vi-VN"/>
              </w:rPr>
              <w:t> </w:t>
            </w:r>
          </w:p>
        </w:tc>
      </w:tr>
      <w:tr w:rsidR="00CB62BE" w:rsidRPr="00723BF7" w14:paraId="0EE8F155" w14:textId="77777777" w:rsidTr="00D01E86">
        <w:tc>
          <w:tcPr>
            <w:tcW w:w="391" w:type="pct"/>
            <w:shd w:val="clear" w:color="auto" w:fill="auto"/>
            <w:tcMar>
              <w:top w:w="0" w:type="dxa"/>
              <w:left w:w="0" w:type="dxa"/>
              <w:bottom w:w="0" w:type="dxa"/>
              <w:right w:w="0" w:type="dxa"/>
            </w:tcMar>
            <w:vAlign w:val="center"/>
          </w:tcPr>
          <w:p w14:paraId="1B2B5992" w14:textId="77777777" w:rsidR="00CB62BE" w:rsidRPr="00D01E86" w:rsidRDefault="00CB62BE" w:rsidP="003109F7">
            <w:pPr>
              <w:spacing w:before="120"/>
              <w:jc w:val="center"/>
              <w:rPr>
                <w:sz w:val="26"/>
                <w:szCs w:val="26"/>
              </w:rPr>
            </w:pPr>
            <w:r w:rsidRPr="00D01E86">
              <w:rPr>
                <w:sz w:val="26"/>
                <w:szCs w:val="26"/>
                <w:lang w:val="vi-VN"/>
              </w:rPr>
              <w:t> </w:t>
            </w:r>
          </w:p>
        </w:tc>
        <w:tc>
          <w:tcPr>
            <w:tcW w:w="693" w:type="pct"/>
            <w:shd w:val="clear" w:color="auto" w:fill="auto"/>
            <w:tcMar>
              <w:top w:w="0" w:type="dxa"/>
              <w:left w:w="0" w:type="dxa"/>
              <w:bottom w:w="0" w:type="dxa"/>
              <w:right w:w="0" w:type="dxa"/>
            </w:tcMar>
            <w:vAlign w:val="center"/>
          </w:tcPr>
          <w:p w14:paraId="6917E89D" w14:textId="77777777" w:rsidR="00CB62BE" w:rsidRPr="00D01E86" w:rsidRDefault="00CB62BE" w:rsidP="003109F7">
            <w:pPr>
              <w:spacing w:before="120"/>
              <w:jc w:val="center"/>
              <w:rPr>
                <w:sz w:val="26"/>
                <w:szCs w:val="26"/>
              </w:rPr>
            </w:pPr>
            <w:r w:rsidRPr="00D01E86">
              <w:rPr>
                <w:sz w:val="26"/>
                <w:szCs w:val="26"/>
                <w:lang w:val="vi-VN"/>
              </w:rPr>
              <w:t> </w:t>
            </w:r>
          </w:p>
        </w:tc>
        <w:tc>
          <w:tcPr>
            <w:tcW w:w="462" w:type="pct"/>
            <w:shd w:val="clear" w:color="auto" w:fill="auto"/>
            <w:tcMar>
              <w:top w:w="0" w:type="dxa"/>
              <w:left w:w="0" w:type="dxa"/>
              <w:bottom w:w="0" w:type="dxa"/>
              <w:right w:w="0" w:type="dxa"/>
            </w:tcMar>
            <w:vAlign w:val="center"/>
          </w:tcPr>
          <w:p w14:paraId="5543C02D" w14:textId="77777777" w:rsidR="00CB62BE" w:rsidRPr="00D01E86" w:rsidRDefault="00CB62BE" w:rsidP="003109F7">
            <w:pPr>
              <w:spacing w:before="120"/>
              <w:jc w:val="center"/>
              <w:rPr>
                <w:sz w:val="26"/>
                <w:szCs w:val="26"/>
              </w:rPr>
            </w:pPr>
            <w:r w:rsidRPr="00D01E86">
              <w:rPr>
                <w:sz w:val="26"/>
                <w:szCs w:val="26"/>
                <w:lang w:val="vi-VN"/>
              </w:rPr>
              <w:t> </w:t>
            </w:r>
          </w:p>
        </w:tc>
        <w:tc>
          <w:tcPr>
            <w:tcW w:w="1147" w:type="pct"/>
            <w:shd w:val="clear" w:color="auto" w:fill="auto"/>
            <w:tcMar>
              <w:top w:w="0" w:type="dxa"/>
              <w:left w:w="0" w:type="dxa"/>
              <w:bottom w:w="0" w:type="dxa"/>
              <w:right w:w="0" w:type="dxa"/>
            </w:tcMar>
            <w:vAlign w:val="center"/>
          </w:tcPr>
          <w:p w14:paraId="233062D4" w14:textId="77777777" w:rsidR="00CB62BE" w:rsidRPr="00D01E86" w:rsidRDefault="00CB62BE" w:rsidP="003109F7">
            <w:pPr>
              <w:spacing w:before="120"/>
              <w:jc w:val="center"/>
              <w:rPr>
                <w:sz w:val="26"/>
                <w:szCs w:val="26"/>
              </w:rPr>
            </w:pPr>
            <w:r w:rsidRPr="00D01E86">
              <w:rPr>
                <w:sz w:val="26"/>
                <w:szCs w:val="26"/>
                <w:lang w:val="vi-VN"/>
              </w:rPr>
              <w:t> </w:t>
            </w:r>
          </w:p>
        </w:tc>
        <w:tc>
          <w:tcPr>
            <w:tcW w:w="1231" w:type="pct"/>
            <w:shd w:val="clear" w:color="auto" w:fill="auto"/>
            <w:tcMar>
              <w:top w:w="0" w:type="dxa"/>
              <w:left w:w="0" w:type="dxa"/>
              <w:bottom w:w="0" w:type="dxa"/>
              <w:right w:w="0" w:type="dxa"/>
            </w:tcMar>
            <w:vAlign w:val="center"/>
          </w:tcPr>
          <w:p w14:paraId="124C28C0" w14:textId="77777777" w:rsidR="00CB62BE" w:rsidRPr="00D01E86" w:rsidRDefault="00CB62BE" w:rsidP="003109F7">
            <w:pPr>
              <w:spacing w:before="120"/>
              <w:jc w:val="center"/>
              <w:rPr>
                <w:sz w:val="26"/>
                <w:szCs w:val="26"/>
              </w:rPr>
            </w:pPr>
            <w:r w:rsidRPr="00D01E86">
              <w:rPr>
                <w:sz w:val="26"/>
                <w:szCs w:val="26"/>
                <w:lang w:val="vi-VN"/>
              </w:rPr>
              <w:t> </w:t>
            </w:r>
          </w:p>
        </w:tc>
        <w:tc>
          <w:tcPr>
            <w:tcW w:w="538" w:type="pct"/>
          </w:tcPr>
          <w:p w14:paraId="7ADBE463" w14:textId="77777777" w:rsidR="00CB62BE" w:rsidRPr="00723BF7" w:rsidRDefault="00CB62BE" w:rsidP="003109F7">
            <w:pPr>
              <w:spacing w:before="120"/>
              <w:jc w:val="center"/>
              <w:rPr>
                <w:sz w:val="26"/>
                <w:szCs w:val="26"/>
                <w:lang w:val="vi-VN"/>
              </w:rPr>
            </w:pPr>
          </w:p>
        </w:tc>
        <w:tc>
          <w:tcPr>
            <w:tcW w:w="538" w:type="pct"/>
            <w:shd w:val="clear" w:color="auto" w:fill="auto"/>
            <w:tcMar>
              <w:top w:w="0" w:type="dxa"/>
              <w:left w:w="0" w:type="dxa"/>
              <w:bottom w:w="0" w:type="dxa"/>
              <w:right w:w="0" w:type="dxa"/>
            </w:tcMar>
            <w:vAlign w:val="center"/>
          </w:tcPr>
          <w:p w14:paraId="0EC3F70A" w14:textId="678F2DC6" w:rsidR="00CB62BE" w:rsidRPr="00D01E86" w:rsidRDefault="00CB62BE" w:rsidP="003109F7">
            <w:pPr>
              <w:spacing w:before="120"/>
              <w:jc w:val="center"/>
              <w:rPr>
                <w:sz w:val="26"/>
                <w:szCs w:val="26"/>
              </w:rPr>
            </w:pPr>
            <w:r w:rsidRPr="00D01E86">
              <w:rPr>
                <w:sz w:val="26"/>
                <w:szCs w:val="26"/>
                <w:lang w:val="vi-VN"/>
              </w:rPr>
              <w:t> </w:t>
            </w:r>
          </w:p>
        </w:tc>
      </w:tr>
      <w:tr w:rsidR="00CB62BE" w:rsidRPr="00723BF7" w14:paraId="1A286566" w14:textId="77777777" w:rsidTr="00D01E86">
        <w:tc>
          <w:tcPr>
            <w:tcW w:w="391" w:type="pct"/>
            <w:shd w:val="clear" w:color="auto" w:fill="auto"/>
            <w:tcMar>
              <w:top w:w="0" w:type="dxa"/>
              <w:left w:w="0" w:type="dxa"/>
              <w:bottom w:w="0" w:type="dxa"/>
              <w:right w:w="0" w:type="dxa"/>
            </w:tcMar>
            <w:vAlign w:val="center"/>
          </w:tcPr>
          <w:p w14:paraId="197F1449" w14:textId="77777777" w:rsidR="00CB62BE" w:rsidRPr="00D01E86" w:rsidRDefault="00CB62BE" w:rsidP="003109F7">
            <w:pPr>
              <w:spacing w:before="120"/>
              <w:jc w:val="center"/>
              <w:rPr>
                <w:sz w:val="26"/>
                <w:szCs w:val="26"/>
              </w:rPr>
            </w:pPr>
            <w:r w:rsidRPr="00D01E86">
              <w:rPr>
                <w:sz w:val="26"/>
                <w:szCs w:val="26"/>
                <w:lang w:val="vi-VN"/>
              </w:rPr>
              <w:t> </w:t>
            </w:r>
          </w:p>
        </w:tc>
        <w:tc>
          <w:tcPr>
            <w:tcW w:w="693" w:type="pct"/>
            <w:shd w:val="clear" w:color="auto" w:fill="auto"/>
            <w:tcMar>
              <w:top w:w="0" w:type="dxa"/>
              <w:left w:w="0" w:type="dxa"/>
              <w:bottom w:w="0" w:type="dxa"/>
              <w:right w:w="0" w:type="dxa"/>
            </w:tcMar>
            <w:vAlign w:val="center"/>
          </w:tcPr>
          <w:p w14:paraId="3B39F628" w14:textId="77777777" w:rsidR="00CB62BE" w:rsidRPr="00D01E86" w:rsidRDefault="00CB62BE" w:rsidP="003109F7">
            <w:pPr>
              <w:spacing w:before="120"/>
              <w:jc w:val="center"/>
              <w:rPr>
                <w:sz w:val="26"/>
                <w:szCs w:val="26"/>
              </w:rPr>
            </w:pPr>
            <w:r w:rsidRPr="00D01E86">
              <w:rPr>
                <w:sz w:val="26"/>
                <w:szCs w:val="26"/>
                <w:lang w:val="vi-VN"/>
              </w:rPr>
              <w:t> </w:t>
            </w:r>
          </w:p>
        </w:tc>
        <w:tc>
          <w:tcPr>
            <w:tcW w:w="462" w:type="pct"/>
            <w:shd w:val="clear" w:color="auto" w:fill="auto"/>
            <w:tcMar>
              <w:top w:w="0" w:type="dxa"/>
              <w:left w:w="0" w:type="dxa"/>
              <w:bottom w:w="0" w:type="dxa"/>
              <w:right w:w="0" w:type="dxa"/>
            </w:tcMar>
            <w:vAlign w:val="center"/>
          </w:tcPr>
          <w:p w14:paraId="39A53ADE" w14:textId="77777777" w:rsidR="00CB62BE" w:rsidRPr="00D01E86" w:rsidRDefault="00CB62BE" w:rsidP="003109F7">
            <w:pPr>
              <w:spacing w:before="120"/>
              <w:jc w:val="center"/>
              <w:rPr>
                <w:sz w:val="26"/>
                <w:szCs w:val="26"/>
              </w:rPr>
            </w:pPr>
            <w:r w:rsidRPr="00D01E86">
              <w:rPr>
                <w:sz w:val="26"/>
                <w:szCs w:val="26"/>
                <w:lang w:val="vi-VN"/>
              </w:rPr>
              <w:t> </w:t>
            </w:r>
          </w:p>
        </w:tc>
        <w:tc>
          <w:tcPr>
            <w:tcW w:w="1147" w:type="pct"/>
            <w:shd w:val="clear" w:color="auto" w:fill="auto"/>
            <w:tcMar>
              <w:top w:w="0" w:type="dxa"/>
              <w:left w:w="0" w:type="dxa"/>
              <w:bottom w:w="0" w:type="dxa"/>
              <w:right w:w="0" w:type="dxa"/>
            </w:tcMar>
            <w:vAlign w:val="center"/>
          </w:tcPr>
          <w:p w14:paraId="12D0246D" w14:textId="77777777" w:rsidR="00CB62BE" w:rsidRPr="00D01E86" w:rsidRDefault="00CB62BE" w:rsidP="003109F7">
            <w:pPr>
              <w:spacing w:before="120"/>
              <w:jc w:val="center"/>
              <w:rPr>
                <w:sz w:val="26"/>
                <w:szCs w:val="26"/>
              </w:rPr>
            </w:pPr>
            <w:r w:rsidRPr="00D01E86">
              <w:rPr>
                <w:sz w:val="26"/>
                <w:szCs w:val="26"/>
                <w:lang w:val="vi-VN"/>
              </w:rPr>
              <w:t> </w:t>
            </w:r>
          </w:p>
        </w:tc>
        <w:tc>
          <w:tcPr>
            <w:tcW w:w="1231" w:type="pct"/>
            <w:shd w:val="clear" w:color="auto" w:fill="auto"/>
            <w:tcMar>
              <w:top w:w="0" w:type="dxa"/>
              <w:left w:w="0" w:type="dxa"/>
              <w:bottom w:w="0" w:type="dxa"/>
              <w:right w:w="0" w:type="dxa"/>
            </w:tcMar>
            <w:vAlign w:val="center"/>
          </w:tcPr>
          <w:p w14:paraId="561231E7" w14:textId="77777777" w:rsidR="00CB62BE" w:rsidRPr="00D01E86" w:rsidRDefault="00CB62BE" w:rsidP="003109F7">
            <w:pPr>
              <w:spacing w:before="120"/>
              <w:jc w:val="center"/>
              <w:rPr>
                <w:sz w:val="26"/>
                <w:szCs w:val="26"/>
              </w:rPr>
            </w:pPr>
            <w:r w:rsidRPr="00D01E86">
              <w:rPr>
                <w:sz w:val="26"/>
                <w:szCs w:val="26"/>
                <w:lang w:val="vi-VN"/>
              </w:rPr>
              <w:t> </w:t>
            </w:r>
          </w:p>
        </w:tc>
        <w:tc>
          <w:tcPr>
            <w:tcW w:w="538" w:type="pct"/>
          </w:tcPr>
          <w:p w14:paraId="7C89EC6C" w14:textId="77777777" w:rsidR="00CB62BE" w:rsidRPr="00723BF7" w:rsidRDefault="00CB62BE" w:rsidP="003109F7">
            <w:pPr>
              <w:spacing w:before="120"/>
              <w:jc w:val="center"/>
              <w:rPr>
                <w:sz w:val="26"/>
                <w:szCs w:val="26"/>
                <w:lang w:val="vi-VN"/>
              </w:rPr>
            </w:pPr>
          </w:p>
        </w:tc>
        <w:tc>
          <w:tcPr>
            <w:tcW w:w="538" w:type="pct"/>
            <w:shd w:val="clear" w:color="auto" w:fill="auto"/>
            <w:tcMar>
              <w:top w:w="0" w:type="dxa"/>
              <w:left w:w="0" w:type="dxa"/>
              <w:bottom w:w="0" w:type="dxa"/>
              <w:right w:w="0" w:type="dxa"/>
            </w:tcMar>
            <w:vAlign w:val="center"/>
          </w:tcPr>
          <w:p w14:paraId="13114FA0" w14:textId="60D5938A" w:rsidR="00CB62BE" w:rsidRPr="00D01E86" w:rsidRDefault="00CB62BE" w:rsidP="003109F7">
            <w:pPr>
              <w:spacing w:before="120"/>
              <w:jc w:val="center"/>
              <w:rPr>
                <w:sz w:val="26"/>
                <w:szCs w:val="26"/>
              </w:rPr>
            </w:pPr>
            <w:r w:rsidRPr="00D01E86">
              <w:rPr>
                <w:sz w:val="26"/>
                <w:szCs w:val="26"/>
                <w:lang w:val="vi-VN"/>
              </w:rPr>
              <w:t> </w:t>
            </w:r>
          </w:p>
        </w:tc>
      </w:tr>
      <w:tr w:rsidR="00CB62BE" w:rsidRPr="00723BF7" w14:paraId="2FFADB1E" w14:textId="77777777" w:rsidTr="00D01E86">
        <w:tc>
          <w:tcPr>
            <w:tcW w:w="391" w:type="pct"/>
            <w:shd w:val="clear" w:color="auto" w:fill="auto"/>
            <w:tcMar>
              <w:top w:w="0" w:type="dxa"/>
              <w:left w:w="0" w:type="dxa"/>
              <w:bottom w:w="0" w:type="dxa"/>
              <w:right w:w="0" w:type="dxa"/>
            </w:tcMar>
            <w:vAlign w:val="center"/>
          </w:tcPr>
          <w:p w14:paraId="1AC6BD58" w14:textId="77777777" w:rsidR="00CB62BE" w:rsidRPr="00D01E86" w:rsidRDefault="00CB62BE" w:rsidP="003109F7">
            <w:pPr>
              <w:spacing w:before="120"/>
              <w:jc w:val="center"/>
              <w:rPr>
                <w:sz w:val="26"/>
                <w:szCs w:val="26"/>
              </w:rPr>
            </w:pPr>
            <w:r w:rsidRPr="00D01E86">
              <w:rPr>
                <w:sz w:val="26"/>
                <w:szCs w:val="26"/>
                <w:lang w:val="vi-VN"/>
              </w:rPr>
              <w:t> </w:t>
            </w:r>
          </w:p>
        </w:tc>
        <w:tc>
          <w:tcPr>
            <w:tcW w:w="693" w:type="pct"/>
            <w:shd w:val="clear" w:color="auto" w:fill="auto"/>
            <w:tcMar>
              <w:top w:w="0" w:type="dxa"/>
              <w:left w:w="0" w:type="dxa"/>
              <w:bottom w:w="0" w:type="dxa"/>
              <w:right w:w="0" w:type="dxa"/>
            </w:tcMar>
            <w:vAlign w:val="center"/>
          </w:tcPr>
          <w:p w14:paraId="555A90CA" w14:textId="77777777" w:rsidR="00CB62BE" w:rsidRPr="00D01E86" w:rsidRDefault="00CB62BE" w:rsidP="003109F7">
            <w:pPr>
              <w:spacing w:before="120"/>
              <w:jc w:val="center"/>
              <w:rPr>
                <w:sz w:val="26"/>
                <w:szCs w:val="26"/>
              </w:rPr>
            </w:pPr>
            <w:r w:rsidRPr="00D01E86">
              <w:rPr>
                <w:sz w:val="26"/>
                <w:szCs w:val="26"/>
                <w:lang w:val="vi-VN"/>
              </w:rPr>
              <w:t> </w:t>
            </w:r>
          </w:p>
        </w:tc>
        <w:tc>
          <w:tcPr>
            <w:tcW w:w="462" w:type="pct"/>
            <w:shd w:val="clear" w:color="auto" w:fill="auto"/>
            <w:tcMar>
              <w:top w:w="0" w:type="dxa"/>
              <w:left w:w="0" w:type="dxa"/>
              <w:bottom w:w="0" w:type="dxa"/>
              <w:right w:w="0" w:type="dxa"/>
            </w:tcMar>
            <w:vAlign w:val="center"/>
          </w:tcPr>
          <w:p w14:paraId="0E717B97" w14:textId="77777777" w:rsidR="00CB62BE" w:rsidRPr="00D01E86" w:rsidRDefault="00CB62BE" w:rsidP="003109F7">
            <w:pPr>
              <w:spacing w:before="120"/>
              <w:jc w:val="center"/>
              <w:rPr>
                <w:sz w:val="26"/>
                <w:szCs w:val="26"/>
              </w:rPr>
            </w:pPr>
            <w:r w:rsidRPr="00D01E86">
              <w:rPr>
                <w:sz w:val="26"/>
                <w:szCs w:val="26"/>
                <w:lang w:val="vi-VN"/>
              </w:rPr>
              <w:t> </w:t>
            </w:r>
          </w:p>
        </w:tc>
        <w:tc>
          <w:tcPr>
            <w:tcW w:w="1147" w:type="pct"/>
            <w:shd w:val="clear" w:color="auto" w:fill="auto"/>
            <w:tcMar>
              <w:top w:w="0" w:type="dxa"/>
              <w:left w:w="0" w:type="dxa"/>
              <w:bottom w:w="0" w:type="dxa"/>
              <w:right w:w="0" w:type="dxa"/>
            </w:tcMar>
            <w:vAlign w:val="center"/>
          </w:tcPr>
          <w:p w14:paraId="329EFA0B" w14:textId="77777777" w:rsidR="00CB62BE" w:rsidRPr="00D01E86" w:rsidRDefault="00CB62BE" w:rsidP="003109F7">
            <w:pPr>
              <w:spacing w:before="120"/>
              <w:jc w:val="center"/>
              <w:rPr>
                <w:sz w:val="26"/>
                <w:szCs w:val="26"/>
              </w:rPr>
            </w:pPr>
            <w:r w:rsidRPr="00D01E86">
              <w:rPr>
                <w:sz w:val="26"/>
                <w:szCs w:val="26"/>
                <w:lang w:val="vi-VN"/>
              </w:rPr>
              <w:t> </w:t>
            </w:r>
          </w:p>
        </w:tc>
        <w:tc>
          <w:tcPr>
            <w:tcW w:w="1231" w:type="pct"/>
            <w:shd w:val="clear" w:color="auto" w:fill="auto"/>
            <w:tcMar>
              <w:top w:w="0" w:type="dxa"/>
              <w:left w:w="0" w:type="dxa"/>
              <w:bottom w:w="0" w:type="dxa"/>
              <w:right w:w="0" w:type="dxa"/>
            </w:tcMar>
            <w:vAlign w:val="center"/>
          </w:tcPr>
          <w:p w14:paraId="17EB3597" w14:textId="77777777" w:rsidR="00CB62BE" w:rsidRPr="00D01E86" w:rsidRDefault="00CB62BE" w:rsidP="003109F7">
            <w:pPr>
              <w:spacing w:before="120"/>
              <w:jc w:val="center"/>
              <w:rPr>
                <w:sz w:val="26"/>
                <w:szCs w:val="26"/>
              </w:rPr>
            </w:pPr>
            <w:r w:rsidRPr="00D01E86">
              <w:rPr>
                <w:sz w:val="26"/>
                <w:szCs w:val="26"/>
                <w:lang w:val="vi-VN"/>
              </w:rPr>
              <w:t> </w:t>
            </w:r>
          </w:p>
        </w:tc>
        <w:tc>
          <w:tcPr>
            <w:tcW w:w="538" w:type="pct"/>
          </w:tcPr>
          <w:p w14:paraId="76FBF318" w14:textId="77777777" w:rsidR="00CB62BE" w:rsidRPr="00723BF7" w:rsidRDefault="00CB62BE" w:rsidP="003109F7">
            <w:pPr>
              <w:spacing w:before="120"/>
              <w:jc w:val="center"/>
              <w:rPr>
                <w:sz w:val="26"/>
                <w:szCs w:val="26"/>
                <w:lang w:val="vi-VN"/>
              </w:rPr>
            </w:pPr>
          </w:p>
        </w:tc>
        <w:tc>
          <w:tcPr>
            <w:tcW w:w="538" w:type="pct"/>
            <w:shd w:val="clear" w:color="auto" w:fill="auto"/>
            <w:tcMar>
              <w:top w:w="0" w:type="dxa"/>
              <w:left w:w="0" w:type="dxa"/>
              <w:bottom w:w="0" w:type="dxa"/>
              <w:right w:w="0" w:type="dxa"/>
            </w:tcMar>
            <w:vAlign w:val="center"/>
          </w:tcPr>
          <w:p w14:paraId="3573A12C" w14:textId="523FDC86" w:rsidR="00CB62BE" w:rsidRPr="00D01E86" w:rsidRDefault="00CB62BE" w:rsidP="003109F7">
            <w:pPr>
              <w:spacing w:before="120"/>
              <w:jc w:val="center"/>
              <w:rPr>
                <w:sz w:val="26"/>
                <w:szCs w:val="26"/>
              </w:rPr>
            </w:pPr>
            <w:r w:rsidRPr="00D01E86">
              <w:rPr>
                <w:sz w:val="26"/>
                <w:szCs w:val="26"/>
                <w:lang w:val="vi-VN"/>
              </w:rPr>
              <w:t> </w:t>
            </w:r>
          </w:p>
        </w:tc>
      </w:tr>
      <w:tr w:rsidR="00CB62BE" w:rsidRPr="00723BF7" w14:paraId="50A11ACF" w14:textId="77777777" w:rsidTr="00D01E86">
        <w:tc>
          <w:tcPr>
            <w:tcW w:w="391" w:type="pct"/>
            <w:shd w:val="clear" w:color="auto" w:fill="auto"/>
            <w:tcMar>
              <w:top w:w="0" w:type="dxa"/>
              <w:left w:w="0" w:type="dxa"/>
              <w:bottom w:w="0" w:type="dxa"/>
              <w:right w:w="0" w:type="dxa"/>
            </w:tcMar>
            <w:vAlign w:val="center"/>
          </w:tcPr>
          <w:p w14:paraId="45B4E856" w14:textId="77777777" w:rsidR="00CB62BE" w:rsidRPr="00D01E86" w:rsidRDefault="00CB62BE" w:rsidP="003109F7">
            <w:pPr>
              <w:spacing w:before="120"/>
              <w:jc w:val="center"/>
              <w:rPr>
                <w:sz w:val="26"/>
                <w:szCs w:val="26"/>
              </w:rPr>
            </w:pPr>
            <w:r w:rsidRPr="00D01E86">
              <w:rPr>
                <w:sz w:val="26"/>
                <w:szCs w:val="26"/>
                <w:lang w:val="vi-VN"/>
              </w:rPr>
              <w:t> </w:t>
            </w:r>
          </w:p>
        </w:tc>
        <w:tc>
          <w:tcPr>
            <w:tcW w:w="693" w:type="pct"/>
            <w:shd w:val="clear" w:color="auto" w:fill="auto"/>
            <w:tcMar>
              <w:top w:w="0" w:type="dxa"/>
              <w:left w:w="0" w:type="dxa"/>
              <w:bottom w:w="0" w:type="dxa"/>
              <w:right w:w="0" w:type="dxa"/>
            </w:tcMar>
            <w:vAlign w:val="center"/>
          </w:tcPr>
          <w:p w14:paraId="48420E4C" w14:textId="77777777" w:rsidR="00CB62BE" w:rsidRPr="00D01E86" w:rsidRDefault="00CB62BE" w:rsidP="003109F7">
            <w:pPr>
              <w:spacing w:before="120"/>
              <w:jc w:val="center"/>
              <w:rPr>
                <w:sz w:val="26"/>
                <w:szCs w:val="26"/>
              </w:rPr>
            </w:pPr>
            <w:r w:rsidRPr="00D01E86">
              <w:rPr>
                <w:sz w:val="26"/>
                <w:szCs w:val="26"/>
                <w:lang w:val="vi-VN"/>
              </w:rPr>
              <w:t> </w:t>
            </w:r>
          </w:p>
        </w:tc>
        <w:tc>
          <w:tcPr>
            <w:tcW w:w="462" w:type="pct"/>
            <w:shd w:val="clear" w:color="auto" w:fill="auto"/>
            <w:tcMar>
              <w:top w:w="0" w:type="dxa"/>
              <w:left w:w="0" w:type="dxa"/>
              <w:bottom w:w="0" w:type="dxa"/>
              <w:right w:w="0" w:type="dxa"/>
            </w:tcMar>
            <w:vAlign w:val="center"/>
          </w:tcPr>
          <w:p w14:paraId="292B5865" w14:textId="77777777" w:rsidR="00CB62BE" w:rsidRPr="00D01E86" w:rsidRDefault="00CB62BE" w:rsidP="003109F7">
            <w:pPr>
              <w:spacing w:before="120"/>
              <w:jc w:val="center"/>
              <w:rPr>
                <w:sz w:val="26"/>
                <w:szCs w:val="26"/>
              </w:rPr>
            </w:pPr>
            <w:r w:rsidRPr="00D01E86">
              <w:rPr>
                <w:sz w:val="26"/>
                <w:szCs w:val="26"/>
                <w:lang w:val="vi-VN"/>
              </w:rPr>
              <w:t> </w:t>
            </w:r>
          </w:p>
        </w:tc>
        <w:tc>
          <w:tcPr>
            <w:tcW w:w="1147" w:type="pct"/>
            <w:shd w:val="clear" w:color="auto" w:fill="auto"/>
            <w:tcMar>
              <w:top w:w="0" w:type="dxa"/>
              <w:left w:w="0" w:type="dxa"/>
              <w:bottom w:w="0" w:type="dxa"/>
              <w:right w:w="0" w:type="dxa"/>
            </w:tcMar>
            <w:vAlign w:val="center"/>
          </w:tcPr>
          <w:p w14:paraId="7EEAEBE9" w14:textId="77777777" w:rsidR="00CB62BE" w:rsidRPr="00D01E86" w:rsidRDefault="00CB62BE" w:rsidP="003109F7">
            <w:pPr>
              <w:spacing w:before="120"/>
              <w:jc w:val="center"/>
              <w:rPr>
                <w:sz w:val="26"/>
                <w:szCs w:val="26"/>
              </w:rPr>
            </w:pPr>
            <w:r w:rsidRPr="00D01E86">
              <w:rPr>
                <w:sz w:val="26"/>
                <w:szCs w:val="26"/>
                <w:lang w:val="vi-VN"/>
              </w:rPr>
              <w:t> </w:t>
            </w:r>
          </w:p>
        </w:tc>
        <w:tc>
          <w:tcPr>
            <w:tcW w:w="1231" w:type="pct"/>
            <w:shd w:val="clear" w:color="auto" w:fill="auto"/>
            <w:tcMar>
              <w:top w:w="0" w:type="dxa"/>
              <w:left w:w="0" w:type="dxa"/>
              <w:bottom w:w="0" w:type="dxa"/>
              <w:right w:w="0" w:type="dxa"/>
            </w:tcMar>
            <w:vAlign w:val="center"/>
          </w:tcPr>
          <w:p w14:paraId="156945F4" w14:textId="77777777" w:rsidR="00CB62BE" w:rsidRPr="00D01E86" w:rsidRDefault="00CB62BE" w:rsidP="003109F7">
            <w:pPr>
              <w:spacing w:before="120"/>
              <w:jc w:val="center"/>
              <w:rPr>
                <w:sz w:val="26"/>
                <w:szCs w:val="26"/>
              </w:rPr>
            </w:pPr>
            <w:r w:rsidRPr="00D01E86">
              <w:rPr>
                <w:sz w:val="26"/>
                <w:szCs w:val="26"/>
                <w:lang w:val="vi-VN"/>
              </w:rPr>
              <w:t> </w:t>
            </w:r>
          </w:p>
        </w:tc>
        <w:tc>
          <w:tcPr>
            <w:tcW w:w="538" w:type="pct"/>
          </w:tcPr>
          <w:p w14:paraId="1E59FC97" w14:textId="77777777" w:rsidR="00CB62BE" w:rsidRPr="00723BF7" w:rsidRDefault="00CB62BE" w:rsidP="003109F7">
            <w:pPr>
              <w:spacing w:before="120"/>
              <w:jc w:val="center"/>
              <w:rPr>
                <w:sz w:val="26"/>
                <w:szCs w:val="26"/>
                <w:lang w:val="vi-VN"/>
              </w:rPr>
            </w:pPr>
          </w:p>
        </w:tc>
        <w:tc>
          <w:tcPr>
            <w:tcW w:w="538" w:type="pct"/>
            <w:shd w:val="clear" w:color="auto" w:fill="auto"/>
            <w:tcMar>
              <w:top w:w="0" w:type="dxa"/>
              <w:left w:w="0" w:type="dxa"/>
              <w:bottom w:w="0" w:type="dxa"/>
              <w:right w:w="0" w:type="dxa"/>
            </w:tcMar>
            <w:vAlign w:val="center"/>
          </w:tcPr>
          <w:p w14:paraId="02AD624F" w14:textId="3AA9C792" w:rsidR="00CB62BE" w:rsidRPr="00D01E86" w:rsidRDefault="00CB62BE" w:rsidP="003109F7">
            <w:pPr>
              <w:spacing w:before="120"/>
              <w:jc w:val="center"/>
              <w:rPr>
                <w:sz w:val="26"/>
                <w:szCs w:val="26"/>
              </w:rPr>
            </w:pPr>
            <w:r w:rsidRPr="00D01E86">
              <w:rPr>
                <w:sz w:val="26"/>
                <w:szCs w:val="26"/>
                <w:lang w:val="vi-VN"/>
              </w:rPr>
              <w:t> </w:t>
            </w:r>
          </w:p>
        </w:tc>
      </w:tr>
      <w:tr w:rsidR="00CB62BE" w:rsidRPr="00723BF7" w14:paraId="28CCD510" w14:textId="77777777" w:rsidTr="00D01E86">
        <w:tc>
          <w:tcPr>
            <w:tcW w:w="391" w:type="pct"/>
            <w:shd w:val="clear" w:color="auto" w:fill="auto"/>
            <w:tcMar>
              <w:top w:w="0" w:type="dxa"/>
              <w:left w:w="0" w:type="dxa"/>
              <w:bottom w:w="0" w:type="dxa"/>
              <w:right w:w="0" w:type="dxa"/>
            </w:tcMar>
            <w:vAlign w:val="center"/>
          </w:tcPr>
          <w:p w14:paraId="4F8E5430" w14:textId="77777777" w:rsidR="00CB62BE" w:rsidRPr="00D01E86" w:rsidRDefault="00CB62BE" w:rsidP="003109F7">
            <w:pPr>
              <w:spacing w:before="120"/>
              <w:jc w:val="center"/>
              <w:rPr>
                <w:sz w:val="26"/>
                <w:szCs w:val="26"/>
              </w:rPr>
            </w:pPr>
            <w:r w:rsidRPr="00D01E86">
              <w:rPr>
                <w:sz w:val="26"/>
                <w:szCs w:val="26"/>
                <w:lang w:val="vi-VN"/>
              </w:rPr>
              <w:t> </w:t>
            </w:r>
          </w:p>
        </w:tc>
        <w:tc>
          <w:tcPr>
            <w:tcW w:w="693" w:type="pct"/>
            <w:shd w:val="clear" w:color="auto" w:fill="auto"/>
            <w:tcMar>
              <w:top w:w="0" w:type="dxa"/>
              <w:left w:w="0" w:type="dxa"/>
              <w:bottom w:w="0" w:type="dxa"/>
              <w:right w:w="0" w:type="dxa"/>
            </w:tcMar>
            <w:vAlign w:val="center"/>
          </w:tcPr>
          <w:p w14:paraId="22408FE1" w14:textId="77777777" w:rsidR="00CB62BE" w:rsidRPr="00D01E86" w:rsidRDefault="00CB62BE" w:rsidP="003109F7">
            <w:pPr>
              <w:spacing w:before="120"/>
              <w:jc w:val="center"/>
              <w:rPr>
                <w:sz w:val="26"/>
                <w:szCs w:val="26"/>
              </w:rPr>
            </w:pPr>
            <w:r w:rsidRPr="00D01E86">
              <w:rPr>
                <w:sz w:val="26"/>
                <w:szCs w:val="26"/>
                <w:lang w:val="vi-VN"/>
              </w:rPr>
              <w:t>Tá dược</w:t>
            </w:r>
          </w:p>
        </w:tc>
        <w:tc>
          <w:tcPr>
            <w:tcW w:w="462" w:type="pct"/>
            <w:shd w:val="clear" w:color="auto" w:fill="auto"/>
            <w:tcMar>
              <w:top w:w="0" w:type="dxa"/>
              <w:left w:w="0" w:type="dxa"/>
              <w:bottom w:w="0" w:type="dxa"/>
              <w:right w:w="0" w:type="dxa"/>
            </w:tcMar>
            <w:vAlign w:val="center"/>
          </w:tcPr>
          <w:p w14:paraId="21DC676F" w14:textId="77777777" w:rsidR="00CB62BE" w:rsidRPr="00D01E86" w:rsidRDefault="00CB62BE" w:rsidP="003109F7">
            <w:pPr>
              <w:spacing w:before="120"/>
              <w:jc w:val="center"/>
              <w:rPr>
                <w:sz w:val="26"/>
                <w:szCs w:val="26"/>
              </w:rPr>
            </w:pPr>
            <w:r w:rsidRPr="00D01E86">
              <w:rPr>
                <w:sz w:val="26"/>
                <w:szCs w:val="26"/>
                <w:lang w:val="vi-VN"/>
              </w:rPr>
              <w:t> </w:t>
            </w:r>
          </w:p>
        </w:tc>
        <w:tc>
          <w:tcPr>
            <w:tcW w:w="1147" w:type="pct"/>
            <w:shd w:val="clear" w:color="auto" w:fill="auto"/>
            <w:tcMar>
              <w:top w:w="0" w:type="dxa"/>
              <w:left w:w="0" w:type="dxa"/>
              <w:bottom w:w="0" w:type="dxa"/>
              <w:right w:w="0" w:type="dxa"/>
            </w:tcMar>
            <w:vAlign w:val="center"/>
          </w:tcPr>
          <w:p w14:paraId="1F78C5BF" w14:textId="77777777" w:rsidR="00CB62BE" w:rsidRPr="00D01E86" w:rsidRDefault="00CB62BE" w:rsidP="003109F7">
            <w:pPr>
              <w:spacing w:before="120"/>
              <w:jc w:val="center"/>
              <w:rPr>
                <w:sz w:val="26"/>
                <w:szCs w:val="26"/>
              </w:rPr>
            </w:pPr>
            <w:r w:rsidRPr="00D01E86">
              <w:rPr>
                <w:sz w:val="26"/>
                <w:szCs w:val="26"/>
                <w:lang w:val="vi-VN"/>
              </w:rPr>
              <w:t> </w:t>
            </w:r>
          </w:p>
        </w:tc>
        <w:tc>
          <w:tcPr>
            <w:tcW w:w="1231" w:type="pct"/>
            <w:shd w:val="clear" w:color="auto" w:fill="auto"/>
            <w:tcMar>
              <w:top w:w="0" w:type="dxa"/>
              <w:left w:w="0" w:type="dxa"/>
              <w:bottom w:w="0" w:type="dxa"/>
              <w:right w:w="0" w:type="dxa"/>
            </w:tcMar>
            <w:vAlign w:val="center"/>
          </w:tcPr>
          <w:p w14:paraId="7747019B" w14:textId="77777777" w:rsidR="00CB62BE" w:rsidRPr="00D01E86" w:rsidRDefault="00CB62BE" w:rsidP="003109F7">
            <w:pPr>
              <w:spacing w:before="120"/>
              <w:jc w:val="center"/>
              <w:rPr>
                <w:sz w:val="26"/>
                <w:szCs w:val="26"/>
              </w:rPr>
            </w:pPr>
            <w:r w:rsidRPr="00D01E86">
              <w:rPr>
                <w:sz w:val="26"/>
                <w:szCs w:val="26"/>
                <w:lang w:val="vi-VN"/>
              </w:rPr>
              <w:t> </w:t>
            </w:r>
          </w:p>
        </w:tc>
        <w:tc>
          <w:tcPr>
            <w:tcW w:w="538" w:type="pct"/>
          </w:tcPr>
          <w:p w14:paraId="7E9DFD17" w14:textId="77777777" w:rsidR="00CB62BE" w:rsidRPr="00723BF7" w:rsidRDefault="00CB62BE" w:rsidP="003109F7">
            <w:pPr>
              <w:spacing w:before="120"/>
              <w:jc w:val="center"/>
              <w:rPr>
                <w:sz w:val="26"/>
                <w:szCs w:val="26"/>
                <w:lang w:val="vi-VN"/>
              </w:rPr>
            </w:pPr>
          </w:p>
        </w:tc>
        <w:tc>
          <w:tcPr>
            <w:tcW w:w="538" w:type="pct"/>
            <w:shd w:val="clear" w:color="auto" w:fill="auto"/>
            <w:tcMar>
              <w:top w:w="0" w:type="dxa"/>
              <w:left w:w="0" w:type="dxa"/>
              <w:bottom w:w="0" w:type="dxa"/>
              <w:right w:w="0" w:type="dxa"/>
            </w:tcMar>
            <w:vAlign w:val="center"/>
          </w:tcPr>
          <w:p w14:paraId="7A15939D" w14:textId="7D3BEA71" w:rsidR="00CB62BE" w:rsidRPr="00D01E86" w:rsidRDefault="00CB62BE" w:rsidP="003109F7">
            <w:pPr>
              <w:spacing w:before="120"/>
              <w:jc w:val="center"/>
              <w:rPr>
                <w:sz w:val="26"/>
                <w:szCs w:val="26"/>
              </w:rPr>
            </w:pPr>
            <w:r w:rsidRPr="00D01E86">
              <w:rPr>
                <w:sz w:val="26"/>
                <w:szCs w:val="26"/>
                <w:lang w:val="vi-VN"/>
              </w:rPr>
              <w:t>- nt</w:t>
            </w:r>
          </w:p>
        </w:tc>
      </w:tr>
    </w:tbl>
    <w:p w14:paraId="5516975C" w14:textId="77777777" w:rsidR="001E252A" w:rsidRPr="00D01E86" w:rsidRDefault="001E252A" w:rsidP="001E252A">
      <w:pPr>
        <w:spacing w:before="120" w:after="280" w:afterAutospacing="1"/>
        <w:rPr>
          <w:sz w:val="26"/>
          <w:szCs w:val="26"/>
        </w:rPr>
      </w:pPr>
      <w:r w:rsidRPr="00D01E86">
        <w:rPr>
          <w:b/>
          <w:bCs/>
          <w:sz w:val="26"/>
          <w:szCs w:val="26"/>
          <w:lang w:val="vi-VN"/>
        </w:rPr>
        <w:t>4.2</w:t>
      </w:r>
      <w:r w:rsidRPr="00D01E86">
        <w:rPr>
          <w:b/>
          <w:bCs/>
          <w:sz w:val="26"/>
          <w:szCs w:val="26"/>
        </w:rPr>
        <w:t xml:space="preserve">. </w:t>
      </w:r>
      <w:r w:rsidRPr="00D01E86">
        <w:rPr>
          <w:b/>
          <w:bCs/>
          <w:sz w:val="26"/>
          <w:szCs w:val="26"/>
          <w:lang w:val="vi-VN"/>
        </w:rPr>
        <w:t>Mô tả QTSX:</w:t>
      </w:r>
      <w:r w:rsidRPr="00D01E86">
        <w:rPr>
          <w:sz w:val="26"/>
          <w:szCs w:val="26"/>
          <w:lang w:val="vi-VN"/>
        </w:rPr>
        <w:t xml:space="preserve"> Mô tả từng công đoạn thực hiện theo sơ đồ QTSX với các thông số kĩ thuật đầy đủ.</w:t>
      </w:r>
    </w:p>
    <w:p w14:paraId="5EB98860" w14:textId="77777777" w:rsidR="001E252A" w:rsidRPr="00D01E86" w:rsidRDefault="001E252A" w:rsidP="001E252A">
      <w:pPr>
        <w:spacing w:before="120" w:after="280" w:afterAutospacing="1"/>
        <w:rPr>
          <w:sz w:val="26"/>
          <w:szCs w:val="26"/>
        </w:rPr>
      </w:pPr>
      <w:r w:rsidRPr="00D01E86">
        <w:rPr>
          <w:b/>
          <w:bCs/>
          <w:sz w:val="26"/>
          <w:szCs w:val="26"/>
          <w:lang w:val="vi-VN"/>
        </w:rPr>
        <w:t>5</w:t>
      </w:r>
      <w:r w:rsidRPr="00D01E86">
        <w:rPr>
          <w:b/>
          <w:bCs/>
          <w:sz w:val="26"/>
          <w:szCs w:val="26"/>
        </w:rPr>
        <w:t xml:space="preserve">. </w:t>
      </w:r>
      <w:r w:rsidRPr="00D01E86">
        <w:rPr>
          <w:b/>
          <w:bCs/>
          <w:sz w:val="26"/>
          <w:szCs w:val="26"/>
          <w:lang w:val="vi-VN"/>
        </w:rPr>
        <w:t>DANH MỤC THIẾT BỊ SẢN XUẤT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28"/>
        <w:gridCol w:w="1573"/>
        <w:gridCol w:w="3404"/>
        <w:gridCol w:w="1133"/>
        <w:gridCol w:w="1138"/>
        <w:gridCol w:w="1116"/>
      </w:tblGrid>
      <w:tr w:rsidR="001E252A" w:rsidRPr="00723BF7" w14:paraId="4EE26685" w14:textId="77777777" w:rsidTr="003109F7">
        <w:tc>
          <w:tcPr>
            <w:tcW w:w="400" w:type="pct"/>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EB1B08E" w14:textId="77777777" w:rsidR="001E252A" w:rsidRPr="00D01E86" w:rsidRDefault="001E252A" w:rsidP="003109F7">
            <w:pPr>
              <w:spacing w:before="120"/>
              <w:jc w:val="center"/>
              <w:rPr>
                <w:sz w:val="26"/>
                <w:szCs w:val="26"/>
              </w:rPr>
            </w:pPr>
            <w:r w:rsidRPr="00D01E86">
              <w:rPr>
                <w:b/>
                <w:bCs/>
                <w:sz w:val="26"/>
                <w:szCs w:val="26"/>
                <w:lang w:val="vi-VN"/>
              </w:rPr>
              <w:t>Stt</w:t>
            </w:r>
          </w:p>
        </w:tc>
        <w:tc>
          <w:tcPr>
            <w:tcW w:w="865"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1CEFDB8" w14:textId="77777777" w:rsidR="001E252A" w:rsidRPr="00D01E86" w:rsidRDefault="001E252A" w:rsidP="003109F7">
            <w:pPr>
              <w:spacing w:before="120"/>
              <w:jc w:val="center"/>
              <w:rPr>
                <w:sz w:val="26"/>
                <w:szCs w:val="26"/>
              </w:rPr>
            </w:pPr>
            <w:r w:rsidRPr="00D01E86">
              <w:rPr>
                <w:b/>
                <w:bCs/>
                <w:sz w:val="26"/>
                <w:szCs w:val="26"/>
                <w:lang w:val="vi-VN"/>
              </w:rPr>
              <w:t>Tên thiết bị</w:t>
            </w:r>
          </w:p>
        </w:tc>
        <w:tc>
          <w:tcPr>
            <w:tcW w:w="1872"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CE85649" w14:textId="77777777" w:rsidR="001E252A" w:rsidRPr="00D01E86" w:rsidRDefault="001E252A" w:rsidP="003109F7">
            <w:pPr>
              <w:spacing w:before="120"/>
              <w:jc w:val="center"/>
              <w:rPr>
                <w:sz w:val="26"/>
                <w:szCs w:val="26"/>
              </w:rPr>
            </w:pPr>
            <w:r w:rsidRPr="00D01E86">
              <w:rPr>
                <w:b/>
                <w:bCs/>
                <w:sz w:val="26"/>
                <w:szCs w:val="26"/>
                <w:lang w:val="vi-VN"/>
              </w:rPr>
              <w:t>Thông số kỹ thuật chính (Ghi rõ công suất thực hiện)</w:t>
            </w:r>
          </w:p>
        </w:tc>
        <w:tc>
          <w:tcPr>
            <w:tcW w:w="623"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842EB36" w14:textId="77777777" w:rsidR="001E252A" w:rsidRPr="00D01E86" w:rsidRDefault="001E252A" w:rsidP="003109F7">
            <w:pPr>
              <w:spacing w:before="120"/>
              <w:jc w:val="center"/>
              <w:rPr>
                <w:sz w:val="26"/>
                <w:szCs w:val="26"/>
              </w:rPr>
            </w:pPr>
            <w:r w:rsidRPr="00D01E86">
              <w:rPr>
                <w:b/>
                <w:bCs/>
                <w:sz w:val="26"/>
                <w:szCs w:val="26"/>
                <w:lang w:val="vi-VN"/>
              </w:rPr>
              <w:t>Xuất xứ</w:t>
            </w:r>
          </w:p>
        </w:tc>
        <w:tc>
          <w:tcPr>
            <w:tcW w:w="626"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A465567" w14:textId="77777777" w:rsidR="001E252A" w:rsidRPr="00D01E86" w:rsidRDefault="001E252A" w:rsidP="003109F7">
            <w:pPr>
              <w:spacing w:before="120"/>
              <w:jc w:val="center"/>
              <w:rPr>
                <w:sz w:val="26"/>
                <w:szCs w:val="26"/>
              </w:rPr>
            </w:pPr>
            <w:r w:rsidRPr="00D01E86">
              <w:rPr>
                <w:b/>
                <w:bCs/>
                <w:sz w:val="26"/>
                <w:szCs w:val="26"/>
                <w:lang w:val="vi-VN"/>
              </w:rPr>
              <w:t>Mục đích sử dụng</w:t>
            </w:r>
          </w:p>
        </w:tc>
        <w:tc>
          <w:tcPr>
            <w:tcW w:w="614"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74721A5" w14:textId="77777777" w:rsidR="001E252A" w:rsidRPr="00D01E86" w:rsidRDefault="001E252A" w:rsidP="003109F7">
            <w:pPr>
              <w:spacing w:before="120"/>
              <w:jc w:val="center"/>
              <w:rPr>
                <w:sz w:val="26"/>
                <w:szCs w:val="26"/>
              </w:rPr>
            </w:pPr>
            <w:r w:rsidRPr="00D01E86">
              <w:rPr>
                <w:b/>
                <w:bCs/>
                <w:sz w:val="26"/>
                <w:szCs w:val="26"/>
                <w:lang w:val="vi-VN"/>
              </w:rPr>
              <w:t>Tình trạng sử dụng</w:t>
            </w:r>
          </w:p>
        </w:tc>
      </w:tr>
      <w:tr w:rsidR="001E252A" w:rsidRPr="00723BF7" w14:paraId="4AAACD42" w14:textId="77777777" w:rsidTr="003109F7">
        <w:tblPrEx>
          <w:tblBorders>
            <w:top w:val="none" w:sz="0" w:space="0" w:color="auto"/>
            <w:bottom w:val="none" w:sz="0" w:space="0" w:color="auto"/>
            <w:insideH w:val="none" w:sz="0" w:space="0" w:color="auto"/>
            <w:insideV w:val="none" w:sz="0" w:space="0" w:color="auto"/>
          </w:tblBorders>
        </w:tblPrEx>
        <w:tc>
          <w:tcPr>
            <w:tcW w:w="400"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E83E344" w14:textId="77777777" w:rsidR="001E252A" w:rsidRPr="00D01E86" w:rsidRDefault="001E252A" w:rsidP="003109F7">
            <w:pPr>
              <w:spacing w:before="120"/>
              <w:jc w:val="center"/>
              <w:rPr>
                <w:sz w:val="26"/>
                <w:szCs w:val="26"/>
              </w:rPr>
            </w:pPr>
            <w:r w:rsidRPr="00D01E86">
              <w:rPr>
                <w:sz w:val="26"/>
                <w:szCs w:val="26"/>
                <w:lang w:val="vi-VN"/>
              </w:rPr>
              <w:t>1</w:t>
            </w:r>
          </w:p>
        </w:tc>
        <w:tc>
          <w:tcPr>
            <w:tcW w:w="86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4B29793" w14:textId="77777777" w:rsidR="001E252A" w:rsidRPr="00D01E86" w:rsidRDefault="001E252A" w:rsidP="003109F7">
            <w:pPr>
              <w:spacing w:before="120"/>
              <w:jc w:val="center"/>
              <w:rPr>
                <w:sz w:val="26"/>
                <w:szCs w:val="26"/>
              </w:rPr>
            </w:pPr>
            <w:r w:rsidRPr="00D01E86">
              <w:rPr>
                <w:sz w:val="26"/>
                <w:szCs w:val="26"/>
                <w:lang w:val="vi-VN"/>
              </w:rPr>
              <w:t>TBSX 1</w:t>
            </w:r>
          </w:p>
        </w:tc>
        <w:tc>
          <w:tcPr>
            <w:tcW w:w="1872"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26D9D25" w14:textId="77777777" w:rsidR="001E252A" w:rsidRPr="00D01E86" w:rsidRDefault="001E252A" w:rsidP="003109F7">
            <w:pPr>
              <w:spacing w:before="120"/>
              <w:jc w:val="center"/>
              <w:rPr>
                <w:sz w:val="26"/>
                <w:szCs w:val="26"/>
              </w:rPr>
            </w:pPr>
            <w:r w:rsidRPr="00D01E86">
              <w:rPr>
                <w:sz w:val="26"/>
                <w:szCs w:val="26"/>
                <w:lang w:val="vi-VN"/>
              </w:rPr>
              <w:t> </w:t>
            </w:r>
          </w:p>
        </w:tc>
        <w:tc>
          <w:tcPr>
            <w:tcW w:w="62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2327DDD" w14:textId="77777777" w:rsidR="001E252A" w:rsidRPr="00D01E86" w:rsidRDefault="001E252A" w:rsidP="003109F7">
            <w:pPr>
              <w:spacing w:before="120"/>
              <w:jc w:val="center"/>
              <w:rPr>
                <w:sz w:val="26"/>
                <w:szCs w:val="26"/>
              </w:rPr>
            </w:pPr>
            <w:r w:rsidRPr="00D01E86">
              <w:rPr>
                <w:sz w:val="26"/>
                <w:szCs w:val="26"/>
                <w:lang w:val="vi-VN"/>
              </w:rPr>
              <w:t> </w:t>
            </w:r>
          </w:p>
        </w:tc>
        <w:tc>
          <w:tcPr>
            <w:tcW w:w="626"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61376ED" w14:textId="77777777" w:rsidR="001E252A" w:rsidRPr="00D01E86" w:rsidRDefault="001E252A" w:rsidP="003109F7">
            <w:pPr>
              <w:spacing w:before="120"/>
              <w:jc w:val="center"/>
              <w:rPr>
                <w:sz w:val="26"/>
                <w:szCs w:val="26"/>
              </w:rPr>
            </w:pPr>
            <w:r w:rsidRPr="00D01E86">
              <w:rPr>
                <w:sz w:val="26"/>
                <w:szCs w:val="26"/>
                <w:lang w:val="vi-VN"/>
              </w:rPr>
              <w:t> </w:t>
            </w:r>
          </w:p>
        </w:tc>
        <w:tc>
          <w:tcPr>
            <w:tcW w:w="61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3C654A9" w14:textId="77777777" w:rsidR="001E252A" w:rsidRPr="00D01E86" w:rsidRDefault="001E252A" w:rsidP="003109F7">
            <w:pPr>
              <w:spacing w:before="120"/>
              <w:jc w:val="center"/>
              <w:rPr>
                <w:sz w:val="26"/>
                <w:szCs w:val="26"/>
              </w:rPr>
            </w:pPr>
            <w:r w:rsidRPr="00D01E86">
              <w:rPr>
                <w:sz w:val="26"/>
                <w:szCs w:val="26"/>
                <w:lang w:val="vi-VN"/>
              </w:rPr>
              <w:t> </w:t>
            </w:r>
          </w:p>
        </w:tc>
      </w:tr>
      <w:tr w:rsidR="001E252A" w:rsidRPr="00723BF7" w14:paraId="10217CFA" w14:textId="77777777" w:rsidTr="003109F7">
        <w:tblPrEx>
          <w:tblBorders>
            <w:top w:val="none" w:sz="0" w:space="0" w:color="auto"/>
            <w:bottom w:val="none" w:sz="0" w:space="0" w:color="auto"/>
            <w:insideH w:val="none" w:sz="0" w:space="0" w:color="auto"/>
            <w:insideV w:val="none" w:sz="0" w:space="0" w:color="auto"/>
          </w:tblBorders>
        </w:tblPrEx>
        <w:tc>
          <w:tcPr>
            <w:tcW w:w="400"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5912C1B" w14:textId="77777777" w:rsidR="001E252A" w:rsidRPr="00D01E86" w:rsidRDefault="001E252A" w:rsidP="003109F7">
            <w:pPr>
              <w:spacing w:before="120"/>
              <w:jc w:val="center"/>
              <w:rPr>
                <w:sz w:val="26"/>
                <w:szCs w:val="26"/>
              </w:rPr>
            </w:pPr>
            <w:r w:rsidRPr="00D01E86">
              <w:rPr>
                <w:sz w:val="26"/>
                <w:szCs w:val="26"/>
                <w:lang w:val="vi-VN"/>
              </w:rPr>
              <w:t>2</w:t>
            </w:r>
          </w:p>
        </w:tc>
        <w:tc>
          <w:tcPr>
            <w:tcW w:w="86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D55B416" w14:textId="77777777" w:rsidR="001E252A" w:rsidRPr="00D01E86" w:rsidRDefault="001E252A" w:rsidP="003109F7">
            <w:pPr>
              <w:spacing w:before="120"/>
              <w:jc w:val="center"/>
              <w:rPr>
                <w:sz w:val="26"/>
                <w:szCs w:val="26"/>
              </w:rPr>
            </w:pPr>
            <w:r w:rsidRPr="00D01E86">
              <w:rPr>
                <w:sz w:val="26"/>
                <w:szCs w:val="26"/>
                <w:lang w:val="vi-VN"/>
              </w:rPr>
              <w:t>TBSX 2</w:t>
            </w:r>
          </w:p>
        </w:tc>
        <w:tc>
          <w:tcPr>
            <w:tcW w:w="1872"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BEABD9B" w14:textId="77777777" w:rsidR="001E252A" w:rsidRPr="00D01E86" w:rsidRDefault="001E252A" w:rsidP="003109F7">
            <w:pPr>
              <w:spacing w:before="120"/>
              <w:jc w:val="center"/>
              <w:rPr>
                <w:sz w:val="26"/>
                <w:szCs w:val="26"/>
              </w:rPr>
            </w:pPr>
            <w:r w:rsidRPr="00D01E86">
              <w:rPr>
                <w:sz w:val="26"/>
                <w:szCs w:val="26"/>
                <w:lang w:val="vi-VN"/>
              </w:rPr>
              <w:t> </w:t>
            </w:r>
          </w:p>
        </w:tc>
        <w:tc>
          <w:tcPr>
            <w:tcW w:w="62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778C8D6" w14:textId="77777777" w:rsidR="001E252A" w:rsidRPr="00D01E86" w:rsidRDefault="001E252A" w:rsidP="003109F7">
            <w:pPr>
              <w:spacing w:before="120"/>
              <w:jc w:val="center"/>
              <w:rPr>
                <w:sz w:val="26"/>
                <w:szCs w:val="26"/>
              </w:rPr>
            </w:pPr>
            <w:r w:rsidRPr="00D01E86">
              <w:rPr>
                <w:sz w:val="26"/>
                <w:szCs w:val="26"/>
                <w:lang w:val="vi-VN"/>
              </w:rPr>
              <w:t> </w:t>
            </w:r>
          </w:p>
        </w:tc>
        <w:tc>
          <w:tcPr>
            <w:tcW w:w="626"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FBD984D" w14:textId="77777777" w:rsidR="001E252A" w:rsidRPr="00D01E86" w:rsidRDefault="001E252A" w:rsidP="003109F7">
            <w:pPr>
              <w:spacing w:before="120"/>
              <w:jc w:val="center"/>
              <w:rPr>
                <w:sz w:val="26"/>
                <w:szCs w:val="26"/>
              </w:rPr>
            </w:pPr>
            <w:r w:rsidRPr="00D01E86">
              <w:rPr>
                <w:sz w:val="26"/>
                <w:szCs w:val="26"/>
                <w:lang w:val="vi-VN"/>
              </w:rPr>
              <w:t> </w:t>
            </w:r>
          </w:p>
        </w:tc>
        <w:tc>
          <w:tcPr>
            <w:tcW w:w="61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788A4A7" w14:textId="77777777" w:rsidR="001E252A" w:rsidRPr="00D01E86" w:rsidRDefault="001E252A" w:rsidP="003109F7">
            <w:pPr>
              <w:spacing w:before="120"/>
              <w:jc w:val="center"/>
              <w:rPr>
                <w:sz w:val="26"/>
                <w:szCs w:val="26"/>
              </w:rPr>
            </w:pPr>
            <w:r w:rsidRPr="00D01E86">
              <w:rPr>
                <w:sz w:val="26"/>
                <w:szCs w:val="26"/>
                <w:lang w:val="vi-VN"/>
              </w:rPr>
              <w:t> </w:t>
            </w:r>
          </w:p>
        </w:tc>
      </w:tr>
      <w:tr w:rsidR="001E252A" w:rsidRPr="00723BF7" w14:paraId="41CFDD1E" w14:textId="77777777" w:rsidTr="003109F7">
        <w:tblPrEx>
          <w:tblBorders>
            <w:top w:val="none" w:sz="0" w:space="0" w:color="auto"/>
            <w:bottom w:val="none" w:sz="0" w:space="0" w:color="auto"/>
            <w:insideH w:val="none" w:sz="0" w:space="0" w:color="auto"/>
            <w:insideV w:val="none" w:sz="0" w:space="0" w:color="auto"/>
          </w:tblBorders>
        </w:tblPrEx>
        <w:tc>
          <w:tcPr>
            <w:tcW w:w="400"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FC44248" w14:textId="77777777" w:rsidR="001E252A" w:rsidRPr="00D01E86" w:rsidRDefault="001E252A" w:rsidP="003109F7">
            <w:pPr>
              <w:spacing w:before="120"/>
              <w:jc w:val="center"/>
              <w:rPr>
                <w:sz w:val="26"/>
                <w:szCs w:val="26"/>
              </w:rPr>
            </w:pPr>
            <w:r w:rsidRPr="00D01E86">
              <w:rPr>
                <w:sz w:val="26"/>
                <w:szCs w:val="26"/>
                <w:lang w:val="vi-VN"/>
              </w:rPr>
              <w:t>3</w:t>
            </w:r>
          </w:p>
        </w:tc>
        <w:tc>
          <w:tcPr>
            <w:tcW w:w="86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72FBE97" w14:textId="77777777" w:rsidR="001E252A" w:rsidRPr="00D01E86" w:rsidRDefault="001E252A" w:rsidP="003109F7">
            <w:pPr>
              <w:spacing w:before="120"/>
              <w:jc w:val="center"/>
              <w:rPr>
                <w:sz w:val="26"/>
                <w:szCs w:val="26"/>
              </w:rPr>
            </w:pPr>
            <w:r w:rsidRPr="00D01E86">
              <w:rPr>
                <w:sz w:val="26"/>
                <w:szCs w:val="26"/>
                <w:lang w:val="vi-VN"/>
              </w:rPr>
              <w:t>….</w:t>
            </w:r>
          </w:p>
        </w:tc>
        <w:tc>
          <w:tcPr>
            <w:tcW w:w="1872"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DAF7933" w14:textId="77777777" w:rsidR="001E252A" w:rsidRPr="00D01E86" w:rsidRDefault="001E252A" w:rsidP="003109F7">
            <w:pPr>
              <w:spacing w:before="120"/>
              <w:jc w:val="center"/>
              <w:rPr>
                <w:sz w:val="26"/>
                <w:szCs w:val="26"/>
              </w:rPr>
            </w:pPr>
            <w:r w:rsidRPr="00D01E86">
              <w:rPr>
                <w:sz w:val="26"/>
                <w:szCs w:val="26"/>
                <w:lang w:val="vi-VN"/>
              </w:rPr>
              <w:t> </w:t>
            </w:r>
          </w:p>
        </w:tc>
        <w:tc>
          <w:tcPr>
            <w:tcW w:w="62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FC98B45" w14:textId="77777777" w:rsidR="001E252A" w:rsidRPr="00D01E86" w:rsidRDefault="001E252A" w:rsidP="003109F7">
            <w:pPr>
              <w:spacing w:before="120"/>
              <w:jc w:val="center"/>
              <w:rPr>
                <w:sz w:val="26"/>
                <w:szCs w:val="26"/>
              </w:rPr>
            </w:pPr>
            <w:r w:rsidRPr="00D01E86">
              <w:rPr>
                <w:sz w:val="26"/>
                <w:szCs w:val="26"/>
                <w:lang w:val="vi-VN"/>
              </w:rPr>
              <w:t> </w:t>
            </w:r>
          </w:p>
        </w:tc>
        <w:tc>
          <w:tcPr>
            <w:tcW w:w="626"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1F0A590" w14:textId="77777777" w:rsidR="001E252A" w:rsidRPr="00D01E86" w:rsidRDefault="001E252A" w:rsidP="003109F7">
            <w:pPr>
              <w:spacing w:before="120"/>
              <w:jc w:val="center"/>
              <w:rPr>
                <w:sz w:val="26"/>
                <w:szCs w:val="26"/>
              </w:rPr>
            </w:pPr>
            <w:r w:rsidRPr="00D01E86">
              <w:rPr>
                <w:sz w:val="26"/>
                <w:szCs w:val="26"/>
                <w:lang w:val="vi-VN"/>
              </w:rPr>
              <w:t> </w:t>
            </w:r>
          </w:p>
        </w:tc>
        <w:tc>
          <w:tcPr>
            <w:tcW w:w="61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80C7ACC" w14:textId="77777777" w:rsidR="001E252A" w:rsidRPr="00D01E86" w:rsidRDefault="001E252A" w:rsidP="003109F7">
            <w:pPr>
              <w:spacing w:before="120"/>
              <w:jc w:val="center"/>
              <w:rPr>
                <w:sz w:val="26"/>
                <w:szCs w:val="26"/>
              </w:rPr>
            </w:pPr>
            <w:r w:rsidRPr="00D01E86">
              <w:rPr>
                <w:sz w:val="26"/>
                <w:szCs w:val="26"/>
                <w:lang w:val="vi-VN"/>
              </w:rPr>
              <w:t> </w:t>
            </w:r>
          </w:p>
        </w:tc>
      </w:tr>
    </w:tbl>
    <w:p w14:paraId="5E62AF26" w14:textId="77777777" w:rsidR="001E252A" w:rsidRPr="00D01E86" w:rsidRDefault="001E252A" w:rsidP="001E252A">
      <w:pPr>
        <w:spacing w:before="120" w:after="280" w:afterAutospacing="1"/>
        <w:rPr>
          <w:sz w:val="26"/>
          <w:szCs w:val="26"/>
        </w:rPr>
      </w:pPr>
      <w:r w:rsidRPr="00D01E86">
        <w:rPr>
          <w:b/>
          <w:bCs/>
          <w:sz w:val="26"/>
          <w:szCs w:val="26"/>
          <w:lang w:val="vi-VN"/>
        </w:rPr>
        <w:t>6. KIỂM SOÁT TRONG QUÁ TRÌNH SẢN XUẤT :</w:t>
      </w:r>
    </w:p>
    <w:p w14:paraId="0AE62A30" w14:textId="77777777" w:rsidR="001E252A" w:rsidRPr="00D01E86" w:rsidRDefault="001E252A" w:rsidP="001E252A">
      <w:pPr>
        <w:spacing w:before="120" w:after="280" w:afterAutospacing="1"/>
        <w:rPr>
          <w:sz w:val="26"/>
          <w:szCs w:val="26"/>
        </w:rPr>
      </w:pPr>
      <w:r w:rsidRPr="00D01E86">
        <w:rPr>
          <w:sz w:val="26"/>
          <w:szCs w:val="26"/>
          <w:lang w:val="vi-VN"/>
        </w:rPr>
        <w:t>- Nguyên phụ liệu:</w:t>
      </w:r>
    </w:p>
    <w:p w14:paraId="3AED1DB3" w14:textId="77777777" w:rsidR="001E252A" w:rsidRPr="00D01E86" w:rsidRDefault="001E252A" w:rsidP="001E252A">
      <w:pPr>
        <w:spacing w:before="120" w:after="280" w:afterAutospacing="1"/>
        <w:rPr>
          <w:sz w:val="26"/>
          <w:szCs w:val="26"/>
        </w:rPr>
      </w:pPr>
      <w:r w:rsidRPr="00D01E86">
        <w:rPr>
          <w:sz w:val="26"/>
          <w:szCs w:val="26"/>
          <w:lang w:val="vi-VN"/>
        </w:rPr>
        <w:t>- Kiểm tra vệ sinh:</w:t>
      </w:r>
    </w:p>
    <w:p w14:paraId="35992096" w14:textId="77777777" w:rsidR="001E252A" w:rsidRPr="00D01E86" w:rsidRDefault="001E252A" w:rsidP="001E252A">
      <w:pPr>
        <w:spacing w:before="120" w:after="280" w:afterAutospacing="1"/>
        <w:rPr>
          <w:sz w:val="26"/>
          <w:szCs w:val="26"/>
        </w:rPr>
      </w:pPr>
      <w:r w:rsidRPr="00D01E86">
        <w:rPr>
          <w:sz w:val="26"/>
          <w:szCs w:val="26"/>
          <w:lang w:val="vi-VN"/>
        </w:rPr>
        <w:t>- Quy định các giai đoạn kiểm tra: Ghi đầy đủ chi tiết các giai đoạn kiểm tra</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26"/>
        <w:gridCol w:w="1507"/>
        <w:gridCol w:w="1273"/>
        <w:gridCol w:w="1942"/>
        <w:gridCol w:w="1984"/>
        <w:gridCol w:w="1660"/>
      </w:tblGrid>
      <w:tr w:rsidR="001E252A" w:rsidRPr="00723BF7" w14:paraId="3EBD4475" w14:textId="77777777" w:rsidTr="003109F7">
        <w:tc>
          <w:tcPr>
            <w:tcW w:w="399" w:type="pct"/>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E83FC0C" w14:textId="77777777" w:rsidR="001E252A" w:rsidRPr="00D01E86" w:rsidRDefault="001E252A" w:rsidP="003109F7">
            <w:pPr>
              <w:spacing w:before="120"/>
              <w:jc w:val="center"/>
              <w:rPr>
                <w:sz w:val="26"/>
                <w:szCs w:val="26"/>
              </w:rPr>
            </w:pPr>
            <w:r w:rsidRPr="00D01E86">
              <w:rPr>
                <w:b/>
                <w:bCs/>
                <w:sz w:val="26"/>
                <w:szCs w:val="26"/>
                <w:lang w:val="vi-VN"/>
              </w:rPr>
              <w:t>STT</w:t>
            </w:r>
          </w:p>
        </w:tc>
        <w:tc>
          <w:tcPr>
            <w:tcW w:w="829"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869453B" w14:textId="77777777" w:rsidR="001E252A" w:rsidRPr="00D01E86" w:rsidRDefault="001E252A" w:rsidP="003109F7">
            <w:pPr>
              <w:spacing w:before="120"/>
              <w:jc w:val="center"/>
              <w:rPr>
                <w:sz w:val="26"/>
                <w:szCs w:val="26"/>
              </w:rPr>
            </w:pPr>
            <w:r w:rsidRPr="00D01E86">
              <w:rPr>
                <w:b/>
                <w:bCs/>
                <w:sz w:val="26"/>
                <w:szCs w:val="26"/>
                <w:lang w:val="vi-VN"/>
              </w:rPr>
              <w:t>Giai đoạn</w:t>
            </w:r>
          </w:p>
        </w:tc>
        <w:tc>
          <w:tcPr>
            <w:tcW w:w="700"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991BF5A" w14:textId="77777777" w:rsidR="001E252A" w:rsidRPr="00D01E86" w:rsidRDefault="001E252A" w:rsidP="003109F7">
            <w:pPr>
              <w:spacing w:before="120"/>
              <w:jc w:val="center"/>
              <w:rPr>
                <w:sz w:val="26"/>
                <w:szCs w:val="26"/>
              </w:rPr>
            </w:pPr>
            <w:r w:rsidRPr="00D01E86">
              <w:rPr>
                <w:b/>
                <w:bCs/>
                <w:sz w:val="26"/>
                <w:szCs w:val="26"/>
                <w:lang w:val="vi-VN"/>
              </w:rPr>
              <w:t>Nội dung</w:t>
            </w:r>
          </w:p>
        </w:tc>
        <w:tc>
          <w:tcPr>
            <w:tcW w:w="1068"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766AE26" w14:textId="77777777" w:rsidR="001E252A" w:rsidRPr="00D01E86" w:rsidRDefault="001E252A" w:rsidP="003109F7">
            <w:pPr>
              <w:spacing w:before="120"/>
              <w:jc w:val="center"/>
              <w:rPr>
                <w:sz w:val="26"/>
                <w:szCs w:val="26"/>
              </w:rPr>
            </w:pPr>
            <w:r w:rsidRPr="00D01E86">
              <w:rPr>
                <w:b/>
                <w:bCs/>
                <w:sz w:val="26"/>
                <w:szCs w:val="26"/>
                <w:lang w:val="vi-VN"/>
              </w:rPr>
              <w:t>Yêu cầu</w:t>
            </w:r>
          </w:p>
        </w:tc>
        <w:tc>
          <w:tcPr>
            <w:tcW w:w="1091"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933A21A" w14:textId="77777777" w:rsidR="001E252A" w:rsidRPr="00D01E86" w:rsidRDefault="001E252A" w:rsidP="003109F7">
            <w:pPr>
              <w:spacing w:before="120"/>
              <w:jc w:val="center"/>
              <w:rPr>
                <w:sz w:val="26"/>
                <w:szCs w:val="26"/>
              </w:rPr>
            </w:pPr>
            <w:r w:rsidRPr="00D01E86">
              <w:rPr>
                <w:b/>
                <w:bCs/>
                <w:sz w:val="26"/>
                <w:szCs w:val="26"/>
                <w:lang w:val="vi-VN"/>
              </w:rPr>
              <w:t>Phương pháp</w:t>
            </w:r>
          </w:p>
        </w:tc>
        <w:tc>
          <w:tcPr>
            <w:tcW w:w="913"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CDE7F0F" w14:textId="77777777" w:rsidR="001E252A" w:rsidRPr="00D01E86" w:rsidRDefault="001E252A" w:rsidP="003109F7">
            <w:pPr>
              <w:spacing w:before="120"/>
              <w:jc w:val="center"/>
              <w:rPr>
                <w:sz w:val="26"/>
                <w:szCs w:val="26"/>
              </w:rPr>
            </w:pPr>
            <w:r w:rsidRPr="00D01E86">
              <w:rPr>
                <w:b/>
                <w:bCs/>
                <w:sz w:val="26"/>
                <w:szCs w:val="26"/>
                <w:lang w:val="vi-VN"/>
              </w:rPr>
              <w:t>Người thực hiện</w:t>
            </w:r>
          </w:p>
        </w:tc>
      </w:tr>
      <w:tr w:rsidR="001E252A" w:rsidRPr="00723BF7" w14:paraId="438EF87C" w14:textId="77777777" w:rsidTr="003109F7">
        <w:tblPrEx>
          <w:tblBorders>
            <w:top w:val="none" w:sz="0" w:space="0" w:color="auto"/>
            <w:bottom w:val="none" w:sz="0" w:space="0" w:color="auto"/>
            <w:insideH w:val="none" w:sz="0" w:space="0" w:color="auto"/>
            <w:insideV w:val="none" w:sz="0" w:space="0" w:color="auto"/>
          </w:tblBorders>
        </w:tblPrEx>
        <w:tc>
          <w:tcPr>
            <w:tcW w:w="399"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DF80674" w14:textId="77777777" w:rsidR="001E252A" w:rsidRPr="00D01E86" w:rsidRDefault="001E252A" w:rsidP="003109F7">
            <w:pPr>
              <w:spacing w:before="120"/>
              <w:jc w:val="center"/>
              <w:rPr>
                <w:sz w:val="26"/>
                <w:szCs w:val="26"/>
              </w:rPr>
            </w:pPr>
            <w:r w:rsidRPr="00D01E86">
              <w:rPr>
                <w:sz w:val="26"/>
                <w:szCs w:val="26"/>
                <w:lang w:val="vi-VN"/>
              </w:rPr>
              <w:t>1</w:t>
            </w:r>
          </w:p>
        </w:tc>
        <w:tc>
          <w:tcPr>
            <w:tcW w:w="829"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F1C9B0F" w14:textId="77777777" w:rsidR="001E252A" w:rsidRPr="00D01E86" w:rsidRDefault="001E252A" w:rsidP="003109F7">
            <w:pPr>
              <w:spacing w:before="120"/>
              <w:jc w:val="center"/>
              <w:rPr>
                <w:sz w:val="26"/>
                <w:szCs w:val="26"/>
              </w:rPr>
            </w:pPr>
            <w:r w:rsidRPr="00D01E86">
              <w:rPr>
                <w:sz w:val="26"/>
                <w:szCs w:val="26"/>
                <w:lang w:val="vi-VN"/>
              </w:rPr>
              <w:t>Nhận nguyên phụ liệu</w:t>
            </w:r>
          </w:p>
        </w:tc>
        <w:tc>
          <w:tcPr>
            <w:tcW w:w="700"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7755F4B" w14:textId="77777777" w:rsidR="001E252A" w:rsidRPr="00D01E86" w:rsidRDefault="001E252A" w:rsidP="003109F7">
            <w:pPr>
              <w:spacing w:before="120"/>
              <w:jc w:val="center"/>
              <w:rPr>
                <w:sz w:val="26"/>
                <w:szCs w:val="26"/>
              </w:rPr>
            </w:pPr>
            <w:r w:rsidRPr="00D01E86">
              <w:rPr>
                <w:sz w:val="26"/>
                <w:szCs w:val="26"/>
                <w:lang w:val="vi-VN"/>
              </w:rPr>
              <w:t> </w:t>
            </w:r>
          </w:p>
        </w:tc>
        <w:tc>
          <w:tcPr>
            <w:tcW w:w="1068"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CD5C012" w14:textId="77777777" w:rsidR="001E252A" w:rsidRPr="00D01E86" w:rsidRDefault="001E252A" w:rsidP="003109F7">
            <w:pPr>
              <w:spacing w:before="120"/>
              <w:jc w:val="center"/>
              <w:rPr>
                <w:sz w:val="26"/>
                <w:szCs w:val="26"/>
              </w:rPr>
            </w:pPr>
            <w:r w:rsidRPr="00D01E86">
              <w:rPr>
                <w:sz w:val="26"/>
                <w:szCs w:val="26"/>
                <w:lang w:val="vi-VN"/>
              </w:rPr>
              <w:t> </w:t>
            </w:r>
          </w:p>
        </w:tc>
        <w:tc>
          <w:tcPr>
            <w:tcW w:w="1091"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F366E3E" w14:textId="77777777" w:rsidR="001E252A" w:rsidRPr="00D01E86" w:rsidRDefault="001E252A" w:rsidP="003109F7">
            <w:pPr>
              <w:spacing w:before="120"/>
              <w:jc w:val="center"/>
              <w:rPr>
                <w:sz w:val="26"/>
                <w:szCs w:val="26"/>
              </w:rPr>
            </w:pPr>
            <w:r w:rsidRPr="00D01E86">
              <w:rPr>
                <w:sz w:val="26"/>
                <w:szCs w:val="26"/>
                <w:lang w:val="vi-VN"/>
              </w:rPr>
              <w:t> </w:t>
            </w:r>
          </w:p>
        </w:tc>
        <w:tc>
          <w:tcPr>
            <w:tcW w:w="91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6303C88" w14:textId="77777777" w:rsidR="001E252A" w:rsidRPr="00D01E86" w:rsidRDefault="001E252A" w:rsidP="003109F7">
            <w:pPr>
              <w:spacing w:before="120"/>
              <w:jc w:val="center"/>
              <w:rPr>
                <w:sz w:val="26"/>
                <w:szCs w:val="26"/>
              </w:rPr>
            </w:pPr>
            <w:r w:rsidRPr="00D01E86">
              <w:rPr>
                <w:sz w:val="26"/>
                <w:szCs w:val="26"/>
                <w:lang w:val="vi-VN"/>
              </w:rPr>
              <w:t> </w:t>
            </w:r>
          </w:p>
        </w:tc>
      </w:tr>
    </w:tbl>
    <w:p w14:paraId="5EDF8709" w14:textId="77777777" w:rsidR="001E252A" w:rsidRPr="00D01E86" w:rsidRDefault="001E252A" w:rsidP="001E252A">
      <w:pPr>
        <w:spacing w:before="120" w:after="280" w:afterAutospacing="1"/>
        <w:rPr>
          <w:sz w:val="26"/>
          <w:szCs w:val="26"/>
        </w:rPr>
      </w:pPr>
      <w:r w:rsidRPr="00D01E86">
        <w:rPr>
          <w:b/>
          <w:bCs/>
          <w:sz w:val="26"/>
          <w:szCs w:val="26"/>
          <w:lang w:val="vi-VN"/>
        </w:rPr>
        <w:t>7</w:t>
      </w:r>
      <w:r w:rsidRPr="00D01E86">
        <w:rPr>
          <w:b/>
          <w:bCs/>
          <w:sz w:val="26"/>
          <w:szCs w:val="26"/>
        </w:rPr>
        <w:t xml:space="preserve">. </w:t>
      </w:r>
      <w:r w:rsidRPr="00D01E86">
        <w:rPr>
          <w:b/>
          <w:bCs/>
          <w:sz w:val="26"/>
          <w:szCs w:val="26"/>
          <w:lang w:val="vi-VN"/>
        </w:rPr>
        <w:t>AN TOÀN LAO ĐỘNG</w:t>
      </w:r>
      <w:r w:rsidRPr="00D01E86">
        <w:rPr>
          <w:sz w:val="26"/>
          <w:szCs w:val="26"/>
          <w:lang w:val="vi-VN"/>
        </w:rPr>
        <w:t xml:space="preserve"> </w:t>
      </w:r>
      <w:r w:rsidRPr="00D01E86">
        <w:rPr>
          <w:b/>
          <w:bCs/>
          <w:sz w:val="26"/>
          <w:szCs w:val="26"/>
          <w:lang w:val="vi-VN"/>
        </w:rPr>
        <w:t>:</w:t>
      </w:r>
    </w:p>
    <w:p w14:paraId="404C43E1" w14:textId="77777777" w:rsidR="001E252A" w:rsidRPr="00D01E86" w:rsidRDefault="001E252A" w:rsidP="001E252A">
      <w:pPr>
        <w:spacing w:before="120" w:after="280" w:afterAutospacing="1"/>
        <w:rPr>
          <w:sz w:val="26"/>
          <w:szCs w:val="26"/>
        </w:rPr>
      </w:pPr>
      <w:r w:rsidRPr="00D01E86">
        <w:rPr>
          <w:b/>
          <w:bCs/>
          <w:sz w:val="26"/>
          <w:szCs w:val="26"/>
          <w:lang w:val="vi-VN"/>
        </w:rPr>
        <w:t>7.1</w:t>
      </w:r>
      <w:r w:rsidRPr="00D01E86">
        <w:rPr>
          <w:b/>
          <w:bCs/>
          <w:sz w:val="26"/>
          <w:szCs w:val="26"/>
        </w:rPr>
        <w:t xml:space="preserve">. </w:t>
      </w:r>
      <w:r w:rsidRPr="00D01E86">
        <w:rPr>
          <w:b/>
          <w:bCs/>
          <w:sz w:val="26"/>
          <w:szCs w:val="26"/>
          <w:lang w:val="vi-VN"/>
        </w:rPr>
        <w:t>Kỹ thuật an toàn :</w:t>
      </w:r>
    </w:p>
    <w:p w14:paraId="48D4DFE3" w14:textId="77777777" w:rsidR="001E252A" w:rsidRPr="00D01E86" w:rsidRDefault="001E252A" w:rsidP="001E252A">
      <w:pPr>
        <w:spacing w:before="120" w:after="280" w:afterAutospacing="1"/>
        <w:rPr>
          <w:sz w:val="26"/>
          <w:szCs w:val="26"/>
        </w:rPr>
      </w:pPr>
      <w:r w:rsidRPr="00D01E86">
        <w:rPr>
          <w:sz w:val="26"/>
          <w:szCs w:val="26"/>
          <w:lang w:val="vi-VN"/>
        </w:rPr>
        <w:t>- ……</w:t>
      </w:r>
    </w:p>
    <w:p w14:paraId="299DD671" w14:textId="77777777" w:rsidR="001E252A" w:rsidRPr="00D01E86" w:rsidRDefault="001E252A" w:rsidP="001E252A">
      <w:pPr>
        <w:spacing w:before="120" w:after="280" w:afterAutospacing="1"/>
        <w:rPr>
          <w:sz w:val="26"/>
          <w:szCs w:val="26"/>
        </w:rPr>
      </w:pPr>
      <w:r w:rsidRPr="00D01E86">
        <w:rPr>
          <w:sz w:val="26"/>
          <w:szCs w:val="26"/>
          <w:lang w:val="vi-VN"/>
        </w:rPr>
        <w:t>- ……</w:t>
      </w:r>
    </w:p>
    <w:p w14:paraId="273871C3" w14:textId="77777777" w:rsidR="001E252A" w:rsidRPr="00D01E86" w:rsidRDefault="001E252A" w:rsidP="001E252A">
      <w:pPr>
        <w:spacing w:before="120" w:after="280" w:afterAutospacing="1"/>
        <w:rPr>
          <w:sz w:val="26"/>
          <w:szCs w:val="26"/>
        </w:rPr>
      </w:pPr>
      <w:r w:rsidRPr="00D01E86">
        <w:rPr>
          <w:b/>
          <w:bCs/>
          <w:sz w:val="26"/>
          <w:szCs w:val="26"/>
          <w:lang w:val="vi-VN"/>
        </w:rPr>
        <w:t>7.2</w:t>
      </w:r>
      <w:r w:rsidRPr="00D01E86">
        <w:rPr>
          <w:b/>
          <w:bCs/>
          <w:sz w:val="26"/>
          <w:szCs w:val="26"/>
        </w:rPr>
        <w:t xml:space="preserve">. </w:t>
      </w:r>
      <w:r w:rsidRPr="00D01E86">
        <w:rPr>
          <w:b/>
          <w:bCs/>
          <w:sz w:val="26"/>
          <w:szCs w:val="26"/>
          <w:lang w:val="vi-VN"/>
        </w:rPr>
        <w:t>Vệ sinh công nghiệp:</w:t>
      </w:r>
    </w:p>
    <w:p w14:paraId="3B710EF8" w14:textId="77777777" w:rsidR="001E252A" w:rsidRPr="00D01E86" w:rsidRDefault="001E252A" w:rsidP="001E252A">
      <w:pPr>
        <w:spacing w:before="120" w:after="280" w:afterAutospacing="1"/>
        <w:rPr>
          <w:sz w:val="26"/>
          <w:szCs w:val="26"/>
        </w:rPr>
      </w:pPr>
      <w:r w:rsidRPr="00D01E86">
        <w:rPr>
          <w:sz w:val="26"/>
          <w:szCs w:val="26"/>
          <w:lang w:val="vi-VN"/>
        </w:rPr>
        <w:t>- ……</w:t>
      </w:r>
    </w:p>
    <w:p w14:paraId="7B5824B8" w14:textId="77777777" w:rsidR="001E252A" w:rsidRPr="00D01E86" w:rsidRDefault="001E252A" w:rsidP="001E252A">
      <w:pPr>
        <w:spacing w:before="120" w:after="280" w:afterAutospacing="1"/>
        <w:rPr>
          <w:sz w:val="26"/>
          <w:szCs w:val="26"/>
        </w:rPr>
      </w:pPr>
      <w:r w:rsidRPr="00D01E86">
        <w:rPr>
          <w:sz w:val="26"/>
          <w:szCs w:val="26"/>
          <w:lang w:val="vi-VN"/>
        </w:rPr>
        <w:lastRenderedPageBreak/>
        <w:t>- ……</w:t>
      </w:r>
    </w:p>
    <w:p w14:paraId="7F85A4DF" w14:textId="77777777" w:rsidR="001E252A" w:rsidRPr="00D01E86" w:rsidRDefault="001E252A" w:rsidP="001E252A">
      <w:pPr>
        <w:spacing w:before="120" w:after="280" w:afterAutospacing="1"/>
        <w:rPr>
          <w:sz w:val="26"/>
          <w:szCs w:val="26"/>
        </w:rPr>
      </w:pPr>
      <w:r w:rsidRPr="00D01E86">
        <w:rPr>
          <w:sz w:val="26"/>
          <w:szCs w:val="26"/>
          <w:lang w:val="vi-VN"/>
        </w:rPr>
        <w:t>- ……</w:t>
      </w:r>
    </w:p>
    <w:p w14:paraId="4512ECEE" w14:textId="77777777" w:rsidR="001E252A" w:rsidRPr="00D01E86" w:rsidRDefault="001E252A" w:rsidP="001E252A">
      <w:pPr>
        <w:spacing w:before="120" w:after="280" w:afterAutospacing="1"/>
        <w:rPr>
          <w:sz w:val="26"/>
          <w:szCs w:val="26"/>
        </w:rPr>
      </w:pPr>
      <w:r w:rsidRPr="00D01E86">
        <w:rPr>
          <w:b/>
          <w:bCs/>
          <w:sz w:val="26"/>
          <w:szCs w:val="26"/>
          <w:lang w:val="vi-VN"/>
        </w:rPr>
        <w:t>8. DƯ PHẨM - PHẾ PHẨM :</w:t>
      </w:r>
    </w:p>
    <w:p w14:paraId="02185249" w14:textId="77777777" w:rsidR="001E252A" w:rsidRPr="00D01E86" w:rsidRDefault="001E252A" w:rsidP="001E252A">
      <w:pPr>
        <w:spacing w:before="120" w:after="280" w:afterAutospacing="1"/>
        <w:rPr>
          <w:sz w:val="26"/>
          <w:szCs w:val="26"/>
        </w:rPr>
      </w:pPr>
      <w:r w:rsidRPr="00D01E86">
        <w:rPr>
          <w:b/>
          <w:bCs/>
          <w:sz w:val="26"/>
          <w:szCs w:val="26"/>
          <w:lang w:val="vi-VN"/>
        </w:rPr>
        <w:t>8.1. Dư phẩm:</w:t>
      </w:r>
      <w:r w:rsidRPr="00D01E86">
        <w:rPr>
          <w:sz w:val="26"/>
          <w:szCs w:val="26"/>
          <w:lang w:val="vi-VN"/>
        </w:rPr>
        <w:t xml:space="preserve"> Loại nào - Cách xử trí</w:t>
      </w:r>
    </w:p>
    <w:p w14:paraId="7A197C9A" w14:textId="77777777" w:rsidR="001E252A" w:rsidRPr="00D01E86" w:rsidRDefault="001E252A" w:rsidP="001E252A">
      <w:pPr>
        <w:spacing w:before="120" w:after="280" w:afterAutospacing="1"/>
        <w:rPr>
          <w:sz w:val="26"/>
          <w:szCs w:val="26"/>
        </w:rPr>
      </w:pPr>
      <w:r w:rsidRPr="00D01E86">
        <w:rPr>
          <w:b/>
          <w:bCs/>
          <w:sz w:val="26"/>
          <w:szCs w:val="26"/>
          <w:lang w:val="vi-VN"/>
        </w:rPr>
        <w:t>8.2. Phế phẩm:</w:t>
      </w:r>
      <w:r w:rsidRPr="00D01E86">
        <w:rPr>
          <w:sz w:val="26"/>
          <w:szCs w:val="26"/>
          <w:lang w:val="vi-VN"/>
        </w:rPr>
        <w:t xml:space="preserve"> Loại nào - Cách xử trí</w:t>
      </w:r>
    </w:p>
    <w:p w14:paraId="3ECE2818" w14:textId="77777777" w:rsidR="001E252A" w:rsidRPr="00D01E86" w:rsidRDefault="001E252A" w:rsidP="001E252A">
      <w:pPr>
        <w:spacing w:before="120" w:after="280" w:afterAutospacing="1"/>
        <w:rPr>
          <w:sz w:val="26"/>
          <w:szCs w:val="26"/>
        </w:rPr>
      </w:pPr>
      <w:r w:rsidRPr="00D01E86">
        <w:rPr>
          <w:b/>
          <w:bCs/>
          <w:sz w:val="26"/>
          <w:szCs w:val="26"/>
          <w:lang w:val="vi-VN"/>
        </w:rPr>
        <w:t>9. NH</w:t>
      </w:r>
      <w:r w:rsidRPr="00D01E86">
        <w:rPr>
          <w:b/>
          <w:bCs/>
          <w:sz w:val="26"/>
          <w:szCs w:val="26"/>
        </w:rPr>
        <w:t>Ữ</w:t>
      </w:r>
      <w:r w:rsidRPr="00D01E86">
        <w:rPr>
          <w:b/>
          <w:bCs/>
          <w:sz w:val="26"/>
          <w:szCs w:val="26"/>
          <w:lang w:val="vi-VN"/>
        </w:rPr>
        <w:t>NG HỒ SƠ CẦN THIẾT:</w:t>
      </w:r>
    </w:p>
    <w:p w14:paraId="05E4ECC6" w14:textId="77777777" w:rsidR="001E252A" w:rsidRPr="00D01E86" w:rsidRDefault="001E252A" w:rsidP="001E252A">
      <w:pPr>
        <w:spacing w:before="120" w:after="280" w:afterAutospacing="1"/>
        <w:rPr>
          <w:sz w:val="26"/>
          <w:szCs w:val="26"/>
        </w:rPr>
      </w:pPr>
      <w:r w:rsidRPr="00D01E86">
        <w:rPr>
          <w:b/>
          <w:bCs/>
          <w:sz w:val="26"/>
          <w:szCs w:val="26"/>
          <w:lang w:val="vi-VN"/>
        </w:rPr>
        <w:t>9.1.</w:t>
      </w:r>
    </w:p>
    <w:p w14:paraId="3A5C296B" w14:textId="77777777" w:rsidR="001E252A" w:rsidRPr="00D01E86" w:rsidRDefault="001E252A" w:rsidP="001E252A">
      <w:pPr>
        <w:spacing w:before="120" w:after="280" w:afterAutospacing="1"/>
        <w:rPr>
          <w:sz w:val="26"/>
          <w:szCs w:val="26"/>
        </w:rPr>
      </w:pPr>
      <w:r w:rsidRPr="00D01E86">
        <w:rPr>
          <w:b/>
          <w:bCs/>
          <w:sz w:val="26"/>
          <w:szCs w:val="26"/>
          <w:lang w:val="vi-VN"/>
        </w:rPr>
        <w:t>9.2.</w:t>
      </w:r>
    </w:p>
    <w:p w14:paraId="7CADBE44" w14:textId="77777777" w:rsidR="001E252A" w:rsidRPr="00D01E86" w:rsidRDefault="001E252A" w:rsidP="001E252A">
      <w:pPr>
        <w:spacing w:before="120" w:after="280" w:afterAutospacing="1"/>
        <w:rPr>
          <w:sz w:val="26"/>
          <w:szCs w:val="26"/>
        </w:rPr>
      </w:pPr>
      <w:r w:rsidRPr="00D01E86">
        <w:rPr>
          <w:b/>
          <w:bCs/>
          <w:sz w:val="26"/>
          <w:szCs w:val="26"/>
          <w:lang w:val="vi-VN"/>
        </w:rPr>
        <w:t>9.3.</w:t>
      </w:r>
    </w:p>
    <w:p w14:paraId="30693316" w14:textId="77777777" w:rsidR="001E252A" w:rsidRPr="00D01E86" w:rsidRDefault="001E252A" w:rsidP="001E252A">
      <w:pPr>
        <w:spacing w:before="120" w:after="280" w:afterAutospacing="1"/>
        <w:rPr>
          <w:sz w:val="26"/>
          <w:szCs w:val="26"/>
        </w:rPr>
      </w:pPr>
      <w:r w:rsidRPr="00D01E86">
        <w:rPr>
          <w:sz w:val="26"/>
          <w:szCs w:val="26"/>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36"/>
        <w:gridCol w:w="4536"/>
      </w:tblGrid>
      <w:tr w:rsidR="001E252A" w:rsidRPr="00723BF7" w14:paraId="742493CA" w14:textId="77777777" w:rsidTr="003109F7">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14:paraId="4ED99A8C" w14:textId="77777777" w:rsidR="001E252A" w:rsidRPr="00D01E86" w:rsidRDefault="001E252A" w:rsidP="003109F7">
            <w:pPr>
              <w:spacing w:before="120"/>
              <w:jc w:val="center"/>
              <w:rPr>
                <w:sz w:val="26"/>
                <w:szCs w:val="26"/>
              </w:rPr>
            </w:pPr>
            <w:r w:rsidRPr="00D01E86">
              <w:rPr>
                <w:sz w:val="26"/>
                <w:szCs w:val="26"/>
                <w:lang w:val="vi-VN"/>
              </w:rPr>
              <w:br/>
            </w:r>
            <w:r w:rsidRPr="00D01E86">
              <w:rPr>
                <w:b/>
                <w:bCs/>
                <w:sz w:val="26"/>
                <w:szCs w:val="26"/>
                <w:lang w:val="vi-VN"/>
              </w:rPr>
              <w:t>Đại diện hợp pháp của cơ sở sản xuất</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14:paraId="0D0AD89C" w14:textId="77777777" w:rsidR="001E252A" w:rsidRPr="00D01E86" w:rsidRDefault="001E252A" w:rsidP="003109F7">
            <w:pPr>
              <w:spacing w:before="120"/>
              <w:jc w:val="center"/>
              <w:rPr>
                <w:sz w:val="26"/>
                <w:szCs w:val="26"/>
              </w:rPr>
            </w:pPr>
            <w:r w:rsidRPr="00D01E86">
              <w:rPr>
                <w:i/>
                <w:iCs/>
                <w:sz w:val="26"/>
                <w:szCs w:val="26"/>
                <w:lang w:val="vi-VN"/>
              </w:rPr>
              <w:t>……ngày    tháng     năm...,</w:t>
            </w:r>
            <w:r w:rsidRPr="00D01E86">
              <w:rPr>
                <w:sz w:val="26"/>
                <w:szCs w:val="26"/>
                <w:lang w:val="vi-VN"/>
              </w:rPr>
              <w:t xml:space="preserve"> </w:t>
            </w:r>
            <w:r w:rsidRPr="00D01E86">
              <w:rPr>
                <w:sz w:val="26"/>
                <w:szCs w:val="26"/>
                <w:lang w:val="vi-VN"/>
              </w:rPr>
              <w:br/>
            </w:r>
            <w:r w:rsidRPr="00D01E86">
              <w:rPr>
                <w:b/>
                <w:bCs/>
                <w:sz w:val="26"/>
                <w:szCs w:val="26"/>
                <w:lang w:val="vi-VN"/>
              </w:rPr>
              <w:t>Người biên soạn</w:t>
            </w:r>
          </w:p>
        </w:tc>
      </w:tr>
    </w:tbl>
    <w:p w14:paraId="3C41611F" w14:textId="441B9D06" w:rsidR="001E252A" w:rsidRPr="00D01E86" w:rsidRDefault="001E252A">
      <w:pPr>
        <w:spacing w:after="200" w:line="276" w:lineRule="auto"/>
        <w:rPr>
          <w:b/>
          <w:bCs/>
          <w:sz w:val="26"/>
          <w:szCs w:val="26"/>
        </w:rPr>
      </w:pPr>
    </w:p>
    <w:p w14:paraId="7263D35B" w14:textId="77777777" w:rsidR="001E252A" w:rsidRPr="00D01E86" w:rsidRDefault="001E252A">
      <w:pPr>
        <w:spacing w:after="200" w:line="276" w:lineRule="auto"/>
        <w:rPr>
          <w:b/>
          <w:bCs/>
          <w:sz w:val="26"/>
          <w:szCs w:val="26"/>
        </w:rPr>
      </w:pPr>
      <w:r w:rsidRPr="00D01E86">
        <w:rPr>
          <w:b/>
          <w:bCs/>
          <w:sz w:val="26"/>
          <w:szCs w:val="26"/>
        </w:rPr>
        <w:br w:type="page"/>
      </w:r>
    </w:p>
    <w:p w14:paraId="115B1A15" w14:textId="21CAEE88" w:rsidR="009A090A" w:rsidRPr="00D01E86" w:rsidRDefault="009A090A" w:rsidP="00D01E86">
      <w:pPr>
        <w:jc w:val="center"/>
        <w:rPr>
          <w:b/>
          <w:sz w:val="26"/>
          <w:szCs w:val="26"/>
        </w:rPr>
      </w:pPr>
      <w:r w:rsidRPr="00D01E86">
        <w:rPr>
          <w:b/>
          <w:bCs/>
          <w:sz w:val="26"/>
          <w:szCs w:val="26"/>
          <w:lang w:val="vi-VN"/>
        </w:rPr>
        <w:lastRenderedPageBreak/>
        <w:t>PHỤ LỤC II</w:t>
      </w:r>
    </w:p>
    <w:p w14:paraId="6F046421" w14:textId="4DFBB672" w:rsidR="009A090A" w:rsidRPr="00D01E86" w:rsidRDefault="009A090A" w:rsidP="00D01E86">
      <w:pPr>
        <w:jc w:val="center"/>
        <w:rPr>
          <w:sz w:val="26"/>
          <w:szCs w:val="26"/>
          <w:lang w:val="vi-VN"/>
        </w:rPr>
      </w:pPr>
      <w:bookmarkStart w:id="27" w:name="chuong_pl_2_name"/>
      <w:r w:rsidRPr="00D01E86">
        <w:rPr>
          <w:b/>
          <w:sz w:val="26"/>
          <w:szCs w:val="26"/>
          <w:lang w:val="vi-VN"/>
        </w:rPr>
        <w:t xml:space="preserve">CÁC THAY ĐỔI LỚN, THAY ĐỔI NHỎ ÁP DỤNG ĐỐI VỚI </w:t>
      </w:r>
      <w:r w:rsidR="00086AD3" w:rsidRPr="00D01E86">
        <w:rPr>
          <w:b/>
          <w:sz w:val="26"/>
          <w:szCs w:val="26"/>
        </w:rPr>
        <w:t xml:space="preserve">                </w:t>
      </w:r>
      <w:r w:rsidR="00723BF7">
        <w:rPr>
          <w:b/>
          <w:sz w:val="26"/>
          <w:szCs w:val="26"/>
        </w:rPr>
        <w:t xml:space="preserve"> </w:t>
      </w:r>
      <w:r w:rsidRPr="00D01E86">
        <w:rPr>
          <w:b/>
          <w:sz w:val="26"/>
          <w:szCs w:val="26"/>
          <w:lang w:val="vi-VN"/>
        </w:rPr>
        <w:t xml:space="preserve">THUỐC CỔ TRUYỀN, </w:t>
      </w:r>
      <w:r w:rsidR="004C30DD" w:rsidRPr="00D01E86">
        <w:rPr>
          <w:b/>
          <w:sz w:val="26"/>
          <w:szCs w:val="26"/>
        </w:rPr>
        <w:t xml:space="preserve">VỊ THUỐC CỔ TRUYỀN, </w:t>
      </w:r>
      <w:r w:rsidRPr="00D01E86">
        <w:rPr>
          <w:b/>
          <w:sz w:val="26"/>
          <w:szCs w:val="26"/>
          <w:lang w:val="vi-VN"/>
        </w:rPr>
        <w:t xml:space="preserve">DƯỢC LIỆU </w:t>
      </w:r>
      <w:r w:rsidR="00723BF7" w:rsidRPr="00D01E86">
        <w:rPr>
          <w:b/>
          <w:sz w:val="26"/>
          <w:szCs w:val="26"/>
        </w:rPr>
        <w:t xml:space="preserve">                       </w:t>
      </w:r>
      <w:r w:rsidRPr="00D01E86">
        <w:rPr>
          <w:b/>
          <w:sz w:val="26"/>
          <w:szCs w:val="26"/>
          <w:lang w:val="vi-VN"/>
        </w:rPr>
        <w:t>ĐÃ ĐƯỢC CẤP GIẤY ĐĂNG KÝ LƯU HÀNH</w:t>
      </w:r>
      <w:bookmarkEnd w:id="27"/>
      <w:r w:rsidRPr="00D01E86">
        <w:rPr>
          <w:sz w:val="26"/>
          <w:szCs w:val="26"/>
          <w:lang w:val="vi-VN"/>
        </w:rPr>
        <w:br/>
      </w:r>
      <w:r w:rsidR="00086AD3" w:rsidRPr="00D01E86">
        <w:rPr>
          <w:i/>
          <w:iCs/>
          <w:sz w:val="26"/>
          <w:szCs w:val="26"/>
          <w:lang w:val="vi-VN"/>
        </w:rPr>
        <w:t xml:space="preserve">(Ban hành kèm theo Thông tư số       /2025/TT-BYT ngày     tháng    năm 2025 của </w:t>
      </w:r>
      <w:r w:rsidR="007341AE">
        <w:rPr>
          <w:i/>
          <w:iCs/>
          <w:sz w:val="26"/>
          <w:szCs w:val="26"/>
        </w:rPr>
        <w:t xml:space="preserve">             </w:t>
      </w:r>
      <w:r w:rsidR="00086AD3" w:rsidRPr="00D01E86">
        <w:rPr>
          <w:i/>
          <w:iCs/>
          <w:sz w:val="26"/>
          <w:szCs w:val="26"/>
          <w:lang w:val="vi-VN"/>
        </w:rPr>
        <w:t>Bộ trưởng Bộ Y tế)</w:t>
      </w:r>
    </w:p>
    <w:p w14:paraId="42374BF0" w14:textId="74DCBF90" w:rsidR="00723BF7" w:rsidRPr="00D01E86" w:rsidRDefault="00723BF7" w:rsidP="00D01E86">
      <w:pPr>
        <w:spacing w:before="120" w:after="280" w:afterAutospacing="1"/>
        <w:ind w:left="-567" w:firstLine="567"/>
        <w:jc w:val="both"/>
        <w:rPr>
          <w:sz w:val="26"/>
          <w:szCs w:val="26"/>
        </w:rPr>
      </w:pPr>
      <w:r w:rsidRPr="00D01E86">
        <w:rPr>
          <w:sz w:val="26"/>
          <w:szCs w:val="26"/>
        </w:rPr>
        <w:t xml:space="preserve">Các thay đổi lớn, thay đổi nhỏ áp dụng đối với thuốc cổ truyền, dược liệu đã được cấp giấy đăng ký lưu hành thực hiện theo quy định tại Mục A (Thuốc hóa dược) Phụ lục II </w:t>
      </w:r>
      <w:r w:rsidRPr="00723BF7">
        <w:rPr>
          <w:sz w:val="26"/>
          <w:szCs w:val="26"/>
        </w:rPr>
        <w:t>Thông tư số 08/2022/TT-BYT ngày 05 tháng 09 năm 2022 của Bộ trưởng Bộ Y tế quy định việc đăng ký lưu hành thuốc, nguyên liệu làm thuốc</w:t>
      </w:r>
      <w:r w:rsidRPr="00D01E86">
        <w:rPr>
          <w:sz w:val="26"/>
          <w:szCs w:val="26"/>
        </w:rPr>
        <w:t xml:space="preserve"> hoặc các thay đổi quy định riêng cho thuốc cổ truyền, dược liệu như sau:</w:t>
      </w:r>
    </w:p>
    <w:p w14:paraId="5E68FD25" w14:textId="77777777" w:rsidR="00723BF7" w:rsidRDefault="00723BF7" w:rsidP="00723BF7">
      <w:pPr>
        <w:spacing w:before="120" w:after="280" w:afterAutospacing="1"/>
        <w:jc w:val="both"/>
        <w:rPr>
          <w:b/>
          <w:bCs/>
          <w:sz w:val="26"/>
          <w:szCs w:val="26"/>
        </w:rPr>
      </w:pPr>
      <w:r w:rsidRPr="00D01E86">
        <w:rPr>
          <w:b/>
          <w:bCs/>
          <w:sz w:val="26"/>
          <w:szCs w:val="26"/>
        </w:rPr>
        <w:t>I.1. THAY ĐỔI LỚN</w:t>
      </w:r>
    </w:p>
    <w:tbl>
      <w:tblPr>
        <w:tblW w:w="55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0"/>
        <w:gridCol w:w="1861"/>
        <w:gridCol w:w="2429"/>
        <w:gridCol w:w="5219"/>
      </w:tblGrid>
      <w:tr w:rsidR="00250FE2" w14:paraId="676D6581" w14:textId="77777777" w:rsidTr="00D01E86">
        <w:trPr>
          <w:jc w:val="center"/>
        </w:trPr>
        <w:tc>
          <w:tcPr>
            <w:tcW w:w="283" w:type="pct"/>
            <w:shd w:val="clear" w:color="auto" w:fill="auto"/>
            <w:tcMar>
              <w:top w:w="0" w:type="dxa"/>
              <w:left w:w="0" w:type="dxa"/>
              <w:bottom w:w="0" w:type="dxa"/>
              <w:right w:w="0" w:type="dxa"/>
            </w:tcMar>
            <w:vAlign w:val="center"/>
          </w:tcPr>
          <w:p w14:paraId="045E9D99" w14:textId="77777777" w:rsidR="00250FE2" w:rsidRDefault="00250FE2" w:rsidP="00D01E86">
            <w:pPr>
              <w:spacing w:before="120"/>
              <w:jc w:val="center"/>
            </w:pPr>
            <w:r>
              <w:rPr>
                <w:b/>
                <w:bCs/>
              </w:rPr>
              <w:t>STT</w:t>
            </w:r>
          </w:p>
        </w:tc>
        <w:tc>
          <w:tcPr>
            <w:tcW w:w="923" w:type="pct"/>
            <w:shd w:val="clear" w:color="auto" w:fill="auto"/>
            <w:tcMar>
              <w:top w:w="0" w:type="dxa"/>
              <w:left w:w="0" w:type="dxa"/>
              <w:bottom w:w="0" w:type="dxa"/>
              <w:right w:w="0" w:type="dxa"/>
            </w:tcMar>
            <w:vAlign w:val="center"/>
          </w:tcPr>
          <w:p w14:paraId="3CD0AFD4" w14:textId="77777777" w:rsidR="00250FE2" w:rsidRDefault="00250FE2" w:rsidP="00D01E86">
            <w:pPr>
              <w:spacing w:before="120"/>
              <w:jc w:val="center"/>
            </w:pPr>
            <w:r>
              <w:rPr>
                <w:b/>
                <w:bCs/>
              </w:rPr>
              <w:t>Nội dung thay đổi/bổ sung</w:t>
            </w:r>
          </w:p>
        </w:tc>
        <w:tc>
          <w:tcPr>
            <w:tcW w:w="1205" w:type="pct"/>
            <w:shd w:val="clear" w:color="auto" w:fill="auto"/>
            <w:tcMar>
              <w:top w:w="0" w:type="dxa"/>
              <w:left w:w="0" w:type="dxa"/>
              <w:bottom w:w="0" w:type="dxa"/>
              <w:right w:w="0" w:type="dxa"/>
            </w:tcMar>
            <w:vAlign w:val="center"/>
          </w:tcPr>
          <w:p w14:paraId="2CF6292A" w14:textId="77777777" w:rsidR="00250FE2" w:rsidRDefault="00250FE2" w:rsidP="00D01E86">
            <w:pPr>
              <w:spacing w:before="120"/>
              <w:jc w:val="center"/>
            </w:pPr>
            <w:r>
              <w:rPr>
                <w:b/>
                <w:bCs/>
              </w:rPr>
              <w:t>Điều kiện</w:t>
            </w:r>
          </w:p>
        </w:tc>
        <w:tc>
          <w:tcPr>
            <w:tcW w:w="2589" w:type="pct"/>
            <w:shd w:val="clear" w:color="auto" w:fill="auto"/>
            <w:tcMar>
              <w:top w:w="0" w:type="dxa"/>
              <w:left w:w="0" w:type="dxa"/>
              <w:bottom w:w="0" w:type="dxa"/>
              <w:right w:w="0" w:type="dxa"/>
            </w:tcMar>
            <w:vAlign w:val="center"/>
          </w:tcPr>
          <w:p w14:paraId="7A95FF3B" w14:textId="77777777" w:rsidR="00250FE2" w:rsidRDefault="00250FE2" w:rsidP="00D01E86">
            <w:pPr>
              <w:spacing w:before="120"/>
              <w:jc w:val="center"/>
            </w:pPr>
            <w:r>
              <w:rPr>
                <w:b/>
                <w:bCs/>
              </w:rPr>
              <w:t>Yêu cầu hồ sơ</w:t>
            </w:r>
          </w:p>
        </w:tc>
      </w:tr>
      <w:tr w:rsidR="00250FE2" w14:paraId="51E2A5FF" w14:textId="77777777" w:rsidTr="00D01E86">
        <w:trPr>
          <w:jc w:val="center"/>
        </w:trPr>
        <w:tc>
          <w:tcPr>
            <w:tcW w:w="283" w:type="pct"/>
            <w:shd w:val="clear" w:color="auto" w:fill="auto"/>
            <w:tcMar>
              <w:top w:w="0" w:type="dxa"/>
              <w:left w:w="0" w:type="dxa"/>
              <w:bottom w:w="0" w:type="dxa"/>
              <w:right w:w="0" w:type="dxa"/>
            </w:tcMar>
            <w:vAlign w:val="center"/>
          </w:tcPr>
          <w:p w14:paraId="6ADBF56E" w14:textId="77777777" w:rsidR="00250FE2" w:rsidRDefault="00250FE2" w:rsidP="008620AC">
            <w:pPr>
              <w:spacing w:before="120"/>
              <w:jc w:val="both"/>
            </w:pPr>
            <w:r>
              <w:t>1</w:t>
            </w:r>
          </w:p>
        </w:tc>
        <w:tc>
          <w:tcPr>
            <w:tcW w:w="923" w:type="pct"/>
            <w:shd w:val="clear" w:color="auto" w:fill="auto"/>
            <w:tcMar>
              <w:top w:w="0" w:type="dxa"/>
              <w:left w:w="0" w:type="dxa"/>
              <w:bottom w:w="0" w:type="dxa"/>
              <w:right w:w="0" w:type="dxa"/>
            </w:tcMar>
            <w:vAlign w:val="center"/>
          </w:tcPr>
          <w:p w14:paraId="13636890" w14:textId="77777777" w:rsidR="00250FE2" w:rsidRDefault="00250FE2" w:rsidP="008620AC">
            <w:pPr>
              <w:spacing w:before="120"/>
              <w:jc w:val="both"/>
            </w:pPr>
            <w:r>
              <w:t>Hàm lượng/nồng độ các thành phần dược liệu có tác dụng.</w:t>
            </w:r>
          </w:p>
        </w:tc>
        <w:tc>
          <w:tcPr>
            <w:tcW w:w="1205" w:type="pct"/>
            <w:shd w:val="clear" w:color="auto" w:fill="auto"/>
            <w:tcMar>
              <w:top w:w="0" w:type="dxa"/>
              <w:left w:w="0" w:type="dxa"/>
              <w:bottom w:w="0" w:type="dxa"/>
              <w:right w:w="0" w:type="dxa"/>
            </w:tcMar>
            <w:vAlign w:val="center"/>
          </w:tcPr>
          <w:p w14:paraId="67AF097E" w14:textId="77777777" w:rsidR="00250FE2" w:rsidRDefault="00250FE2" w:rsidP="008620AC">
            <w:pPr>
              <w:spacing w:before="120"/>
              <w:jc w:val="both"/>
            </w:pPr>
            <w:r>
              <w:t>Áp dụng đối với các dạng bào chế không phân liều</w:t>
            </w:r>
          </w:p>
        </w:tc>
        <w:tc>
          <w:tcPr>
            <w:tcW w:w="2589" w:type="pct"/>
            <w:shd w:val="clear" w:color="auto" w:fill="auto"/>
            <w:tcMar>
              <w:top w:w="0" w:type="dxa"/>
              <w:left w:w="0" w:type="dxa"/>
              <w:bottom w:w="0" w:type="dxa"/>
              <w:right w:w="0" w:type="dxa"/>
            </w:tcMar>
            <w:vAlign w:val="center"/>
          </w:tcPr>
          <w:p w14:paraId="410C14EB" w14:textId="77777777" w:rsidR="00250FE2" w:rsidRDefault="00250FE2" w:rsidP="008620AC">
            <w:pPr>
              <w:spacing w:before="120" w:after="280" w:afterAutospacing="1"/>
              <w:jc w:val="both"/>
            </w:pPr>
            <w:r>
              <w:t>- Đơn</w:t>
            </w:r>
            <w:r w:rsidRPr="00B834F4">
              <w:t xml:space="preserve"> </w:t>
            </w:r>
            <w:r>
              <w:t xml:space="preserve">(theo </w:t>
            </w:r>
            <w:r w:rsidRPr="00B834F4">
              <w:t>M</w:t>
            </w:r>
            <w:r>
              <w:t>ẫu</w:t>
            </w:r>
            <w:r w:rsidRPr="00B834F4">
              <w:t xml:space="preserve"> 05A</w:t>
            </w:r>
            <w:r>
              <w:t>)</w:t>
            </w:r>
          </w:p>
          <w:p w14:paraId="078B55AA" w14:textId="77777777" w:rsidR="00250FE2" w:rsidRPr="00796621" w:rsidRDefault="00250FE2" w:rsidP="008620AC">
            <w:pPr>
              <w:spacing w:before="120" w:after="280" w:afterAutospacing="1"/>
              <w:jc w:val="both"/>
            </w:pPr>
            <w:r>
              <w:t>- Bảng so sánh nội dung thay đổi/bổ sung</w:t>
            </w:r>
          </w:p>
          <w:p w14:paraId="07620984" w14:textId="77777777" w:rsidR="00250FE2" w:rsidRPr="009B0C81" w:rsidRDefault="00250FE2" w:rsidP="008620AC">
            <w:pPr>
              <w:spacing w:before="120" w:after="280" w:afterAutospacing="1"/>
              <w:jc w:val="both"/>
            </w:pPr>
            <w:r w:rsidRPr="009B0C81">
              <w:t xml:space="preserve">- </w:t>
            </w:r>
            <w:r>
              <w:t>Giấy phép (CPP hoặc công văn cho phép của cơ quan có thẩm quyền nước sở tại) - yêu cầu đối với thuốc nước ngoài</w:t>
            </w:r>
          </w:p>
          <w:p w14:paraId="5713CD9D" w14:textId="77777777" w:rsidR="00250FE2" w:rsidRPr="00130463" w:rsidRDefault="00250FE2" w:rsidP="008620AC">
            <w:pPr>
              <w:spacing w:before="120" w:after="280" w:afterAutospacing="1"/>
              <w:jc w:val="both"/>
            </w:pPr>
            <w:r w:rsidRPr="009B0C81">
              <w:t>-</w:t>
            </w:r>
            <w:r>
              <w:t xml:space="preserve"> </w:t>
            </w:r>
            <w:r w:rsidRPr="009B0C81">
              <w:t>Nhãn và tờ hướng dẫn sử dụng</w:t>
            </w:r>
            <w:r>
              <w:t xml:space="preserve"> (03 bản)</w:t>
            </w:r>
          </w:p>
          <w:p w14:paraId="2DC3F6DF" w14:textId="77777777" w:rsidR="00250FE2" w:rsidRPr="00861188" w:rsidRDefault="00250FE2" w:rsidP="008620AC">
            <w:pPr>
              <w:spacing w:before="120"/>
              <w:jc w:val="both"/>
            </w:pPr>
            <w:r>
              <w:t xml:space="preserve">- </w:t>
            </w:r>
            <w:r w:rsidRPr="00861188">
              <w:t>Tài liệu lâm sàng theo Hồ sơ kỹ thuật chung ASEAN (ACTD) phần IV</w:t>
            </w:r>
          </w:p>
        </w:tc>
      </w:tr>
      <w:tr w:rsidR="00250FE2" w14:paraId="2EA04291" w14:textId="77777777" w:rsidTr="00D01E86">
        <w:trPr>
          <w:jc w:val="center"/>
        </w:trPr>
        <w:tc>
          <w:tcPr>
            <w:tcW w:w="283" w:type="pct"/>
            <w:shd w:val="clear" w:color="auto" w:fill="auto"/>
            <w:tcMar>
              <w:top w:w="0" w:type="dxa"/>
              <w:left w:w="0" w:type="dxa"/>
              <w:bottom w:w="0" w:type="dxa"/>
              <w:right w:w="0" w:type="dxa"/>
            </w:tcMar>
            <w:vAlign w:val="center"/>
          </w:tcPr>
          <w:p w14:paraId="7F07116F" w14:textId="77777777" w:rsidR="00250FE2" w:rsidRDefault="00250FE2" w:rsidP="008620AC">
            <w:pPr>
              <w:spacing w:before="120"/>
              <w:jc w:val="both"/>
            </w:pPr>
            <w:r>
              <w:t>2</w:t>
            </w:r>
          </w:p>
        </w:tc>
        <w:tc>
          <w:tcPr>
            <w:tcW w:w="923" w:type="pct"/>
            <w:shd w:val="clear" w:color="auto" w:fill="auto"/>
            <w:tcMar>
              <w:top w:w="0" w:type="dxa"/>
              <w:left w:w="0" w:type="dxa"/>
              <w:bottom w:w="0" w:type="dxa"/>
              <w:right w:w="0" w:type="dxa"/>
            </w:tcMar>
            <w:vAlign w:val="center"/>
          </w:tcPr>
          <w:p w14:paraId="4D34BB72" w14:textId="77777777" w:rsidR="00250FE2" w:rsidRDefault="00250FE2" w:rsidP="008620AC">
            <w:pPr>
              <w:spacing w:before="120"/>
              <w:jc w:val="both"/>
            </w:pPr>
            <w:r>
              <w:t>Đường dùng</w:t>
            </w:r>
          </w:p>
        </w:tc>
        <w:tc>
          <w:tcPr>
            <w:tcW w:w="1205" w:type="pct"/>
            <w:shd w:val="clear" w:color="auto" w:fill="auto"/>
            <w:tcMar>
              <w:top w:w="0" w:type="dxa"/>
              <w:left w:w="0" w:type="dxa"/>
              <w:bottom w:w="0" w:type="dxa"/>
              <w:right w:w="0" w:type="dxa"/>
            </w:tcMar>
            <w:vAlign w:val="center"/>
          </w:tcPr>
          <w:p w14:paraId="7B07E272" w14:textId="77777777" w:rsidR="00250FE2" w:rsidRDefault="00250FE2" w:rsidP="008620AC">
            <w:pPr>
              <w:spacing w:before="120"/>
              <w:jc w:val="both"/>
            </w:pPr>
            <w:r>
              <w:t>Không thay đổi dạng bào chế</w:t>
            </w:r>
          </w:p>
        </w:tc>
        <w:tc>
          <w:tcPr>
            <w:tcW w:w="2589" w:type="pct"/>
            <w:shd w:val="clear" w:color="auto" w:fill="auto"/>
            <w:tcMar>
              <w:top w:w="0" w:type="dxa"/>
              <w:left w:w="0" w:type="dxa"/>
              <w:bottom w:w="0" w:type="dxa"/>
              <w:right w:w="0" w:type="dxa"/>
            </w:tcMar>
            <w:vAlign w:val="center"/>
          </w:tcPr>
          <w:p w14:paraId="78872E0A" w14:textId="77777777" w:rsidR="00250FE2" w:rsidRDefault="00250FE2" w:rsidP="008620AC">
            <w:pPr>
              <w:spacing w:before="120" w:after="280" w:afterAutospacing="1"/>
              <w:jc w:val="both"/>
            </w:pPr>
            <w:r w:rsidRPr="00861188">
              <w:t>-</w:t>
            </w:r>
            <w:r>
              <w:t xml:space="preserve"> Đơn (theo Mẫu</w:t>
            </w:r>
            <w:r w:rsidRPr="00861188">
              <w:t xml:space="preserve"> 05A</w:t>
            </w:r>
            <w:r>
              <w:t>)</w:t>
            </w:r>
          </w:p>
          <w:p w14:paraId="74FE34EF" w14:textId="77777777" w:rsidR="00250FE2" w:rsidRPr="00796621" w:rsidRDefault="00250FE2" w:rsidP="008620AC">
            <w:pPr>
              <w:spacing w:before="120" w:after="280" w:afterAutospacing="1"/>
              <w:jc w:val="both"/>
            </w:pPr>
            <w:r>
              <w:t>- Bảng so sánh nội dung thay đổi/bổ sung</w:t>
            </w:r>
          </w:p>
          <w:p w14:paraId="5741A60A" w14:textId="77777777" w:rsidR="00250FE2" w:rsidRDefault="00250FE2" w:rsidP="008620AC">
            <w:pPr>
              <w:spacing w:before="120" w:after="280" w:afterAutospacing="1"/>
              <w:jc w:val="both"/>
            </w:pPr>
            <w:r w:rsidRPr="00861188">
              <w:t>-</w:t>
            </w:r>
            <w:r>
              <w:t xml:space="preserve"> Giấy phép (CPP hoặc văn bản cho phép của cơ quan có thẩm quyền nước Sở tại)) - yêu cầu đối với thuốc nước ngoài</w:t>
            </w:r>
          </w:p>
          <w:p w14:paraId="0C8BB929" w14:textId="77777777" w:rsidR="00250FE2" w:rsidRPr="009B554C" w:rsidRDefault="00250FE2" w:rsidP="008620AC">
            <w:pPr>
              <w:spacing w:before="120" w:after="280" w:afterAutospacing="1"/>
              <w:jc w:val="both"/>
            </w:pPr>
            <w:r w:rsidRPr="00861188">
              <w:t>-</w:t>
            </w:r>
            <w:r>
              <w:t xml:space="preserve"> </w:t>
            </w:r>
            <w:r w:rsidRPr="00861188">
              <w:t>Nhãn</w:t>
            </w:r>
            <w:r>
              <w:t xml:space="preserve"> và tờ hướng dẫn sử dụng</w:t>
            </w:r>
            <w:r w:rsidRPr="00861188">
              <w:t xml:space="preserve"> (03 bản)</w:t>
            </w:r>
          </w:p>
          <w:p w14:paraId="674B001B" w14:textId="77777777" w:rsidR="00250FE2" w:rsidRPr="009B554C" w:rsidRDefault="00250FE2" w:rsidP="008620AC">
            <w:pPr>
              <w:spacing w:before="120" w:after="280" w:afterAutospacing="1"/>
              <w:jc w:val="both"/>
            </w:pPr>
            <w:r w:rsidRPr="009B554C">
              <w:t>- Tài liệu về quy trình sản xuất (khoản 1, Điều 17, Thông tư này)</w:t>
            </w:r>
          </w:p>
          <w:p w14:paraId="434FFE13" w14:textId="77777777" w:rsidR="00250FE2" w:rsidRPr="009B554C" w:rsidRDefault="00250FE2" w:rsidP="008620AC">
            <w:pPr>
              <w:spacing w:before="120" w:after="280" w:afterAutospacing="1"/>
              <w:jc w:val="both"/>
            </w:pPr>
            <w:r w:rsidRPr="009B554C">
              <w:t>- Tài liệu về tiêu chuẩn chất lượng (khoản 2, Điều 17, Thông tư này)</w:t>
            </w:r>
          </w:p>
          <w:p w14:paraId="6ED2F8D0" w14:textId="77777777" w:rsidR="00250FE2" w:rsidRDefault="00250FE2" w:rsidP="008620AC">
            <w:pPr>
              <w:spacing w:before="120"/>
              <w:jc w:val="both"/>
            </w:pPr>
            <w:r>
              <w:t xml:space="preserve">- </w:t>
            </w:r>
            <w:r w:rsidRPr="00861188">
              <w:t xml:space="preserve">Tài liệu lâm sàng theo Hồ sơ kỹ thuật chung </w:t>
            </w:r>
            <w:r w:rsidRPr="00861188">
              <w:lastRenderedPageBreak/>
              <w:t>ASEAN (ACTD) phần IV</w:t>
            </w:r>
          </w:p>
        </w:tc>
      </w:tr>
      <w:tr w:rsidR="00250FE2" w14:paraId="7CB05342" w14:textId="77777777" w:rsidTr="00D01E86">
        <w:trPr>
          <w:jc w:val="center"/>
        </w:trPr>
        <w:tc>
          <w:tcPr>
            <w:tcW w:w="283" w:type="pct"/>
            <w:shd w:val="clear" w:color="auto" w:fill="auto"/>
            <w:tcMar>
              <w:top w:w="0" w:type="dxa"/>
              <w:left w:w="0" w:type="dxa"/>
              <w:bottom w:w="0" w:type="dxa"/>
              <w:right w:w="0" w:type="dxa"/>
            </w:tcMar>
            <w:vAlign w:val="center"/>
          </w:tcPr>
          <w:p w14:paraId="55268A05" w14:textId="77777777" w:rsidR="00250FE2" w:rsidRDefault="00250FE2" w:rsidP="008620AC">
            <w:pPr>
              <w:spacing w:before="120"/>
              <w:jc w:val="both"/>
            </w:pPr>
            <w:r>
              <w:lastRenderedPageBreak/>
              <w:t>3</w:t>
            </w:r>
          </w:p>
        </w:tc>
        <w:tc>
          <w:tcPr>
            <w:tcW w:w="923" w:type="pct"/>
            <w:shd w:val="clear" w:color="auto" w:fill="auto"/>
            <w:tcMar>
              <w:top w:w="0" w:type="dxa"/>
              <w:left w:w="0" w:type="dxa"/>
              <w:bottom w:w="0" w:type="dxa"/>
              <w:right w:w="0" w:type="dxa"/>
            </w:tcMar>
            <w:vAlign w:val="center"/>
          </w:tcPr>
          <w:p w14:paraId="4289B762" w14:textId="77777777" w:rsidR="00250FE2" w:rsidRDefault="00250FE2" w:rsidP="008620AC">
            <w:pPr>
              <w:spacing w:before="120"/>
              <w:jc w:val="both"/>
            </w:pPr>
            <w:r>
              <w:t>Thay đổi liều dùng</w:t>
            </w:r>
          </w:p>
        </w:tc>
        <w:tc>
          <w:tcPr>
            <w:tcW w:w="1205" w:type="pct"/>
            <w:shd w:val="clear" w:color="auto" w:fill="auto"/>
            <w:tcMar>
              <w:top w:w="0" w:type="dxa"/>
              <w:left w:w="0" w:type="dxa"/>
              <w:bottom w:w="0" w:type="dxa"/>
              <w:right w:w="0" w:type="dxa"/>
            </w:tcMar>
            <w:vAlign w:val="center"/>
          </w:tcPr>
          <w:p w14:paraId="384D1513" w14:textId="77777777" w:rsidR="00250FE2" w:rsidRDefault="00250FE2" w:rsidP="008620AC">
            <w:pPr>
              <w:spacing w:before="120"/>
              <w:jc w:val="both"/>
            </w:pPr>
            <w:r>
              <w:t> </w:t>
            </w:r>
          </w:p>
        </w:tc>
        <w:tc>
          <w:tcPr>
            <w:tcW w:w="2589" w:type="pct"/>
            <w:shd w:val="clear" w:color="auto" w:fill="auto"/>
            <w:tcMar>
              <w:top w:w="0" w:type="dxa"/>
              <w:left w:w="0" w:type="dxa"/>
              <w:bottom w:w="0" w:type="dxa"/>
              <w:right w:w="0" w:type="dxa"/>
            </w:tcMar>
            <w:vAlign w:val="center"/>
          </w:tcPr>
          <w:p w14:paraId="002E5804" w14:textId="77777777" w:rsidR="00250FE2" w:rsidRDefault="00250FE2" w:rsidP="008620AC">
            <w:pPr>
              <w:spacing w:before="120" w:after="280" w:afterAutospacing="1"/>
              <w:jc w:val="both"/>
            </w:pPr>
            <w:r>
              <w:t xml:space="preserve">- Đơn (theo </w:t>
            </w:r>
            <w:r w:rsidRPr="009F1ED2">
              <w:t>M</w:t>
            </w:r>
            <w:r>
              <w:t>ẫu</w:t>
            </w:r>
            <w:r w:rsidRPr="009F1ED2">
              <w:t xml:space="preserve"> 05A</w:t>
            </w:r>
            <w:r>
              <w:t>)</w:t>
            </w:r>
          </w:p>
          <w:p w14:paraId="0CF34A54" w14:textId="77777777" w:rsidR="00250FE2" w:rsidRPr="00796621" w:rsidRDefault="00250FE2" w:rsidP="008620AC">
            <w:pPr>
              <w:spacing w:before="120" w:after="280" w:afterAutospacing="1"/>
              <w:jc w:val="both"/>
            </w:pPr>
            <w:r>
              <w:t>- Bảng so sánh nội dung thay đổi/bổ sung</w:t>
            </w:r>
          </w:p>
          <w:p w14:paraId="6C7726D2" w14:textId="77777777" w:rsidR="00250FE2" w:rsidRPr="00B834F4" w:rsidRDefault="00250FE2" w:rsidP="008620AC">
            <w:pPr>
              <w:spacing w:before="120" w:after="280" w:afterAutospacing="1"/>
              <w:jc w:val="both"/>
            </w:pPr>
            <w:r w:rsidRPr="009F1ED2">
              <w:t>-</w:t>
            </w:r>
            <w:r>
              <w:t xml:space="preserve"> Giấy phép (CPP hoặc công văn cho phép của cơ quan có thẩm quyền nước sở tại) - yêu cầu đối với thuốc nước ngoài</w:t>
            </w:r>
          </w:p>
          <w:p w14:paraId="3219383F" w14:textId="77777777" w:rsidR="00250FE2" w:rsidRPr="009B554C" w:rsidRDefault="00250FE2" w:rsidP="008620AC">
            <w:pPr>
              <w:spacing w:before="120" w:after="280" w:afterAutospacing="1"/>
              <w:jc w:val="both"/>
            </w:pPr>
            <w:r w:rsidRPr="00861188">
              <w:t>-</w:t>
            </w:r>
            <w:r>
              <w:t xml:space="preserve"> </w:t>
            </w:r>
            <w:r w:rsidRPr="00861188">
              <w:t>Nhãn</w:t>
            </w:r>
            <w:r>
              <w:t xml:space="preserve"> và tờ hướng dẫn sử dụng</w:t>
            </w:r>
            <w:r w:rsidRPr="00861188">
              <w:t xml:space="preserve"> (03 bản)</w:t>
            </w:r>
          </w:p>
          <w:p w14:paraId="0C8F9E15" w14:textId="77777777" w:rsidR="00250FE2" w:rsidRPr="009B554C" w:rsidRDefault="00250FE2" w:rsidP="008620AC">
            <w:pPr>
              <w:spacing w:before="120" w:after="280" w:afterAutospacing="1"/>
              <w:jc w:val="both"/>
            </w:pPr>
            <w:r>
              <w:t xml:space="preserve">- </w:t>
            </w:r>
            <w:r w:rsidRPr="00861188">
              <w:t>Tài liệu lâm sàng theo Hồ sơ kỹ thuật chung ASEAN (ACTD) phần IV</w:t>
            </w:r>
          </w:p>
        </w:tc>
      </w:tr>
      <w:tr w:rsidR="00250FE2" w14:paraId="3C13B5AC" w14:textId="77777777" w:rsidTr="00D01E86">
        <w:trPr>
          <w:jc w:val="center"/>
        </w:trPr>
        <w:tc>
          <w:tcPr>
            <w:tcW w:w="283" w:type="pct"/>
            <w:shd w:val="clear" w:color="auto" w:fill="auto"/>
            <w:tcMar>
              <w:top w:w="0" w:type="dxa"/>
              <w:left w:w="0" w:type="dxa"/>
              <w:bottom w:w="0" w:type="dxa"/>
              <w:right w:w="0" w:type="dxa"/>
            </w:tcMar>
            <w:vAlign w:val="center"/>
          </w:tcPr>
          <w:p w14:paraId="1376FDB2" w14:textId="77777777" w:rsidR="00250FE2" w:rsidRDefault="00250FE2" w:rsidP="008620AC">
            <w:pPr>
              <w:spacing w:before="120"/>
              <w:jc w:val="both"/>
            </w:pPr>
            <w:r>
              <w:t>4</w:t>
            </w:r>
          </w:p>
        </w:tc>
        <w:tc>
          <w:tcPr>
            <w:tcW w:w="923" w:type="pct"/>
            <w:shd w:val="clear" w:color="auto" w:fill="auto"/>
            <w:tcMar>
              <w:top w:w="0" w:type="dxa"/>
              <w:left w:w="0" w:type="dxa"/>
              <w:bottom w:w="0" w:type="dxa"/>
              <w:right w:w="0" w:type="dxa"/>
            </w:tcMar>
            <w:vAlign w:val="center"/>
          </w:tcPr>
          <w:p w14:paraId="56EF4CBC" w14:textId="77777777" w:rsidR="00250FE2" w:rsidRPr="009F1ED2" w:rsidRDefault="00250FE2" w:rsidP="008620AC">
            <w:pPr>
              <w:spacing w:before="120"/>
              <w:jc w:val="both"/>
            </w:pPr>
            <w:r>
              <w:t>Chỉ định</w:t>
            </w:r>
          </w:p>
        </w:tc>
        <w:tc>
          <w:tcPr>
            <w:tcW w:w="1205" w:type="pct"/>
            <w:shd w:val="clear" w:color="auto" w:fill="auto"/>
            <w:tcMar>
              <w:top w:w="0" w:type="dxa"/>
              <w:left w:w="0" w:type="dxa"/>
              <w:bottom w:w="0" w:type="dxa"/>
              <w:right w:w="0" w:type="dxa"/>
            </w:tcMar>
            <w:vAlign w:val="center"/>
          </w:tcPr>
          <w:p w14:paraId="355FB58B" w14:textId="77777777" w:rsidR="00250FE2" w:rsidRDefault="00250FE2" w:rsidP="008620AC">
            <w:pPr>
              <w:spacing w:before="120"/>
              <w:jc w:val="both"/>
            </w:pPr>
            <w:r>
              <w:t>Các nội dung khác không thay đổi</w:t>
            </w:r>
          </w:p>
        </w:tc>
        <w:tc>
          <w:tcPr>
            <w:tcW w:w="2589" w:type="pct"/>
            <w:shd w:val="clear" w:color="auto" w:fill="auto"/>
            <w:tcMar>
              <w:top w:w="0" w:type="dxa"/>
              <w:left w:w="0" w:type="dxa"/>
              <w:bottom w:w="0" w:type="dxa"/>
              <w:right w:w="0" w:type="dxa"/>
            </w:tcMar>
          </w:tcPr>
          <w:p w14:paraId="33C468E4" w14:textId="77777777" w:rsidR="00250FE2" w:rsidRDefault="00250FE2" w:rsidP="008620AC">
            <w:pPr>
              <w:spacing w:before="120" w:after="280" w:afterAutospacing="1"/>
              <w:jc w:val="both"/>
            </w:pPr>
            <w:r>
              <w:t xml:space="preserve">- Đơn (theo </w:t>
            </w:r>
            <w:r w:rsidRPr="009F1ED2">
              <w:t>M</w:t>
            </w:r>
            <w:r>
              <w:t>ẫu</w:t>
            </w:r>
            <w:r w:rsidRPr="009F1ED2">
              <w:t xml:space="preserve"> 05A</w:t>
            </w:r>
            <w:r>
              <w:t>)</w:t>
            </w:r>
          </w:p>
          <w:p w14:paraId="10F8D30A" w14:textId="77777777" w:rsidR="00250FE2" w:rsidRPr="00796621" w:rsidRDefault="00250FE2" w:rsidP="008620AC">
            <w:pPr>
              <w:spacing w:before="120" w:after="280" w:afterAutospacing="1"/>
              <w:jc w:val="both"/>
            </w:pPr>
            <w:r>
              <w:t>- Bảng so sánh nội dung thay đổi/bổ sung</w:t>
            </w:r>
          </w:p>
          <w:p w14:paraId="34C4E2CD" w14:textId="77777777" w:rsidR="00250FE2" w:rsidRPr="009F1ED2" w:rsidRDefault="00250FE2" w:rsidP="008620AC">
            <w:pPr>
              <w:spacing w:before="120" w:after="280" w:afterAutospacing="1"/>
              <w:jc w:val="both"/>
            </w:pPr>
            <w:r w:rsidRPr="009F1ED2">
              <w:t>-</w:t>
            </w:r>
            <w:r>
              <w:t xml:space="preserve"> Giấy phép (CPP hoặc công văn cho phép của cơ quan có thẩm quyền nước sở tại) - yêu cầu đối với thuốc nước ngoài</w:t>
            </w:r>
          </w:p>
          <w:p w14:paraId="003DA6D9" w14:textId="77777777" w:rsidR="00250FE2" w:rsidRPr="00861188" w:rsidRDefault="00250FE2" w:rsidP="008620AC">
            <w:pPr>
              <w:spacing w:before="120" w:after="280" w:afterAutospacing="1"/>
              <w:jc w:val="both"/>
            </w:pPr>
            <w:r w:rsidRPr="00861188">
              <w:t>-</w:t>
            </w:r>
            <w:r>
              <w:t xml:space="preserve"> </w:t>
            </w:r>
            <w:r w:rsidRPr="00861188">
              <w:t>Nhãn</w:t>
            </w:r>
            <w:r>
              <w:t xml:space="preserve"> và tờ hướng dẫn sử dụng</w:t>
            </w:r>
            <w:r w:rsidRPr="00861188">
              <w:t xml:space="preserve"> (03 bản)</w:t>
            </w:r>
          </w:p>
          <w:p w14:paraId="5836742D" w14:textId="77777777" w:rsidR="00250FE2" w:rsidRPr="009B554C" w:rsidRDefault="00250FE2" w:rsidP="008620AC">
            <w:pPr>
              <w:spacing w:before="120"/>
              <w:jc w:val="both"/>
            </w:pPr>
            <w:r>
              <w:t xml:space="preserve">- </w:t>
            </w:r>
            <w:r w:rsidRPr="00861188">
              <w:t xml:space="preserve">Tài liệu </w:t>
            </w:r>
            <w:r>
              <w:t>minh chứng</w:t>
            </w:r>
          </w:p>
        </w:tc>
      </w:tr>
      <w:tr w:rsidR="00250FE2" w14:paraId="5F0591E7" w14:textId="77777777" w:rsidTr="00D01E86">
        <w:trPr>
          <w:jc w:val="center"/>
        </w:trPr>
        <w:tc>
          <w:tcPr>
            <w:tcW w:w="283" w:type="pct"/>
            <w:shd w:val="clear" w:color="auto" w:fill="auto"/>
            <w:tcMar>
              <w:top w:w="0" w:type="dxa"/>
              <w:left w:w="0" w:type="dxa"/>
              <w:bottom w:w="0" w:type="dxa"/>
              <w:right w:w="0" w:type="dxa"/>
            </w:tcMar>
            <w:vAlign w:val="center"/>
          </w:tcPr>
          <w:p w14:paraId="5B2D48BF" w14:textId="77777777" w:rsidR="00250FE2" w:rsidRDefault="00250FE2" w:rsidP="008620AC">
            <w:pPr>
              <w:spacing w:before="120"/>
              <w:jc w:val="both"/>
            </w:pPr>
            <w:r>
              <w:t>5</w:t>
            </w:r>
          </w:p>
        </w:tc>
        <w:tc>
          <w:tcPr>
            <w:tcW w:w="4717" w:type="pct"/>
            <w:gridSpan w:val="3"/>
            <w:shd w:val="clear" w:color="auto" w:fill="auto"/>
            <w:tcMar>
              <w:top w:w="0" w:type="dxa"/>
              <w:left w:w="0" w:type="dxa"/>
              <w:bottom w:w="0" w:type="dxa"/>
              <w:right w:w="0" w:type="dxa"/>
            </w:tcMar>
            <w:vAlign w:val="center"/>
          </w:tcPr>
          <w:p w14:paraId="734CA93E" w14:textId="77777777" w:rsidR="00250FE2" w:rsidRDefault="00250FE2" w:rsidP="008620AC">
            <w:pPr>
              <w:spacing w:before="120"/>
              <w:jc w:val="both"/>
            </w:pPr>
            <w:r>
              <w:t xml:space="preserve">Các trường hợp thay đổi khác chưa có trong quy định tại Mục A (Thuốc hóa dược) Phụ lục II Thông tư số </w:t>
            </w:r>
            <w:r w:rsidRPr="006167AA">
              <w:t>08</w:t>
            </w:r>
            <w:r>
              <w:t>/20</w:t>
            </w:r>
            <w:r w:rsidRPr="006167AA">
              <w:t>22</w:t>
            </w:r>
            <w:r>
              <w:t xml:space="preserve">/TT-BYT ngày </w:t>
            </w:r>
            <w:r w:rsidRPr="006167AA">
              <w:t>05</w:t>
            </w:r>
            <w:r>
              <w:t xml:space="preserve"> tháng </w:t>
            </w:r>
            <w:r w:rsidRPr="006167AA">
              <w:t>09</w:t>
            </w:r>
            <w:r>
              <w:t xml:space="preserve"> năm 20</w:t>
            </w:r>
            <w:r w:rsidRPr="006167AA">
              <w:t>22</w:t>
            </w:r>
            <w:r>
              <w:t xml:space="preserve"> của Bộ trưởng Bộ Y tế quy định việc đăng ký lưu hành thuốc, nguyên liệu làm thuốc hoặc chưa quy định tại Mục I, II Phụ lục này.</w:t>
            </w:r>
          </w:p>
        </w:tc>
      </w:tr>
    </w:tbl>
    <w:p w14:paraId="0D580258" w14:textId="77777777" w:rsidR="00250FE2" w:rsidRPr="00D01E86" w:rsidRDefault="00250FE2" w:rsidP="00723BF7">
      <w:pPr>
        <w:spacing w:before="120" w:after="280" w:afterAutospacing="1"/>
        <w:jc w:val="both"/>
        <w:rPr>
          <w:sz w:val="26"/>
          <w:szCs w:val="26"/>
        </w:rPr>
      </w:pPr>
    </w:p>
    <w:p w14:paraId="4C6D305B" w14:textId="77777777" w:rsidR="000465DD" w:rsidRDefault="000465DD" w:rsidP="008620AC">
      <w:pPr>
        <w:spacing w:before="120" w:after="280" w:afterAutospacing="1"/>
        <w:jc w:val="both"/>
      </w:pPr>
      <w:r>
        <w:rPr>
          <w:b/>
          <w:bCs/>
        </w:rPr>
        <w:t>II. THAY ĐỔI NHỎ</w:t>
      </w:r>
    </w:p>
    <w:p w14:paraId="13E4E81B" w14:textId="77777777" w:rsidR="000465DD" w:rsidRDefault="000465DD" w:rsidP="00D01E86">
      <w:pPr>
        <w:spacing w:before="120" w:after="280" w:afterAutospacing="1"/>
        <w:ind w:left="-567" w:firstLine="567"/>
        <w:jc w:val="both"/>
      </w:pPr>
      <w:r>
        <w:rPr>
          <w:b/>
          <w:bCs/>
        </w:rPr>
        <w:t>II.1- THAY ĐỔI NHỎ PHẢI ĐƯỢC PHÊ DUYỆT CỦA CƠ QUAN QUẢN LÝ</w:t>
      </w:r>
    </w:p>
    <w:tbl>
      <w:tblPr>
        <w:tblW w:w="57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87"/>
        <w:gridCol w:w="1642"/>
        <w:gridCol w:w="2185"/>
        <w:gridCol w:w="5750"/>
      </w:tblGrid>
      <w:tr w:rsidR="00250FE2" w14:paraId="3FFAC6CC" w14:textId="77777777" w:rsidTr="00D01E86">
        <w:trPr>
          <w:jc w:val="center"/>
        </w:trPr>
        <w:tc>
          <w:tcPr>
            <w:tcW w:w="380" w:type="pct"/>
            <w:shd w:val="clear" w:color="auto" w:fill="auto"/>
            <w:tcMar>
              <w:top w:w="0" w:type="dxa"/>
              <w:left w:w="0" w:type="dxa"/>
              <w:bottom w:w="0" w:type="dxa"/>
              <w:right w:w="0" w:type="dxa"/>
            </w:tcMar>
            <w:vAlign w:val="center"/>
          </w:tcPr>
          <w:p w14:paraId="01FDE7D8" w14:textId="77777777" w:rsidR="00250FE2" w:rsidRDefault="00250FE2" w:rsidP="00D01E86">
            <w:pPr>
              <w:spacing w:before="120"/>
              <w:jc w:val="center"/>
            </w:pPr>
            <w:r>
              <w:rPr>
                <w:b/>
                <w:bCs/>
              </w:rPr>
              <w:t>STT</w:t>
            </w:r>
          </w:p>
        </w:tc>
        <w:tc>
          <w:tcPr>
            <w:tcW w:w="792" w:type="pct"/>
            <w:shd w:val="clear" w:color="auto" w:fill="auto"/>
            <w:tcMar>
              <w:top w:w="0" w:type="dxa"/>
              <w:left w:w="0" w:type="dxa"/>
              <w:bottom w:w="0" w:type="dxa"/>
              <w:right w:w="0" w:type="dxa"/>
            </w:tcMar>
            <w:vAlign w:val="center"/>
          </w:tcPr>
          <w:p w14:paraId="04B3F65B" w14:textId="77777777" w:rsidR="00250FE2" w:rsidRDefault="00250FE2" w:rsidP="00D01E86">
            <w:pPr>
              <w:spacing w:before="120"/>
              <w:jc w:val="center"/>
            </w:pPr>
            <w:r>
              <w:rPr>
                <w:b/>
                <w:bCs/>
              </w:rPr>
              <w:t>Nội dung thay đổi/bổ sung</w:t>
            </w:r>
          </w:p>
        </w:tc>
        <w:tc>
          <w:tcPr>
            <w:tcW w:w="1054" w:type="pct"/>
            <w:shd w:val="clear" w:color="auto" w:fill="auto"/>
            <w:tcMar>
              <w:top w:w="0" w:type="dxa"/>
              <w:left w:w="0" w:type="dxa"/>
              <w:bottom w:w="0" w:type="dxa"/>
              <w:right w:w="0" w:type="dxa"/>
            </w:tcMar>
            <w:vAlign w:val="center"/>
          </w:tcPr>
          <w:p w14:paraId="06FEACF9" w14:textId="77777777" w:rsidR="00250FE2" w:rsidRDefault="00250FE2" w:rsidP="00D01E86">
            <w:pPr>
              <w:spacing w:before="120"/>
              <w:jc w:val="center"/>
            </w:pPr>
            <w:r>
              <w:rPr>
                <w:b/>
                <w:bCs/>
              </w:rPr>
              <w:t>Điều kiện</w:t>
            </w:r>
          </w:p>
        </w:tc>
        <w:tc>
          <w:tcPr>
            <w:tcW w:w="2774" w:type="pct"/>
            <w:shd w:val="clear" w:color="auto" w:fill="auto"/>
            <w:tcMar>
              <w:top w:w="0" w:type="dxa"/>
              <w:left w:w="0" w:type="dxa"/>
              <w:bottom w:w="0" w:type="dxa"/>
              <w:right w:w="0" w:type="dxa"/>
            </w:tcMar>
            <w:vAlign w:val="center"/>
          </w:tcPr>
          <w:p w14:paraId="733E817E" w14:textId="77777777" w:rsidR="00250FE2" w:rsidRDefault="00250FE2" w:rsidP="00D01E86">
            <w:pPr>
              <w:spacing w:before="120"/>
              <w:jc w:val="center"/>
            </w:pPr>
            <w:r>
              <w:rPr>
                <w:b/>
                <w:bCs/>
              </w:rPr>
              <w:t>Yêu cầu hồ sơ</w:t>
            </w:r>
          </w:p>
        </w:tc>
      </w:tr>
      <w:tr w:rsidR="00250FE2" w14:paraId="190A56C4" w14:textId="77777777" w:rsidTr="00D01E86">
        <w:trPr>
          <w:jc w:val="center"/>
        </w:trPr>
        <w:tc>
          <w:tcPr>
            <w:tcW w:w="380" w:type="pct"/>
            <w:shd w:val="clear" w:color="auto" w:fill="auto"/>
            <w:tcMar>
              <w:top w:w="0" w:type="dxa"/>
              <w:left w:w="0" w:type="dxa"/>
              <w:bottom w:w="0" w:type="dxa"/>
              <w:right w:w="0" w:type="dxa"/>
            </w:tcMar>
            <w:vAlign w:val="center"/>
          </w:tcPr>
          <w:p w14:paraId="12A95502" w14:textId="77777777" w:rsidR="00250FE2" w:rsidRPr="003666FF" w:rsidRDefault="00250FE2" w:rsidP="008620AC">
            <w:pPr>
              <w:spacing w:before="120"/>
              <w:jc w:val="both"/>
            </w:pPr>
            <w:r>
              <w:t>1</w:t>
            </w:r>
          </w:p>
        </w:tc>
        <w:tc>
          <w:tcPr>
            <w:tcW w:w="792" w:type="pct"/>
            <w:shd w:val="clear" w:color="auto" w:fill="auto"/>
            <w:tcMar>
              <w:top w:w="0" w:type="dxa"/>
              <w:left w:w="0" w:type="dxa"/>
              <w:bottom w:w="0" w:type="dxa"/>
              <w:right w:w="0" w:type="dxa"/>
            </w:tcMar>
            <w:vAlign w:val="center"/>
          </w:tcPr>
          <w:p w14:paraId="052ED97D" w14:textId="77777777" w:rsidR="00250FE2" w:rsidRPr="003666FF" w:rsidRDefault="00250FE2" w:rsidP="008620AC">
            <w:pPr>
              <w:spacing w:before="120"/>
              <w:jc w:val="both"/>
            </w:pPr>
            <w:r>
              <w:t>Đổi cơ sở sản xuất bán thành phẩm dược liệu</w:t>
            </w:r>
          </w:p>
        </w:tc>
        <w:tc>
          <w:tcPr>
            <w:tcW w:w="1054" w:type="pct"/>
            <w:shd w:val="clear" w:color="auto" w:fill="auto"/>
            <w:tcMar>
              <w:top w:w="0" w:type="dxa"/>
              <w:left w:w="0" w:type="dxa"/>
              <w:bottom w:w="0" w:type="dxa"/>
              <w:right w:w="0" w:type="dxa"/>
            </w:tcMar>
            <w:vAlign w:val="center"/>
          </w:tcPr>
          <w:p w14:paraId="715A46E1" w14:textId="77777777" w:rsidR="00250FE2" w:rsidRPr="00D07D1D" w:rsidRDefault="00250FE2" w:rsidP="008620AC">
            <w:pPr>
              <w:spacing w:before="120" w:after="100" w:afterAutospacing="1"/>
              <w:jc w:val="both"/>
            </w:pPr>
          </w:p>
          <w:p w14:paraId="2F5E27F7" w14:textId="77777777" w:rsidR="00250FE2" w:rsidRPr="00D07D1D" w:rsidRDefault="00250FE2" w:rsidP="008620AC">
            <w:pPr>
              <w:spacing w:before="120" w:after="280" w:afterAutospacing="1"/>
              <w:jc w:val="both"/>
            </w:pPr>
          </w:p>
        </w:tc>
        <w:tc>
          <w:tcPr>
            <w:tcW w:w="2774" w:type="pct"/>
            <w:shd w:val="clear" w:color="auto" w:fill="auto"/>
            <w:tcMar>
              <w:top w:w="0" w:type="dxa"/>
              <w:left w:w="0" w:type="dxa"/>
              <w:bottom w:w="0" w:type="dxa"/>
              <w:right w:w="0" w:type="dxa"/>
            </w:tcMar>
            <w:vAlign w:val="center"/>
          </w:tcPr>
          <w:p w14:paraId="4A2FFCE1" w14:textId="77777777" w:rsidR="00250FE2" w:rsidRDefault="00250FE2" w:rsidP="008620AC">
            <w:pPr>
              <w:spacing w:before="120" w:after="280" w:afterAutospacing="1"/>
              <w:jc w:val="both"/>
            </w:pPr>
            <w:r>
              <w:t>- Đơn (theo mẫu</w:t>
            </w:r>
            <w:r w:rsidRPr="00B834F4">
              <w:t xml:space="preserve"> 05A</w:t>
            </w:r>
            <w:r>
              <w:t>)</w:t>
            </w:r>
          </w:p>
          <w:p w14:paraId="2E052EE3" w14:textId="77777777" w:rsidR="00250FE2" w:rsidRPr="00796621" w:rsidRDefault="00250FE2" w:rsidP="008620AC">
            <w:pPr>
              <w:spacing w:before="120" w:after="280" w:afterAutospacing="1"/>
              <w:jc w:val="both"/>
            </w:pPr>
            <w:r>
              <w:t>- Bảng so sánh nội dung thay đổi/bổ sung</w:t>
            </w:r>
          </w:p>
          <w:p w14:paraId="17E48A91" w14:textId="77777777" w:rsidR="00250FE2" w:rsidRPr="00BA47CA" w:rsidRDefault="00250FE2" w:rsidP="008620AC">
            <w:pPr>
              <w:spacing w:before="120" w:after="280" w:afterAutospacing="1"/>
              <w:jc w:val="both"/>
            </w:pPr>
            <w:r w:rsidRPr="009F1ED2">
              <w:t>-</w:t>
            </w:r>
            <w:r>
              <w:t xml:space="preserve"> Giấy phép (CPP hoặc công văn cho phép của cơ quan có thẩm quyền nước sở tại) - yêu cầu đối với </w:t>
            </w:r>
            <w:r>
              <w:lastRenderedPageBreak/>
              <w:t>thuốc nước ngoài</w:t>
            </w:r>
          </w:p>
          <w:p w14:paraId="35A496D2" w14:textId="77777777" w:rsidR="00250FE2" w:rsidRPr="003666FF" w:rsidRDefault="00250FE2" w:rsidP="008620AC">
            <w:pPr>
              <w:spacing w:before="120" w:after="280" w:afterAutospacing="1"/>
              <w:jc w:val="both"/>
              <w:rPr>
                <w:rFonts w:asciiTheme="majorHAnsi" w:hAnsiTheme="majorHAnsi" w:cstheme="majorHAnsi"/>
              </w:rPr>
            </w:pPr>
            <w:r w:rsidRPr="003666FF">
              <w:t xml:space="preserve">- </w:t>
            </w:r>
            <w:r w:rsidRPr="003666FF">
              <w:rPr>
                <w:rFonts w:asciiTheme="majorHAnsi" w:hAnsiTheme="majorHAnsi" w:cstheme="majorHAnsi"/>
              </w:rPr>
              <w:t xml:space="preserve">Số liệu phân tích lô (dạng bảng so sánh) của ít nhất 02 lô pilot giữa </w:t>
            </w:r>
            <w:r w:rsidRPr="00084F27">
              <w:rPr>
                <w:rFonts w:asciiTheme="majorHAnsi" w:hAnsiTheme="majorHAnsi" w:cstheme="majorHAnsi"/>
              </w:rPr>
              <w:t>bán thành phẩm</w:t>
            </w:r>
            <w:r w:rsidRPr="003666FF">
              <w:rPr>
                <w:rFonts w:asciiTheme="majorHAnsi" w:hAnsiTheme="majorHAnsi" w:cstheme="majorHAnsi"/>
              </w:rPr>
              <w:t xml:space="preserve"> sản xuất tại địa điểm mới và </w:t>
            </w:r>
            <w:r w:rsidRPr="00084F27">
              <w:rPr>
                <w:rFonts w:asciiTheme="majorHAnsi" w:hAnsiTheme="majorHAnsi" w:cstheme="majorHAnsi"/>
              </w:rPr>
              <w:t>bán thành phẩm</w:t>
            </w:r>
            <w:r w:rsidRPr="003666FF">
              <w:rPr>
                <w:rFonts w:asciiTheme="majorHAnsi" w:hAnsiTheme="majorHAnsi" w:cstheme="majorHAnsi"/>
              </w:rPr>
              <w:t xml:space="preserve"> sản xuất tại địa điểm đã được duyệt</w:t>
            </w:r>
          </w:p>
          <w:p w14:paraId="063ACE55" w14:textId="77777777" w:rsidR="00250FE2" w:rsidRPr="003666FF" w:rsidRDefault="00250FE2" w:rsidP="008620AC">
            <w:pPr>
              <w:spacing w:before="120" w:after="280" w:afterAutospacing="1"/>
              <w:jc w:val="both"/>
            </w:pPr>
            <w:r w:rsidRPr="003666FF">
              <w:rPr>
                <w:rFonts w:asciiTheme="majorHAnsi" w:hAnsiTheme="majorHAnsi" w:cstheme="majorHAnsi"/>
              </w:rPr>
              <w:t>- Tài liệu về hồ sơ độ ổn định (điểm đ, khoản 2, Điều 17)</w:t>
            </w:r>
          </w:p>
        </w:tc>
      </w:tr>
      <w:tr w:rsidR="00250FE2" w14:paraId="19AA042B" w14:textId="77777777" w:rsidTr="00D01E86">
        <w:trPr>
          <w:jc w:val="center"/>
        </w:trPr>
        <w:tc>
          <w:tcPr>
            <w:tcW w:w="380" w:type="pct"/>
            <w:shd w:val="clear" w:color="auto" w:fill="auto"/>
            <w:tcMar>
              <w:top w:w="0" w:type="dxa"/>
              <w:left w:w="0" w:type="dxa"/>
              <w:bottom w:w="0" w:type="dxa"/>
              <w:right w:w="0" w:type="dxa"/>
            </w:tcMar>
            <w:vAlign w:val="center"/>
          </w:tcPr>
          <w:p w14:paraId="3CAF6669" w14:textId="77777777" w:rsidR="00250FE2" w:rsidRPr="00A25228" w:rsidRDefault="00250FE2" w:rsidP="008620AC">
            <w:pPr>
              <w:spacing w:before="120"/>
              <w:jc w:val="both"/>
            </w:pPr>
            <w:r>
              <w:lastRenderedPageBreak/>
              <w:t>2</w:t>
            </w:r>
          </w:p>
        </w:tc>
        <w:tc>
          <w:tcPr>
            <w:tcW w:w="792" w:type="pct"/>
            <w:shd w:val="clear" w:color="auto" w:fill="auto"/>
            <w:tcMar>
              <w:top w:w="0" w:type="dxa"/>
              <w:left w:w="0" w:type="dxa"/>
              <w:bottom w:w="0" w:type="dxa"/>
              <w:right w:w="0" w:type="dxa"/>
            </w:tcMar>
            <w:vAlign w:val="center"/>
          </w:tcPr>
          <w:p w14:paraId="2FF88F61" w14:textId="77777777" w:rsidR="00250FE2" w:rsidRDefault="00250FE2" w:rsidP="008620AC">
            <w:pPr>
              <w:spacing w:before="120"/>
              <w:jc w:val="both"/>
            </w:pPr>
            <w:r>
              <w:t>Thay đổi hoặc bổ sung thành phần tá dược (bao gồm thay đổi tỷ lệ tá dược).</w:t>
            </w:r>
          </w:p>
        </w:tc>
        <w:tc>
          <w:tcPr>
            <w:tcW w:w="1054" w:type="pct"/>
            <w:shd w:val="clear" w:color="auto" w:fill="auto"/>
            <w:tcMar>
              <w:top w:w="0" w:type="dxa"/>
              <w:left w:w="0" w:type="dxa"/>
              <w:bottom w:w="0" w:type="dxa"/>
              <w:right w:w="0" w:type="dxa"/>
            </w:tcMar>
            <w:vAlign w:val="center"/>
          </w:tcPr>
          <w:p w14:paraId="6DA14FC8" w14:textId="77777777" w:rsidR="00250FE2" w:rsidRPr="00BE17FC" w:rsidRDefault="00250FE2" w:rsidP="008620AC">
            <w:pPr>
              <w:spacing w:before="120"/>
              <w:jc w:val="both"/>
              <w:rPr>
                <w:rFonts w:asciiTheme="majorHAnsi" w:hAnsiTheme="majorHAnsi" w:cstheme="majorHAnsi"/>
              </w:rPr>
            </w:pPr>
            <w:r w:rsidRPr="00BE17FC">
              <w:rPr>
                <w:rFonts w:asciiTheme="majorHAnsi" w:hAnsiTheme="majorHAnsi" w:cstheme="majorHAnsi"/>
              </w:rPr>
              <w:t>- Không làm thay đổi và ảnh hưởng đến tiêu chuẩn, chất lượng của thuốc thành phẩm.</w:t>
            </w:r>
          </w:p>
        </w:tc>
        <w:tc>
          <w:tcPr>
            <w:tcW w:w="2774" w:type="pct"/>
            <w:shd w:val="clear" w:color="auto" w:fill="auto"/>
            <w:tcMar>
              <w:top w:w="0" w:type="dxa"/>
              <w:left w:w="0" w:type="dxa"/>
              <w:bottom w:w="0" w:type="dxa"/>
              <w:right w:w="0" w:type="dxa"/>
            </w:tcMar>
            <w:vAlign w:val="center"/>
          </w:tcPr>
          <w:p w14:paraId="607E99CD" w14:textId="77777777" w:rsidR="00250FE2" w:rsidRPr="00BE17FC"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Đơn (theo mẫu 05A)</w:t>
            </w:r>
          </w:p>
          <w:p w14:paraId="73DF27E9" w14:textId="77777777" w:rsidR="00250FE2" w:rsidRPr="00BE17FC"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Bảng so sánh nội dung thay đổi/bổ sung</w:t>
            </w:r>
          </w:p>
          <w:p w14:paraId="530AF8B3" w14:textId="77777777" w:rsidR="00250FE2" w:rsidRPr="00BE17FC" w:rsidRDefault="00250FE2" w:rsidP="008620AC">
            <w:pPr>
              <w:spacing w:before="120"/>
              <w:jc w:val="both"/>
              <w:rPr>
                <w:rFonts w:asciiTheme="majorHAnsi" w:hAnsiTheme="majorHAnsi" w:cstheme="majorHAnsi"/>
              </w:rPr>
            </w:pPr>
            <w:r w:rsidRPr="00BE17FC">
              <w:rPr>
                <w:rFonts w:asciiTheme="majorHAnsi" w:hAnsiTheme="majorHAnsi" w:cstheme="majorHAnsi"/>
              </w:rPr>
              <w:t>- Giấy tờ pháp lý của cơ sở sản xuất tá dược, vỏ nang đáp ứng thực hành tốt sản xuất nguyên liệu làm thuốc (GMP)</w:t>
            </w:r>
          </w:p>
          <w:p w14:paraId="66F3C9F6" w14:textId="77777777" w:rsidR="00250FE2" w:rsidRPr="00BE17FC"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Số liệu phân tích lô (dạng bảng so sánh) của ít nhất 02 lô pilot giữa thành phẩm sản xuất tại địa điểm mới và thành phẩm sản xuất tại địa điểm đã được duyệt</w:t>
            </w:r>
          </w:p>
          <w:p w14:paraId="3197C187" w14:textId="77777777" w:rsidR="00250FE2" w:rsidRDefault="00250FE2" w:rsidP="008620AC">
            <w:pPr>
              <w:spacing w:before="120"/>
              <w:jc w:val="both"/>
              <w:rPr>
                <w:rFonts w:asciiTheme="majorHAnsi" w:hAnsiTheme="majorHAnsi" w:cstheme="majorHAnsi"/>
              </w:rPr>
            </w:pPr>
            <w:r w:rsidRPr="00BE17FC">
              <w:rPr>
                <w:rFonts w:asciiTheme="majorHAnsi" w:hAnsiTheme="majorHAnsi" w:cstheme="majorHAnsi"/>
              </w:rPr>
              <w:t>- Tài liệu về hồ sơ độ ổn định (điểm đ, khoản 2, Điều 17)</w:t>
            </w:r>
          </w:p>
          <w:p w14:paraId="25E825BF" w14:textId="77777777" w:rsidR="00250FE2" w:rsidRPr="009B554C" w:rsidRDefault="00250FE2" w:rsidP="008620AC">
            <w:pPr>
              <w:spacing w:before="120"/>
              <w:jc w:val="both"/>
              <w:rPr>
                <w:rFonts w:asciiTheme="majorHAnsi" w:hAnsiTheme="majorHAnsi" w:cstheme="majorHAnsi"/>
              </w:rPr>
            </w:pPr>
            <w:r>
              <w:rPr>
                <w:rFonts w:asciiTheme="majorHAnsi" w:hAnsiTheme="majorHAnsi" w:cstheme="majorHAnsi"/>
              </w:rPr>
              <w:t>- Tiêu chuẩn cơ sở thành phẩm sau thay đổi</w:t>
            </w:r>
          </w:p>
          <w:p w14:paraId="55FCD1B9" w14:textId="77777777" w:rsidR="00250FE2" w:rsidRDefault="00250FE2" w:rsidP="008620AC">
            <w:pPr>
              <w:widowControl w:val="0"/>
              <w:autoSpaceDE w:val="0"/>
              <w:autoSpaceDN w:val="0"/>
              <w:adjustRightInd w:val="0"/>
              <w:spacing w:before="120"/>
              <w:rPr>
                <w:rFonts w:asciiTheme="majorHAnsi" w:hAnsiTheme="majorHAnsi" w:cstheme="majorHAnsi"/>
              </w:rPr>
            </w:pPr>
            <w:r w:rsidRPr="00BE17FC">
              <w:rPr>
                <w:rFonts w:asciiTheme="majorHAnsi" w:hAnsiTheme="majorHAnsi" w:cstheme="majorHAnsi"/>
              </w:rPr>
              <w:t xml:space="preserve">- Bảng so sánh tiêu chuẩn chất lượng thành phẩm đã được phê duyệt và sau khi thay đổi </w:t>
            </w:r>
            <w:r w:rsidRPr="009B554C">
              <w:rPr>
                <w:rFonts w:asciiTheme="majorHAnsi" w:hAnsiTheme="majorHAnsi" w:cstheme="majorHAnsi"/>
              </w:rPr>
              <w:t>hoặc bổ sung tá dược</w:t>
            </w:r>
          </w:p>
          <w:p w14:paraId="5F068F08" w14:textId="77777777" w:rsidR="00250FE2" w:rsidRPr="009B554C" w:rsidRDefault="00250FE2" w:rsidP="008620AC">
            <w:pPr>
              <w:widowControl w:val="0"/>
              <w:autoSpaceDE w:val="0"/>
              <w:autoSpaceDN w:val="0"/>
              <w:adjustRightInd w:val="0"/>
              <w:spacing w:before="120"/>
              <w:rPr>
                <w:rFonts w:asciiTheme="majorHAnsi" w:hAnsiTheme="majorHAnsi" w:cstheme="majorHAnsi"/>
              </w:rPr>
            </w:pPr>
            <w:r>
              <w:rPr>
                <w:rFonts w:asciiTheme="majorHAnsi" w:hAnsiTheme="majorHAnsi" w:cstheme="majorHAnsi"/>
              </w:rPr>
              <w:t>- Nhãn và tờ hướng dẫn sử dụng (03 bản)</w:t>
            </w:r>
          </w:p>
        </w:tc>
      </w:tr>
      <w:tr w:rsidR="00250FE2" w14:paraId="303170DC" w14:textId="77777777" w:rsidTr="00D01E86">
        <w:trPr>
          <w:jc w:val="center"/>
        </w:trPr>
        <w:tc>
          <w:tcPr>
            <w:tcW w:w="380" w:type="pct"/>
            <w:shd w:val="clear" w:color="auto" w:fill="auto"/>
            <w:tcMar>
              <w:top w:w="0" w:type="dxa"/>
              <w:left w:w="0" w:type="dxa"/>
              <w:bottom w:w="0" w:type="dxa"/>
              <w:right w:w="0" w:type="dxa"/>
            </w:tcMar>
            <w:vAlign w:val="center"/>
          </w:tcPr>
          <w:p w14:paraId="2A6EAC6E" w14:textId="77777777" w:rsidR="00250FE2" w:rsidRPr="001509CB" w:rsidRDefault="00250FE2" w:rsidP="008620AC">
            <w:pPr>
              <w:spacing w:before="120"/>
              <w:jc w:val="both"/>
            </w:pPr>
            <w:r>
              <w:t>3</w:t>
            </w:r>
          </w:p>
        </w:tc>
        <w:tc>
          <w:tcPr>
            <w:tcW w:w="792" w:type="pct"/>
            <w:shd w:val="clear" w:color="auto" w:fill="auto"/>
            <w:tcMar>
              <w:top w:w="0" w:type="dxa"/>
              <w:left w:w="0" w:type="dxa"/>
              <w:bottom w:w="0" w:type="dxa"/>
              <w:right w:w="0" w:type="dxa"/>
            </w:tcMar>
            <w:vAlign w:val="center"/>
          </w:tcPr>
          <w:p w14:paraId="72D9C463" w14:textId="77777777" w:rsidR="00250FE2" w:rsidRDefault="00250FE2" w:rsidP="008620AC">
            <w:pPr>
              <w:spacing w:before="120"/>
              <w:jc w:val="both"/>
            </w:pPr>
            <w:r>
              <w:t>Thay đổi mô tả đặc tính của thành phẩm</w:t>
            </w:r>
          </w:p>
        </w:tc>
        <w:tc>
          <w:tcPr>
            <w:tcW w:w="1054" w:type="pct"/>
            <w:shd w:val="clear" w:color="auto" w:fill="auto"/>
            <w:tcMar>
              <w:top w:w="0" w:type="dxa"/>
              <w:left w:w="0" w:type="dxa"/>
              <w:bottom w:w="0" w:type="dxa"/>
              <w:right w:w="0" w:type="dxa"/>
            </w:tcMar>
          </w:tcPr>
          <w:p w14:paraId="274FEE4C" w14:textId="77777777" w:rsidR="00250FE2" w:rsidRDefault="00250FE2" w:rsidP="008620AC">
            <w:pPr>
              <w:spacing w:before="120"/>
              <w:jc w:val="both"/>
            </w:pPr>
            <w:r>
              <w:t> </w:t>
            </w:r>
          </w:p>
        </w:tc>
        <w:tc>
          <w:tcPr>
            <w:tcW w:w="2774" w:type="pct"/>
            <w:shd w:val="clear" w:color="auto" w:fill="auto"/>
            <w:tcMar>
              <w:top w:w="0" w:type="dxa"/>
              <w:left w:w="0" w:type="dxa"/>
              <w:bottom w:w="0" w:type="dxa"/>
              <w:right w:w="0" w:type="dxa"/>
            </w:tcMar>
          </w:tcPr>
          <w:p w14:paraId="4075957A" w14:textId="77777777" w:rsidR="00250FE2" w:rsidRDefault="00250FE2" w:rsidP="008620AC">
            <w:pPr>
              <w:spacing w:before="120" w:after="280" w:afterAutospacing="1"/>
              <w:jc w:val="both"/>
            </w:pPr>
            <w:r>
              <w:t>- Đơn (theo mẫu</w:t>
            </w:r>
            <w:r w:rsidRPr="00B834F4">
              <w:t xml:space="preserve"> 05A</w:t>
            </w:r>
            <w:r>
              <w:t>)</w:t>
            </w:r>
          </w:p>
          <w:p w14:paraId="79F4482D" w14:textId="77777777" w:rsidR="00250FE2" w:rsidRDefault="00250FE2" w:rsidP="008620AC">
            <w:pPr>
              <w:spacing w:before="120" w:after="280" w:afterAutospacing="1"/>
              <w:jc w:val="both"/>
            </w:pPr>
            <w:r>
              <w:t>- Bảng so sánh nội dung thay đổi/bổ sung</w:t>
            </w:r>
          </w:p>
          <w:p w14:paraId="2B81E4E7" w14:textId="77777777" w:rsidR="00250FE2" w:rsidRDefault="00250FE2" w:rsidP="008620AC">
            <w:pPr>
              <w:spacing w:before="120"/>
              <w:jc w:val="both"/>
            </w:pPr>
            <w:r>
              <w:t>- Hồ sơ chất lượng tại điểm b, điểm d, khoản 2, Điều 17</w:t>
            </w:r>
          </w:p>
          <w:p w14:paraId="313743D1" w14:textId="77777777" w:rsidR="00250FE2" w:rsidRPr="00BE17FC" w:rsidRDefault="00250FE2" w:rsidP="008620AC">
            <w:pPr>
              <w:spacing w:before="120"/>
              <w:jc w:val="both"/>
            </w:pPr>
            <w:r>
              <w:t xml:space="preserve">- </w:t>
            </w:r>
            <w:r w:rsidRPr="00BE17FC">
              <w:rPr>
                <w:rFonts w:asciiTheme="majorHAnsi" w:hAnsiTheme="majorHAnsi" w:cstheme="majorHAnsi"/>
              </w:rPr>
              <w:t xml:space="preserve">Bảng so sánh tiêu chuẩn chất lượng thành phẩm đã được phê duyệt và sau khi thay đổi </w:t>
            </w:r>
            <w:r>
              <w:rPr>
                <w:rFonts w:asciiTheme="majorHAnsi" w:hAnsiTheme="majorHAnsi" w:cstheme="majorHAnsi"/>
              </w:rPr>
              <w:t>mô tả đặc tính thành phẩm</w:t>
            </w:r>
          </w:p>
        </w:tc>
      </w:tr>
      <w:tr w:rsidR="00250FE2" w14:paraId="07B95DD3" w14:textId="77777777" w:rsidTr="00D01E86">
        <w:trPr>
          <w:jc w:val="center"/>
        </w:trPr>
        <w:tc>
          <w:tcPr>
            <w:tcW w:w="380" w:type="pct"/>
            <w:shd w:val="clear" w:color="auto" w:fill="auto"/>
            <w:tcMar>
              <w:top w:w="0" w:type="dxa"/>
              <w:left w:w="0" w:type="dxa"/>
              <w:bottom w:w="0" w:type="dxa"/>
              <w:right w:w="0" w:type="dxa"/>
            </w:tcMar>
            <w:vAlign w:val="center"/>
          </w:tcPr>
          <w:p w14:paraId="73C369C8" w14:textId="77777777" w:rsidR="00250FE2" w:rsidRPr="001509CB" w:rsidRDefault="00250FE2" w:rsidP="008620AC">
            <w:pPr>
              <w:spacing w:before="120"/>
              <w:jc w:val="both"/>
            </w:pPr>
            <w:r>
              <w:t>4</w:t>
            </w:r>
          </w:p>
        </w:tc>
        <w:tc>
          <w:tcPr>
            <w:tcW w:w="792" w:type="pct"/>
            <w:shd w:val="clear" w:color="auto" w:fill="auto"/>
            <w:tcMar>
              <w:top w:w="0" w:type="dxa"/>
              <w:left w:w="0" w:type="dxa"/>
              <w:bottom w:w="0" w:type="dxa"/>
              <w:right w:w="0" w:type="dxa"/>
            </w:tcMar>
            <w:vAlign w:val="center"/>
          </w:tcPr>
          <w:p w14:paraId="2ABE10E6" w14:textId="77777777" w:rsidR="00250FE2" w:rsidRDefault="00250FE2" w:rsidP="008620AC">
            <w:pPr>
              <w:spacing w:before="120"/>
              <w:jc w:val="both"/>
            </w:pPr>
            <w:r>
              <w:t>Thay đổi chất chuẩn để kiểm nghiệm nguyên liệu, thành phẩm</w:t>
            </w:r>
          </w:p>
        </w:tc>
        <w:tc>
          <w:tcPr>
            <w:tcW w:w="1054" w:type="pct"/>
            <w:shd w:val="clear" w:color="auto" w:fill="auto"/>
            <w:tcMar>
              <w:top w:w="0" w:type="dxa"/>
              <w:left w:w="0" w:type="dxa"/>
              <w:bottom w:w="0" w:type="dxa"/>
              <w:right w:w="0" w:type="dxa"/>
            </w:tcMar>
          </w:tcPr>
          <w:p w14:paraId="589B091E" w14:textId="77777777" w:rsidR="00250FE2" w:rsidRDefault="00250FE2" w:rsidP="008620AC">
            <w:pPr>
              <w:spacing w:before="120"/>
              <w:jc w:val="both"/>
            </w:pPr>
            <w:r>
              <w:t> </w:t>
            </w:r>
          </w:p>
        </w:tc>
        <w:tc>
          <w:tcPr>
            <w:tcW w:w="2774" w:type="pct"/>
            <w:shd w:val="clear" w:color="auto" w:fill="auto"/>
            <w:tcMar>
              <w:top w:w="0" w:type="dxa"/>
              <w:left w:w="0" w:type="dxa"/>
              <w:bottom w:w="0" w:type="dxa"/>
              <w:right w:w="0" w:type="dxa"/>
            </w:tcMar>
          </w:tcPr>
          <w:p w14:paraId="4EB99B44" w14:textId="77777777" w:rsidR="00250FE2" w:rsidRDefault="00250FE2" w:rsidP="008620AC">
            <w:pPr>
              <w:spacing w:before="120" w:after="280" w:afterAutospacing="1"/>
              <w:jc w:val="both"/>
            </w:pPr>
            <w:r>
              <w:t>- Đơn (theo mẫu</w:t>
            </w:r>
            <w:r w:rsidRPr="00B834F4">
              <w:t xml:space="preserve"> 05A</w:t>
            </w:r>
            <w:r>
              <w:t>)</w:t>
            </w:r>
          </w:p>
          <w:p w14:paraId="4186519A" w14:textId="77777777" w:rsidR="00250FE2" w:rsidRDefault="00250FE2" w:rsidP="008620AC">
            <w:pPr>
              <w:spacing w:before="120" w:after="280" w:afterAutospacing="1"/>
              <w:jc w:val="both"/>
            </w:pPr>
            <w:r>
              <w:t>- Bảng so sánh nội dung thay đổi/bổ sung</w:t>
            </w:r>
          </w:p>
          <w:p w14:paraId="58F548E0" w14:textId="77777777" w:rsidR="00250FE2" w:rsidRDefault="00250FE2" w:rsidP="008620AC">
            <w:pPr>
              <w:spacing w:before="120"/>
              <w:jc w:val="both"/>
            </w:pPr>
            <w:r>
              <w:t xml:space="preserve">- Hồ sơ chất lượng tại điểm b, điểm d khoản 2, </w:t>
            </w:r>
            <w:r>
              <w:lastRenderedPageBreak/>
              <w:t>Điều 17</w:t>
            </w:r>
          </w:p>
          <w:p w14:paraId="54F9A199" w14:textId="77777777" w:rsidR="00250FE2" w:rsidRPr="00BE17FC" w:rsidRDefault="00250FE2" w:rsidP="008620AC">
            <w:pPr>
              <w:spacing w:before="120"/>
              <w:jc w:val="both"/>
            </w:pPr>
            <w:r w:rsidRPr="00BE17FC">
              <w:rPr>
                <w:rFonts w:asciiTheme="majorHAnsi" w:hAnsiTheme="majorHAnsi" w:cstheme="majorHAnsi"/>
              </w:rPr>
              <w:t xml:space="preserve">- Bảng so sánh tiêu chuẩn chất lượng thành phẩm đã được phê duyệt và sau khi thay đổi </w:t>
            </w:r>
            <w:r>
              <w:rPr>
                <w:rFonts w:asciiTheme="majorHAnsi" w:hAnsiTheme="majorHAnsi" w:cstheme="majorHAnsi"/>
              </w:rPr>
              <w:t>chất chuẩn</w:t>
            </w:r>
          </w:p>
        </w:tc>
      </w:tr>
      <w:tr w:rsidR="00250FE2" w14:paraId="10021B33" w14:textId="77777777" w:rsidTr="00D01E86">
        <w:trPr>
          <w:trHeight w:val="2239"/>
          <w:jc w:val="center"/>
        </w:trPr>
        <w:tc>
          <w:tcPr>
            <w:tcW w:w="380" w:type="pct"/>
            <w:shd w:val="clear" w:color="auto" w:fill="auto"/>
            <w:tcMar>
              <w:top w:w="0" w:type="dxa"/>
              <w:left w:w="0" w:type="dxa"/>
              <w:bottom w:w="0" w:type="dxa"/>
              <w:right w:w="0" w:type="dxa"/>
            </w:tcMar>
            <w:vAlign w:val="center"/>
          </w:tcPr>
          <w:p w14:paraId="6D512910" w14:textId="77777777" w:rsidR="00250FE2" w:rsidRPr="00723F70" w:rsidRDefault="00250FE2" w:rsidP="008620AC">
            <w:pPr>
              <w:spacing w:before="120"/>
              <w:jc w:val="both"/>
            </w:pPr>
            <w:r>
              <w:lastRenderedPageBreak/>
              <w:t>5</w:t>
            </w:r>
          </w:p>
        </w:tc>
        <w:tc>
          <w:tcPr>
            <w:tcW w:w="792" w:type="pct"/>
            <w:shd w:val="clear" w:color="auto" w:fill="auto"/>
            <w:tcMar>
              <w:top w:w="0" w:type="dxa"/>
              <w:left w:w="0" w:type="dxa"/>
              <w:bottom w:w="0" w:type="dxa"/>
              <w:right w:w="0" w:type="dxa"/>
            </w:tcMar>
            <w:vAlign w:val="center"/>
          </w:tcPr>
          <w:p w14:paraId="5DA13A9B" w14:textId="77777777" w:rsidR="00250FE2" w:rsidRDefault="00250FE2" w:rsidP="008620AC">
            <w:pPr>
              <w:spacing w:before="120"/>
              <w:jc w:val="both"/>
            </w:pPr>
            <w:r>
              <w:t>Thay đổi hệ thống đóng kín của bao bì trực tiếp, gián tiếp</w:t>
            </w:r>
          </w:p>
        </w:tc>
        <w:tc>
          <w:tcPr>
            <w:tcW w:w="1054" w:type="pct"/>
            <w:shd w:val="clear" w:color="auto" w:fill="auto"/>
            <w:tcMar>
              <w:top w:w="0" w:type="dxa"/>
              <w:left w:w="0" w:type="dxa"/>
              <w:bottom w:w="0" w:type="dxa"/>
              <w:right w:w="0" w:type="dxa"/>
            </w:tcMar>
            <w:vAlign w:val="center"/>
          </w:tcPr>
          <w:p w14:paraId="0D522673" w14:textId="77777777" w:rsidR="00250FE2" w:rsidRDefault="00250FE2" w:rsidP="008620AC">
            <w:pPr>
              <w:spacing w:before="120"/>
              <w:jc w:val="both"/>
            </w:pPr>
            <w:r>
              <w:t>Chất lượng tốt hơn ổn định hơn</w:t>
            </w:r>
          </w:p>
        </w:tc>
        <w:tc>
          <w:tcPr>
            <w:tcW w:w="2774" w:type="pct"/>
            <w:shd w:val="clear" w:color="auto" w:fill="auto"/>
            <w:tcMar>
              <w:top w:w="0" w:type="dxa"/>
              <w:left w:w="0" w:type="dxa"/>
              <w:bottom w:w="0" w:type="dxa"/>
              <w:right w:w="0" w:type="dxa"/>
            </w:tcMar>
            <w:vAlign w:val="center"/>
          </w:tcPr>
          <w:p w14:paraId="2399D0F6" w14:textId="77777777" w:rsidR="00250FE2" w:rsidRPr="00BE17FC"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Đơn (theo mẫu 05A)</w:t>
            </w:r>
          </w:p>
          <w:p w14:paraId="5EF23645" w14:textId="77777777" w:rsidR="00250FE2"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Bảng so sánh nội dung thay đổi/bổ sung</w:t>
            </w:r>
          </w:p>
          <w:p w14:paraId="0D18EB28" w14:textId="77777777" w:rsidR="00250FE2" w:rsidRPr="00003347"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Tài liệu về hồ sơ độ ổn định (điểm đ, khoản 2, Điều 17)</w:t>
            </w:r>
          </w:p>
        </w:tc>
      </w:tr>
      <w:tr w:rsidR="00250FE2" w14:paraId="00AF0E1E" w14:textId="77777777" w:rsidTr="00D01E86">
        <w:trPr>
          <w:jc w:val="center"/>
        </w:trPr>
        <w:tc>
          <w:tcPr>
            <w:tcW w:w="380" w:type="pct"/>
            <w:shd w:val="clear" w:color="auto" w:fill="auto"/>
            <w:tcMar>
              <w:top w:w="0" w:type="dxa"/>
              <w:left w:w="0" w:type="dxa"/>
              <w:bottom w:w="0" w:type="dxa"/>
              <w:right w:w="0" w:type="dxa"/>
            </w:tcMar>
            <w:vAlign w:val="center"/>
          </w:tcPr>
          <w:p w14:paraId="3BDA39D0" w14:textId="77777777" w:rsidR="00250FE2" w:rsidRDefault="00250FE2" w:rsidP="008620AC">
            <w:pPr>
              <w:spacing w:before="120"/>
              <w:jc w:val="both"/>
            </w:pPr>
            <w:r>
              <w:t>6</w:t>
            </w:r>
          </w:p>
        </w:tc>
        <w:tc>
          <w:tcPr>
            <w:tcW w:w="792" w:type="pct"/>
            <w:shd w:val="clear" w:color="auto" w:fill="auto"/>
            <w:tcMar>
              <w:top w:w="0" w:type="dxa"/>
              <w:left w:w="0" w:type="dxa"/>
              <w:bottom w:w="0" w:type="dxa"/>
              <w:right w:w="0" w:type="dxa"/>
            </w:tcMar>
            <w:vAlign w:val="center"/>
          </w:tcPr>
          <w:p w14:paraId="3DE8A293" w14:textId="77777777" w:rsidR="00250FE2" w:rsidRDefault="00250FE2" w:rsidP="008620AC">
            <w:pPr>
              <w:spacing w:before="120"/>
              <w:jc w:val="both"/>
            </w:pPr>
            <w:r>
              <w:t>Thay đổi độ ổn định/ hạn dùng/ điều kiện bảo quản của nguyên liệu</w:t>
            </w:r>
          </w:p>
        </w:tc>
        <w:tc>
          <w:tcPr>
            <w:tcW w:w="1054" w:type="pct"/>
            <w:shd w:val="clear" w:color="auto" w:fill="auto"/>
            <w:tcMar>
              <w:top w:w="0" w:type="dxa"/>
              <w:left w:w="0" w:type="dxa"/>
              <w:bottom w:w="0" w:type="dxa"/>
              <w:right w:w="0" w:type="dxa"/>
            </w:tcMar>
            <w:vAlign w:val="center"/>
          </w:tcPr>
          <w:p w14:paraId="20B1BC38" w14:textId="77777777" w:rsidR="00250FE2" w:rsidRDefault="00250FE2" w:rsidP="008620AC">
            <w:pPr>
              <w:spacing w:before="120"/>
              <w:jc w:val="both"/>
            </w:pPr>
            <w:r>
              <w:t>Không làm ảnh hưởng đến chất lượng của thành phẩm.</w:t>
            </w:r>
          </w:p>
        </w:tc>
        <w:tc>
          <w:tcPr>
            <w:tcW w:w="2774" w:type="pct"/>
            <w:shd w:val="clear" w:color="auto" w:fill="auto"/>
            <w:tcMar>
              <w:top w:w="0" w:type="dxa"/>
              <w:left w:w="0" w:type="dxa"/>
              <w:bottom w:w="0" w:type="dxa"/>
              <w:right w:w="0" w:type="dxa"/>
            </w:tcMar>
          </w:tcPr>
          <w:p w14:paraId="5D8E6983" w14:textId="77777777" w:rsidR="00250FE2" w:rsidRPr="00BE17FC"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Đơn (theo mẫu 05A)</w:t>
            </w:r>
          </w:p>
          <w:p w14:paraId="3B72B722" w14:textId="77777777" w:rsidR="00250FE2"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Bảng so sánh nội dung thay đổi/bổ sung</w:t>
            </w:r>
          </w:p>
          <w:p w14:paraId="3AE86673" w14:textId="77777777" w:rsidR="00250FE2" w:rsidRPr="001F5650" w:rsidRDefault="00250FE2" w:rsidP="008620AC">
            <w:pPr>
              <w:spacing w:before="120"/>
              <w:jc w:val="both"/>
              <w:rPr>
                <w:rFonts w:asciiTheme="majorHAnsi" w:hAnsiTheme="majorHAnsi" w:cstheme="majorHAnsi"/>
              </w:rPr>
            </w:pPr>
            <w:r w:rsidRPr="00BE17FC">
              <w:rPr>
                <w:rFonts w:asciiTheme="majorHAnsi" w:hAnsiTheme="majorHAnsi" w:cstheme="majorHAnsi"/>
              </w:rPr>
              <w:t>- Tài liệu về hồ sơ độ ổn định (điểm đ, khoản 2, Điều 17)</w:t>
            </w:r>
          </w:p>
        </w:tc>
      </w:tr>
      <w:tr w:rsidR="00250FE2" w14:paraId="3E187EF5" w14:textId="77777777" w:rsidTr="00D01E86">
        <w:trPr>
          <w:jc w:val="center"/>
        </w:trPr>
        <w:tc>
          <w:tcPr>
            <w:tcW w:w="380" w:type="pct"/>
            <w:shd w:val="clear" w:color="auto" w:fill="auto"/>
            <w:tcMar>
              <w:top w:w="0" w:type="dxa"/>
              <w:left w:w="0" w:type="dxa"/>
              <w:bottom w:w="0" w:type="dxa"/>
              <w:right w:w="0" w:type="dxa"/>
            </w:tcMar>
            <w:vAlign w:val="center"/>
          </w:tcPr>
          <w:p w14:paraId="56BD3B30" w14:textId="77777777" w:rsidR="00250FE2" w:rsidRPr="00954BB3" w:rsidRDefault="00250FE2" w:rsidP="008620AC">
            <w:pPr>
              <w:spacing w:before="120"/>
              <w:jc w:val="both"/>
            </w:pPr>
            <w:r>
              <w:t>7</w:t>
            </w:r>
          </w:p>
        </w:tc>
        <w:tc>
          <w:tcPr>
            <w:tcW w:w="4620" w:type="pct"/>
            <w:gridSpan w:val="3"/>
            <w:shd w:val="clear" w:color="auto" w:fill="auto"/>
            <w:tcMar>
              <w:top w:w="0" w:type="dxa"/>
              <w:left w:w="0" w:type="dxa"/>
              <w:bottom w:w="0" w:type="dxa"/>
              <w:right w:w="0" w:type="dxa"/>
            </w:tcMar>
            <w:vAlign w:val="center"/>
          </w:tcPr>
          <w:p w14:paraId="3494734F" w14:textId="77777777" w:rsidR="00250FE2" w:rsidRDefault="00250FE2" w:rsidP="008620AC">
            <w:pPr>
              <w:spacing w:before="120"/>
              <w:jc w:val="both"/>
            </w:pPr>
            <w:r>
              <w:t>Thay đổi độ ổn định/hạn dùng của thành phẩm</w:t>
            </w:r>
          </w:p>
        </w:tc>
      </w:tr>
      <w:tr w:rsidR="00250FE2" w14:paraId="67BC41DB" w14:textId="77777777" w:rsidTr="00D01E86">
        <w:trPr>
          <w:jc w:val="center"/>
        </w:trPr>
        <w:tc>
          <w:tcPr>
            <w:tcW w:w="380" w:type="pct"/>
            <w:shd w:val="clear" w:color="auto" w:fill="auto"/>
            <w:tcMar>
              <w:top w:w="0" w:type="dxa"/>
              <w:left w:w="0" w:type="dxa"/>
              <w:bottom w:w="0" w:type="dxa"/>
              <w:right w:w="0" w:type="dxa"/>
            </w:tcMar>
            <w:vAlign w:val="center"/>
          </w:tcPr>
          <w:p w14:paraId="4CCB4E00" w14:textId="77777777" w:rsidR="00250FE2" w:rsidRPr="009211B7" w:rsidRDefault="00250FE2" w:rsidP="008620AC">
            <w:pPr>
              <w:spacing w:before="120"/>
              <w:jc w:val="both"/>
            </w:pPr>
          </w:p>
        </w:tc>
        <w:tc>
          <w:tcPr>
            <w:tcW w:w="792" w:type="pct"/>
            <w:shd w:val="clear" w:color="auto" w:fill="auto"/>
            <w:tcMar>
              <w:top w:w="0" w:type="dxa"/>
              <w:left w:w="0" w:type="dxa"/>
              <w:bottom w:w="0" w:type="dxa"/>
              <w:right w:w="0" w:type="dxa"/>
            </w:tcMar>
            <w:vAlign w:val="center"/>
          </w:tcPr>
          <w:p w14:paraId="2E7C3D67" w14:textId="77777777" w:rsidR="00250FE2" w:rsidRDefault="00250FE2" w:rsidP="008620AC">
            <w:pPr>
              <w:spacing w:before="120"/>
              <w:jc w:val="both"/>
            </w:pPr>
            <w:r>
              <w:t>*Tăng hạn dùng</w:t>
            </w:r>
          </w:p>
        </w:tc>
        <w:tc>
          <w:tcPr>
            <w:tcW w:w="1054" w:type="pct"/>
            <w:shd w:val="clear" w:color="auto" w:fill="auto"/>
            <w:tcMar>
              <w:top w:w="0" w:type="dxa"/>
              <w:left w:w="0" w:type="dxa"/>
              <w:bottom w:w="0" w:type="dxa"/>
              <w:right w:w="0" w:type="dxa"/>
            </w:tcMar>
          </w:tcPr>
          <w:p w14:paraId="6F4C655E" w14:textId="77777777" w:rsidR="00250FE2" w:rsidRDefault="00250FE2" w:rsidP="008620AC">
            <w:pPr>
              <w:spacing w:before="120"/>
              <w:jc w:val="both"/>
            </w:pPr>
            <w:r>
              <w:t> </w:t>
            </w:r>
          </w:p>
        </w:tc>
        <w:tc>
          <w:tcPr>
            <w:tcW w:w="2774" w:type="pct"/>
            <w:shd w:val="clear" w:color="auto" w:fill="auto"/>
            <w:tcMar>
              <w:top w:w="0" w:type="dxa"/>
              <w:left w:w="0" w:type="dxa"/>
              <w:bottom w:w="0" w:type="dxa"/>
              <w:right w:w="0" w:type="dxa"/>
            </w:tcMar>
          </w:tcPr>
          <w:p w14:paraId="60D9B5E4" w14:textId="77777777" w:rsidR="00250FE2" w:rsidRPr="00BE17FC"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Đơn (theo mẫu 05A)</w:t>
            </w:r>
          </w:p>
          <w:p w14:paraId="1B23D7A7" w14:textId="77777777" w:rsidR="00250FE2"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Bảng so sánh nội dung thay đổi/bổ sung</w:t>
            </w:r>
          </w:p>
          <w:p w14:paraId="4914E3C1" w14:textId="77777777" w:rsidR="00250FE2" w:rsidRDefault="00250FE2" w:rsidP="008620AC">
            <w:pPr>
              <w:spacing w:before="120"/>
              <w:jc w:val="both"/>
              <w:rPr>
                <w:rFonts w:asciiTheme="majorHAnsi" w:hAnsiTheme="majorHAnsi" w:cstheme="majorHAnsi"/>
              </w:rPr>
            </w:pPr>
            <w:r w:rsidRPr="00BE17FC">
              <w:rPr>
                <w:rFonts w:asciiTheme="majorHAnsi" w:hAnsiTheme="majorHAnsi" w:cstheme="majorHAnsi"/>
              </w:rPr>
              <w:t>- Tài liệu về hồ sơ độ ổn định (điểm đ, khoản 2, Điều 17)</w:t>
            </w:r>
          </w:p>
          <w:p w14:paraId="417244E5" w14:textId="77777777" w:rsidR="00250FE2" w:rsidRDefault="00250FE2" w:rsidP="008620AC">
            <w:pPr>
              <w:spacing w:before="120"/>
              <w:jc w:val="both"/>
              <w:rPr>
                <w:rFonts w:asciiTheme="majorHAnsi" w:hAnsiTheme="majorHAnsi" w:cstheme="majorHAnsi"/>
              </w:rPr>
            </w:pPr>
            <w:r>
              <w:rPr>
                <w:rFonts w:asciiTheme="majorHAnsi" w:hAnsiTheme="majorHAnsi" w:cstheme="majorHAnsi"/>
              </w:rPr>
              <w:t>- Tiêu chuẩn chất lượng thành phẩm mới và đã được duyệt</w:t>
            </w:r>
          </w:p>
          <w:p w14:paraId="57C9E09A" w14:textId="77777777" w:rsidR="00250FE2" w:rsidRDefault="00250FE2" w:rsidP="008620AC">
            <w:pPr>
              <w:spacing w:before="120"/>
              <w:jc w:val="both"/>
              <w:rPr>
                <w:rFonts w:asciiTheme="majorHAnsi" w:hAnsiTheme="majorHAnsi" w:cstheme="majorHAnsi"/>
              </w:rPr>
            </w:pPr>
            <w:r w:rsidRPr="00BE17FC">
              <w:rPr>
                <w:rFonts w:asciiTheme="majorHAnsi" w:hAnsiTheme="majorHAnsi" w:cstheme="majorHAnsi"/>
              </w:rPr>
              <w:t>Bảng so sánh tiêu chuẩn chất lượng thành phẩm đã được phê duyệt và sau khi thay đổi</w:t>
            </w:r>
          </w:p>
          <w:p w14:paraId="76BA64DC" w14:textId="77777777" w:rsidR="00250FE2" w:rsidRPr="0050064E" w:rsidRDefault="00250FE2" w:rsidP="008620AC">
            <w:pPr>
              <w:spacing w:before="120"/>
              <w:jc w:val="both"/>
            </w:pPr>
            <w:r>
              <w:t>- Nhãn và tờ hướng dẫn sử dụng mới và đã được phê duyệt (03 bản)</w:t>
            </w:r>
          </w:p>
        </w:tc>
      </w:tr>
      <w:tr w:rsidR="00250FE2" w14:paraId="141B4933" w14:textId="77777777" w:rsidTr="00D01E86">
        <w:trPr>
          <w:jc w:val="center"/>
        </w:trPr>
        <w:tc>
          <w:tcPr>
            <w:tcW w:w="380" w:type="pct"/>
            <w:shd w:val="clear" w:color="auto" w:fill="auto"/>
            <w:tcMar>
              <w:top w:w="0" w:type="dxa"/>
              <w:left w:w="0" w:type="dxa"/>
              <w:bottom w:w="0" w:type="dxa"/>
              <w:right w:w="0" w:type="dxa"/>
            </w:tcMar>
            <w:vAlign w:val="center"/>
          </w:tcPr>
          <w:p w14:paraId="3C376B2A" w14:textId="77777777" w:rsidR="00250FE2" w:rsidRDefault="00250FE2" w:rsidP="008620AC">
            <w:pPr>
              <w:spacing w:before="120"/>
              <w:jc w:val="both"/>
            </w:pPr>
            <w:r>
              <w:t> </w:t>
            </w:r>
          </w:p>
        </w:tc>
        <w:tc>
          <w:tcPr>
            <w:tcW w:w="792" w:type="pct"/>
            <w:shd w:val="clear" w:color="auto" w:fill="auto"/>
            <w:tcMar>
              <w:top w:w="0" w:type="dxa"/>
              <w:left w:w="0" w:type="dxa"/>
              <w:bottom w:w="0" w:type="dxa"/>
              <w:right w:w="0" w:type="dxa"/>
            </w:tcMar>
            <w:vAlign w:val="center"/>
          </w:tcPr>
          <w:p w14:paraId="351706B8" w14:textId="77777777" w:rsidR="00250FE2" w:rsidRDefault="00250FE2" w:rsidP="008620AC">
            <w:pPr>
              <w:spacing w:before="120"/>
              <w:jc w:val="both"/>
            </w:pPr>
            <w:r>
              <w:t>* Giảm hạn dùng</w:t>
            </w:r>
          </w:p>
        </w:tc>
        <w:tc>
          <w:tcPr>
            <w:tcW w:w="1054" w:type="pct"/>
            <w:shd w:val="clear" w:color="auto" w:fill="auto"/>
            <w:tcMar>
              <w:top w:w="0" w:type="dxa"/>
              <w:left w:w="0" w:type="dxa"/>
              <w:bottom w:w="0" w:type="dxa"/>
              <w:right w:w="0" w:type="dxa"/>
            </w:tcMar>
          </w:tcPr>
          <w:p w14:paraId="4F69A03A" w14:textId="77777777" w:rsidR="00250FE2" w:rsidRDefault="00250FE2" w:rsidP="008620AC">
            <w:pPr>
              <w:spacing w:before="120"/>
              <w:jc w:val="both"/>
            </w:pPr>
            <w:r>
              <w:t> </w:t>
            </w:r>
          </w:p>
        </w:tc>
        <w:tc>
          <w:tcPr>
            <w:tcW w:w="2774" w:type="pct"/>
            <w:shd w:val="clear" w:color="auto" w:fill="auto"/>
            <w:tcMar>
              <w:top w:w="0" w:type="dxa"/>
              <w:left w:w="0" w:type="dxa"/>
              <w:bottom w:w="0" w:type="dxa"/>
              <w:right w:w="0" w:type="dxa"/>
            </w:tcMar>
          </w:tcPr>
          <w:p w14:paraId="2234B3AE" w14:textId="77777777" w:rsidR="00250FE2" w:rsidRPr="00BE17FC"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Đơn (theo mẫu 05A)</w:t>
            </w:r>
          </w:p>
          <w:p w14:paraId="5ADDCF2F" w14:textId="77777777" w:rsidR="00250FE2"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Bảng so sánh nội dung thay đổi/bổ sung</w:t>
            </w:r>
          </w:p>
          <w:p w14:paraId="0A622807" w14:textId="77777777" w:rsidR="00250FE2" w:rsidRDefault="00250FE2" w:rsidP="008620AC">
            <w:pPr>
              <w:spacing w:before="120"/>
              <w:jc w:val="both"/>
              <w:rPr>
                <w:rFonts w:asciiTheme="majorHAnsi" w:hAnsiTheme="majorHAnsi" w:cstheme="majorHAnsi"/>
              </w:rPr>
            </w:pPr>
            <w:r w:rsidRPr="00BE17FC">
              <w:rPr>
                <w:rFonts w:asciiTheme="majorHAnsi" w:hAnsiTheme="majorHAnsi" w:cstheme="majorHAnsi"/>
              </w:rPr>
              <w:t>- Tài liệu về hồ sơ độ ổn định (điểm đ, khoản 2, Điều 17)</w:t>
            </w:r>
          </w:p>
          <w:p w14:paraId="72A641DF" w14:textId="77777777" w:rsidR="00250FE2" w:rsidRDefault="00250FE2" w:rsidP="008620AC">
            <w:pPr>
              <w:spacing w:before="120" w:after="280" w:afterAutospacing="1"/>
              <w:jc w:val="both"/>
            </w:pPr>
            <w:r>
              <w:rPr>
                <w:rFonts w:asciiTheme="majorHAnsi" w:hAnsiTheme="majorHAnsi" w:cstheme="majorHAnsi"/>
              </w:rPr>
              <w:t>- Tiêu chuẩn chất lượng thành phẩm mới và đã được duyệt</w:t>
            </w:r>
            <w:r>
              <w:t xml:space="preserve"> </w:t>
            </w:r>
          </w:p>
          <w:p w14:paraId="6F3A0417" w14:textId="77777777" w:rsidR="00250FE2" w:rsidRPr="0050064E" w:rsidRDefault="00250FE2" w:rsidP="008620AC">
            <w:pPr>
              <w:spacing w:before="120" w:after="280" w:afterAutospacing="1"/>
              <w:jc w:val="both"/>
            </w:pPr>
            <w:r>
              <w:rPr>
                <w:rFonts w:asciiTheme="majorHAnsi" w:hAnsiTheme="majorHAnsi" w:cstheme="majorHAnsi"/>
              </w:rPr>
              <w:t xml:space="preserve">- </w:t>
            </w:r>
            <w:r w:rsidRPr="00BE17FC">
              <w:rPr>
                <w:rFonts w:asciiTheme="majorHAnsi" w:hAnsiTheme="majorHAnsi" w:cstheme="majorHAnsi"/>
              </w:rPr>
              <w:t xml:space="preserve">Bảng so sánh tiêu chuẩn chất lượng thành </w:t>
            </w:r>
            <w:r w:rsidRPr="00BE17FC">
              <w:rPr>
                <w:rFonts w:asciiTheme="majorHAnsi" w:hAnsiTheme="majorHAnsi" w:cstheme="majorHAnsi"/>
              </w:rPr>
              <w:lastRenderedPageBreak/>
              <w:t>phẩm đã được phê duyệt và sau khi thay đổi</w:t>
            </w:r>
          </w:p>
          <w:p w14:paraId="1FBBDEC4" w14:textId="77777777" w:rsidR="00250FE2" w:rsidRDefault="00250FE2" w:rsidP="008620AC">
            <w:pPr>
              <w:spacing w:before="120" w:after="280" w:afterAutospacing="1"/>
              <w:jc w:val="both"/>
            </w:pPr>
            <w:r>
              <w:t>- Báo cáo số lượng thuốc đang lưu hành trên thị trường</w:t>
            </w:r>
          </w:p>
          <w:p w14:paraId="055DDB26" w14:textId="77777777" w:rsidR="00250FE2" w:rsidRDefault="00250FE2" w:rsidP="008620AC">
            <w:pPr>
              <w:spacing w:before="120"/>
              <w:jc w:val="both"/>
            </w:pPr>
            <w:r>
              <w:t>- Cam kết về việc cơ sở đăng ký phải phối hợp với cơ sở sản xuất, cơ sở nhập khẩu tiến hành thu hồi thuốc, nguyên liệu làm thuốc có hạn dùng lớn hơn hạn dùng thay đổi đối với thuốc đã lưu hành tại Việt Nam.</w:t>
            </w:r>
          </w:p>
          <w:p w14:paraId="7CAD0164" w14:textId="77777777" w:rsidR="00250FE2" w:rsidRPr="0050064E" w:rsidRDefault="00250FE2" w:rsidP="008620AC">
            <w:pPr>
              <w:spacing w:before="120"/>
              <w:jc w:val="both"/>
            </w:pPr>
            <w:r>
              <w:t>- Nhãn và tờ hướng dẫn sử dụng mới và đã được phê duyệt (03 bản)</w:t>
            </w:r>
          </w:p>
        </w:tc>
      </w:tr>
      <w:tr w:rsidR="00250FE2" w14:paraId="34B91CC1" w14:textId="77777777" w:rsidTr="00D01E86">
        <w:trPr>
          <w:jc w:val="center"/>
        </w:trPr>
        <w:tc>
          <w:tcPr>
            <w:tcW w:w="380" w:type="pct"/>
            <w:shd w:val="clear" w:color="auto" w:fill="auto"/>
            <w:tcMar>
              <w:top w:w="0" w:type="dxa"/>
              <w:left w:w="0" w:type="dxa"/>
              <w:bottom w:w="0" w:type="dxa"/>
              <w:right w:w="0" w:type="dxa"/>
            </w:tcMar>
            <w:vAlign w:val="center"/>
          </w:tcPr>
          <w:p w14:paraId="75D3E458" w14:textId="77777777" w:rsidR="00250FE2" w:rsidRPr="000019C2" w:rsidRDefault="00250FE2" w:rsidP="008620AC">
            <w:pPr>
              <w:spacing w:before="120"/>
              <w:jc w:val="both"/>
            </w:pPr>
            <w:r>
              <w:lastRenderedPageBreak/>
              <w:t>8</w:t>
            </w:r>
          </w:p>
        </w:tc>
        <w:tc>
          <w:tcPr>
            <w:tcW w:w="792" w:type="pct"/>
            <w:shd w:val="clear" w:color="auto" w:fill="auto"/>
            <w:tcMar>
              <w:top w:w="0" w:type="dxa"/>
              <w:left w:w="0" w:type="dxa"/>
              <w:bottom w:w="0" w:type="dxa"/>
              <w:right w:w="0" w:type="dxa"/>
            </w:tcMar>
            <w:vAlign w:val="center"/>
          </w:tcPr>
          <w:p w14:paraId="5CEBF45C" w14:textId="77777777" w:rsidR="00250FE2" w:rsidRDefault="00250FE2" w:rsidP="008620AC">
            <w:pPr>
              <w:spacing w:before="120"/>
              <w:jc w:val="both"/>
            </w:pPr>
            <w:r>
              <w:t>Thay đổi điều kiện bảo quản của thành phẩm</w:t>
            </w:r>
          </w:p>
        </w:tc>
        <w:tc>
          <w:tcPr>
            <w:tcW w:w="1054" w:type="pct"/>
            <w:shd w:val="clear" w:color="auto" w:fill="auto"/>
            <w:tcMar>
              <w:top w:w="0" w:type="dxa"/>
              <w:left w:w="0" w:type="dxa"/>
              <w:bottom w:w="0" w:type="dxa"/>
              <w:right w:w="0" w:type="dxa"/>
            </w:tcMar>
          </w:tcPr>
          <w:p w14:paraId="630A58F1" w14:textId="77777777" w:rsidR="00250FE2" w:rsidRDefault="00250FE2" w:rsidP="008620AC">
            <w:pPr>
              <w:spacing w:before="120"/>
              <w:jc w:val="both"/>
            </w:pPr>
            <w:r>
              <w:t> </w:t>
            </w:r>
          </w:p>
        </w:tc>
        <w:tc>
          <w:tcPr>
            <w:tcW w:w="2774" w:type="pct"/>
            <w:shd w:val="clear" w:color="auto" w:fill="auto"/>
            <w:tcMar>
              <w:top w:w="0" w:type="dxa"/>
              <w:left w:w="0" w:type="dxa"/>
              <w:bottom w:w="0" w:type="dxa"/>
              <w:right w:w="0" w:type="dxa"/>
            </w:tcMar>
            <w:vAlign w:val="center"/>
          </w:tcPr>
          <w:p w14:paraId="1F03087E" w14:textId="77777777" w:rsidR="00250FE2" w:rsidRPr="00BE17FC"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Đơn (theo mẫu 05A)</w:t>
            </w:r>
          </w:p>
          <w:p w14:paraId="526995AD" w14:textId="77777777" w:rsidR="00250FE2"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Bảng so sánh nội dung thay đổi/bổ sung</w:t>
            </w:r>
          </w:p>
          <w:p w14:paraId="379FE7C3" w14:textId="77777777" w:rsidR="00250FE2" w:rsidRDefault="00250FE2" w:rsidP="008620AC">
            <w:pPr>
              <w:spacing w:before="120"/>
              <w:jc w:val="both"/>
              <w:rPr>
                <w:rFonts w:asciiTheme="majorHAnsi" w:hAnsiTheme="majorHAnsi" w:cstheme="majorHAnsi"/>
              </w:rPr>
            </w:pPr>
            <w:r w:rsidRPr="00BE17FC">
              <w:rPr>
                <w:rFonts w:asciiTheme="majorHAnsi" w:hAnsiTheme="majorHAnsi" w:cstheme="majorHAnsi"/>
              </w:rPr>
              <w:t>- Tài liệu về hồ sơ độ ổn định (điểm đ, khoản 2, Điều 17)</w:t>
            </w:r>
          </w:p>
          <w:p w14:paraId="0C8AFC7C" w14:textId="77777777" w:rsidR="00250FE2" w:rsidRDefault="00250FE2" w:rsidP="008620AC">
            <w:pPr>
              <w:spacing w:before="120" w:after="280" w:afterAutospacing="1"/>
              <w:jc w:val="both"/>
            </w:pPr>
            <w:r>
              <w:rPr>
                <w:rFonts w:asciiTheme="majorHAnsi" w:hAnsiTheme="majorHAnsi" w:cstheme="majorHAnsi"/>
              </w:rPr>
              <w:t>- Tiêu chuẩn chất lượng thành phẩm mới và đã được duyệt</w:t>
            </w:r>
            <w:r>
              <w:t xml:space="preserve"> </w:t>
            </w:r>
          </w:p>
          <w:p w14:paraId="4B04CFF4" w14:textId="77777777" w:rsidR="00250FE2" w:rsidRDefault="00250FE2" w:rsidP="008620AC">
            <w:pPr>
              <w:spacing w:before="120" w:after="280" w:afterAutospacing="1"/>
              <w:jc w:val="both"/>
              <w:rPr>
                <w:rFonts w:asciiTheme="majorHAnsi" w:hAnsiTheme="majorHAnsi" w:cstheme="majorHAnsi"/>
              </w:rPr>
            </w:pPr>
            <w:r>
              <w:t xml:space="preserve">- </w:t>
            </w:r>
            <w:r w:rsidRPr="00BE17FC">
              <w:rPr>
                <w:rFonts w:asciiTheme="majorHAnsi" w:hAnsiTheme="majorHAnsi" w:cstheme="majorHAnsi"/>
              </w:rPr>
              <w:t>Bảng so sánh tiêu chuẩn chất lượng thành phẩm đã được phê duyệt và sau khi thay đổi</w:t>
            </w:r>
          </w:p>
          <w:p w14:paraId="12AA923E" w14:textId="77777777" w:rsidR="00250FE2" w:rsidRPr="0050064E" w:rsidRDefault="00250FE2" w:rsidP="008620AC">
            <w:pPr>
              <w:spacing w:before="120" w:after="280" w:afterAutospacing="1"/>
              <w:jc w:val="both"/>
            </w:pPr>
            <w:r>
              <w:t>- Nhãn và tờ hướng dẫn sử dụng mới và đã được phê duyệt (03 bản)</w:t>
            </w:r>
          </w:p>
        </w:tc>
      </w:tr>
      <w:tr w:rsidR="00250FE2" w14:paraId="37F82B4D" w14:textId="77777777" w:rsidTr="00D01E86">
        <w:trPr>
          <w:jc w:val="center"/>
        </w:trPr>
        <w:tc>
          <w:tcPr>
            <w:tcW w:w="380" w:type="pct"/>
            <w:shd w:val="clear" w:color="auto" w:fill="auto"/>
            <w:tcMar>
              <w:top w:w="0" w:type="dxa"/>
              <w:left w:w="0" w:type="dxa"/>
              <w:bottom w:w="0" w:type="dxa"/>
              <w:right w:w="0" w:type="dxa"/>
            </w:tcMar>
            <w:vAlign w:val="center"/>
          </w:tcPr>
          <w:p w14:paraId="3C90F5D9" w14:textId="77777777" w:rsidR="00250FE2" w:rsidRPr="000019C2" w:rsidRDefault="00250FE2" w:rsidP="008620AC">
            <w:pPr>
              <w:spacing w:before="120"/>
              <w:jc w:val="both"/>
            </w:pPr>
            <w:r>
              <w:t>9</w:t>
            </w:r>
          </w:p>
        </w:tc>
        <w:tc>
          <w:tcPr>
            <w:tcW w:w="792" w:type="pct"/>
            <w:shd w:val="clear" w:color="auto" w:fill="auto"/>
            <w:tcMar>
              <w:top w:w="0" w:type="dxa"/>
              <w:left w:w="0" w:type="dxa"/>
              <w:bottom w:w="0" w:type="dxa"/>
              <w:right w:w="0" w:type="dxa"/>
            </w:tcMar>
            <w:vAlign w:val="center"/>
          </w:tcPr>
          <w:p w14:paraId="20346897" w14:textId="77777777" w:rsidR="00250FE2" w:rsidRDefault="00250FE2" w:rsidP="008620AC">
            <w:pPr>
              <w:spacing w:before="120"/>
              <w:jc w:val="both"/>
            </w:pPr>
            <w:r>
              <w:t>Thay đổi qui trình sản xuất của thành phẩm: Sơ đồ, các bước, lô, mẻ, thẩm định qui trình...</w:t>
            </w:r>
          </w:p>
        </w:tc>
        <w:tc>
          <w:tcPr>
            <w:tcW w:w="1054" w:type="pct"/>
            <w:shd w:val="clear" w:color="auto" w:fill="auto"/>
            <w:tcMar>
              <w:top w:w="0" w:type="dxa"/>
              <w:left w:w="0" w:type="dxa"/>
              <w:bottom w:w="0" w:type="dxa"/>
              <w:right w:w="0" w:type="dxa"/>
            </w:tcMar>
            <w:vAlign w:val="center"/>
          </w:tcPr>
          <w:p w14:paraId="159D2BC5" w14:textId="77777777" w:rsidR="00250FE2" w:rsidRPr="009B554C" w:rsidRDefault="00250FE2" w:rsidP="008620AC">
            <w:pPr>
              <w:spacing w:before="120"/>
              <w:jc w:val="both"/>
            </w:pPr>
            <w:r>
              <w:t>- Theo hướng cải tiến hơn qui trình cũ</w:t>
            </w:r>
          </w:p>
          <w:p w14:paraId="49A4DFE9" w14:textId="77777777" w:rsidR="00250FE2" w:rsidRPr="009B554C" w:rsidRDefault="00250FE2" w:rsidP="008620AC">
            <w:pPr>
              <w:spacing w:before="120"/>
              <w:jc w:val="both"/>
            </w:pPr>
            <w:r w:rsidRPr="009B554C">
              <w:t>- Tiêu chuẩn chất lượng thành phẩm không đổi</w:t>
            </w:r>
          </w:p>
        </w:tc>
        <w:tc>
          <w:tcPr>
            <w:tcW w:w="2774" w:type="pct"/>
            <w:shd w:val="clear" w:color="auto" w:fill="auto"/>
            <w:tcMar>
              <w:top w:w="0" w:type="dxa"/>
              <w:left w:w="0" w:type="dxa"/>
              <w:bottom w:w="0" w:type="dxa"/>
              <w:right w:w="0" w:type="dxa"/>
            </w:tcMar>
            <w:vAlign w:val="center"/>
          </w:tcPr>
          <w:p w14:paraId="552EC216" w14:textId="77777777" w:rsidR="00250FE2" w:rsidRPr="00BE17FC"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Đơn (theo mẫu 05A)</w:t>
            </w:r>
          </w:p>
          <w:p w14:paraId="7DD8BB07" w14:textId="77777777" w:rsidR="00250FE2"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Bảng so sánh nội dung thay đổi/bổ sung</w:t>
            </w:r>
          </w:p>
          <w:p w14:paraId="7E8BF11A" w14:textId="77777777" w:rsidR="00250FE2" w:rsidRPr="00BE17FC" w:rsidRDefault="00250FE2" w:rsidP="008620AC">
            <w:pPr>
              <w:spacing w:before="120"/>
              <w:jc w:val="both"/>
              <w:rPr>
                <w:rFonts w:asciiTheme="majorHAnsi" w:hAnsiTheme="majorHAnsi" w:cstheme="majorHAnsi"/>
              </w:rPr>
            </w:pPr>
            <w:r w:rsidRPr="00BE17FC">
              <w:rPr>
                <w:rFonts w:asciiTheme="majorHAnsi" w:hAnsiTheme="majorHAnsi" w:cstheme="majorHAnsi"/>
              </w:rPr>
              <w:t>- Giấy tờ pháp lý của cơ sở sản xuất đáp ứng thực hành tốt sản xuất nguyên liệu làm thuốc (GMP)</w:t>
            </w:r>
          </w:p>
          <w:p w14:paraId="59AD727F" w14:textId="77777777" w:rsidR="00250FE2" w:rsidRDefault="00250FE2" w:rsidP="008620AC">
            <w:pPr>
              <w:spacing w:before="120"/>
              <w:jc w:val="both"/>
            </w:pPr>
            <w:r>
              <w:t>- Tài liệu về quy trình sản xuất (khoản 1, Điều 17)</w:t>
            </w:r>
          </w:p>
          <w:p w14:paraId="6E0E5C4F" w14:textId="77777777" w:rsidR="00250FE2" w:rsidRPr="00DD428F" w:rsidRDefault="00250FE2" w:rsidP="008620AC">
            <w:pPr>
              <w:spacing w:before="120"/>
              <w:jc w:val="both"/>
            </w:pPr>
            <w:r>
              <w:t>- Tiêu chuẩn chất lượng thành phẩm đã được phê duyệt</w:t>
            </w:r>
          </w:p>
        </w:tc>
      </w:tr>
      <w:tr w:rsidR="00250FE2" w14:paraId="46C88DB7" w14:textId="77777777" w:rsidTr="00D01E86">
        <w:trPr>
          <w:jc w:val="center"/>
        </w:trPr>
        <w:tc>
          <w:tcPr>
            <w:tcW w:w="380" w:type="pct"/>
            <w:shd w:val="clear" w:color="auto" w:fill="auto"/>
            <w:tcMar>
              <w:top w:w="0" w:type="dxa"/>
              <w:left w:w="0" w:type="dxa"/>
              <w:bottom w:w="0" w:type="dxa"/>
              <w:right w:w="0" w:type="dxa"/>
            </w:tcMar>
            <w:vAlign w:val="center"/>
          </w:tcPr>
          <w:p w14:paraId="46A1F254" w14:textId="77777777" w:rsidR="00250FE2" w:rsidRPr="00250957" w:rsidRDefault="00250FE2" w:rsidP="008620AC">
            <w:pPr>
              <w:spacing w:before="120"/>
              <w:jc w:val="both"/>
            </w:pPr>
            <w:r>
              <w:t>10</w:t>
            </w:r>
          </w:p>
        </w:tc>
        <w:tc>
          <w:tcPr>
            <w:tcW w:w="792" w:type="pct"/>
            <w:shd w:val="clear" w:color="auto" w:fill="auto"/>
            <w:tcMar>
              <w:top w:w="0" w:type="dxa"/>
              <w:left w:w="0" w:type="dxa"/>
              <w:bottom w:w="0" w:type="dxa"/>
              <w:right w:w="0" w:type="dxa"/>
            </w:tcMar>
          </w:tcPr>
          <w:p w14:paraId="4DDA53AF" w14:textId="77777777" w:rsidR="00250FE2" w:rsidRDefault="00250FE2" w:rsidP="008620AC">
            <w:pPr>
              <w:spacing w:before="120"/>
              <w:jc w:val="both"/>
            </w:pPr>
            <w:r>
              <w:t xml:space="preserve">Thay đổi tiêu chuẩn và/hoặc phương pháp kiểm nghiệm của bán thành phẩm, thành phẩm </w:t>
            </w:r>
            <w:r>
              <w:rPr>
                <w:i/>
                <w:iCs/>
              </w:rPr>
              <w:t xml:space="preserve">(bao </w:t>
            </w:r>
            <w:r>
              <w:rPr>
                <w:i/>
                <w:iCs/>
              </w:rPr>
              <w:lastRenderedPageBreak/>
              <w:t>gồm cả thẩm định phương pháp phân tích)</w:t>
            </w:r>
          </w:p>
        </w:tc>
        <w:tc>
          <w:tcPr>
            <w:tcW w:w="1054" w:type="pct"/>
            <w:shd w:val="clear" w:color="auto" w:fill="auto"/>
            <w:tcMar>
              <w:top w:w="0" w:type="dxa"/>
              <w:left w:w="0" w:type="dxa"/>
              <w:bottom w:w="0" w:type="dxa"/>
              <w:right w:w="0" w:type="dxa"/>
            </w:tcMar>
            <w:vAlign w:val="center"/>
          </w:tcPr>
          <w:p w14:paraId="4BC9523D" w14:textId="77777777" w:rsidR="00250FE2" w:rsidRDefault="00250FE2" w:rsidP="008620AC">
            <w:pPr>
              <w:spacing w:before="120"/>
              <w:jc w:val="both"/>
            </w:pPr>
            <w:r>
              <w:lastRenderedPageBreak/>
              <w:t>- Theo hướng chặt chẽ hơn</w:t>
            </w:r>
          </w:p>
        </w:tc>
        <w:tc>
          <w:tcPr>
            <w:tcW w:w="2774" w:type="pct"/>
            <w:shd w:val="clear" w:color="auto" w:fill="auto"/>
            <w:tcMar>
              <w:top w:w="0" w:type="dxa"/>
              <w:left w:w="0" w:type="dxa"/>
              <w:bottom w:w="0" w:type="dxa"/>
              <w:right w:w="0" w:type="dxa"/>
            </w:tcMar>
            <w:vAlign w:val="center"/>
          </w:tcPr>
          <w:p w14:paraId="0564DD0F" w14:textId="77777777" w:rsidR="00250FE2" w:rsidRPr="00BE17FC"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Đơn (theo mẫu 05A)</w:t>
            </w:r>
          </w:p>
          <w:p w14:paraId="09813556" w14:textId="77777777" w:rsidR="00250FE2" w:rsidRPr="00C73D0C"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Bảng so sánh nội dung thay đổi/bổ sung</w:t>
            </w:r>
          </w:p>
          <w:p w14:paraId="3CE7D027" w14:textId="77777777" w:rsidR="00250FE2" w:rsidRDefault="00250FE2" w:rsidP="008620AC">
            <w:pPr>
              <w:spacing w:before="120"/>
              <w:jc w:val="both"/>
            </w:pPr>
            <w:r>
              <w:t>- Hồ sơ chất lượng tại điểm a, điểm b, khoản 2, Điều 17</w:t>
            </w:r>
          </w:p>
          <w:p w14:paraId="24292C94" w14:textId="77777777" w:rsidR="00250FE2" w:rsidRDefault="00250FE2" w:rsidP="008620AC">
            <w:pPr>
              <w:spacing w:before="120"/>
              <w:jc w:val="both"/>
            </w:pPr>
            <w:r>
              <w:lastRenderedPageBreak/>
              <w:t>- Tiêu chuẩn chất lượng bán thành phẩm, thành phẩm mới và đã được phê duyệt</w:t>
            </w:r>
          </w:p>
          <w:p w14:paraId="5A9FFD62" w14:textId="77777777" w:rsidR="00250FE2" w:rsidRDefault="00250FE2" w:rsidP="008620AC">
            <w:pPr>
              <w:spacing w:before="120"/>
              <w:jc w:val="both"/>
            </w:pPr>
            <w:r>
              <w:t>- Bảng so sánh tiêu chuẩn chất lượng bán thành phẩm, thành phẩm đã được phê duyệt và thay đổi</w:t>
            </w:r>
          </w:p>
        </w:tc>
      </w:tr>
      <w:tr w:rsidR="00250FE2" w14:paraId="117B5FA9" w14:textId="77777777" w:rsidTr="00D01E86">
        <w:trPr>
          <w:jc w:val="center"/>
        </w:trPr>
        <w:tc>
          <w:tcPr>
            <w:tcW w:w="380" w:type="pct"/>
            <w:shd w:val="clear" w:color="auto" w:fill="auto"/>
            <w:tcMar>
              <w:top w:w="0" w:type="dxa"/>
              <w:left w:w="0" w:type="dxa"/>
              <w:bottom w:w="0" w:type="dxa"/>
              <w:right w:w="0" w:type="dxa"/>
            </w:tcMar>
            <w:vAlign w:val="center"/>
          </w:tcPr>
          <w:p w14:paraId="16F17BA7" w14:textId="77777777" w:rsidR="00250FE2" w:rsidRPr="00A87273" w:rsidRDefault="00250FE2" w:rsidP="008620AC">
            <w:pPr>
              <w:spacing w:before="120"/>
              <w:jc w:val="both"/>
            </w:pPr>
            <w:r>
              <w:lastRenderedPageBreak/>
              <w:t>11</w:t>
            </w:r>
          </w:p>
        </w:tc>
        <w:tc>
          <w:tcPr>
            <w:tcW w:w="792" w:type="pct"/>
            <w:shd w:val="clear" w:color="auto" w:fill="auto"/>
            <w:tcMar>
              <w:top w:w="0" w:type="dxa"/>
              <w:left w:w="0" w:type="dxa"/>
              <w:bottom w:w="0" w:type="dxa"/>
              <w:right w:w="0" w:type="dxa"/>
            </w:tcMar>
            <w:vAlign w:val="center"/>
          </w:tcPr>
          <w:p w14:paraId="492164CC" w14:textId="77777777" w:rsidR="00250FE2" w:rsidRDefault="00250FE2" w:rsidP="008620AC">
            <w:pPr>
              <w:spacing w:before="120"/>
              <w:jc w:val="both"/>
            </w:pPr>
            <w:r>
              <w:t>Thay đổi nguồn gốc dược liệu, nhưng tên khoa học của dược liệu khác nhau</w:t>
            </w:r>
          </w:p>
        </w:tc>
        <w:tc>
          <w:tcPr>
            <w:tcW w:w="1054" w:type="pct"/>
            <w:shd w:val="clear" w:color="auto" w:fill="auto"/>
            <w:tcMar>
              <w:top w:w="0" w:type="dxa"/>
              <w:left w:w="0" w:type="dxa"/>
              <w:bottom w:w="0" w:type="dxa"/>
              <w:right w:w="0" w:type="dxa"/>
            </w:tcMar>
            <w:vAlign w:val="center"/>
          </w:tcPr>
          <w:p w14:paraId="2124C99E" w14:textId="77777777" w:rsidR="00250FE2" w:rsidRDefault="00250FE2" w:rsidP="008620AC">
            <w:pPr>
              <w:spacing w:before="120"/>
              <w:jc w:val="both"/>
            </w:pPr>
            <w:r>
              <w:t>Thay đổi theo hướng nguồn dược liệu được kiểm soát chất lượng ở mức cao hơn;</w:t>
            </w:r>
          </w:p>
          <w:p w14:paraId="1B576E45" w14:textId="77777777" w:rsidR="00250FE2" w:rsidRDefault="00250FE2" w:rsidP="008620AC">
            <w:pPr>
              <w:spacing w:before="120"/>
              <w:jc w:val="both"/>
            </w:pPr>
            <w:r>
              <w:t>- Không thay đổi tiêu chuẩn cơ sở thành phẩm</w:t>
            </w:r>
          </w:p>
          <w:p w14:paraId="042E0591" w14:textId="77777777" w:rsidR="00250FE2" w:rsidRPr="009B554C" w:rsidRDefault="00250FE2" w:rsidP="008620AC">
            <w:pPr>
              <w:spacing w:before="120"/>
              <w:jc w:val="both"/>
            </w:pPr>
            <w:r>
              <w:t>- Không thay đổi cơ sở sản xuất/cung cấp dược liệu</w:t>
            </w:r>
          </w:p>
        </w:tc>
        <w:tc>
          <w:tcPr>
            <w:tcW w:w="2774" w:type="pct"/>
            <w:shd w:val="clear" w:color="auto" w:fill="auto"/>
            <w:tcMar>
              <w:top w:w="0" w:type="dxa"/>
              <w:left w:w="0" w:type="dxa"/>
              <w:bottom w:w="0" w:type="dxa"/>
              <w:right w:w="0" w:type="dxa"/>
            </w:tcMar>
          </w:tcPr>
          <w:p w14:paraId="74983D80" w14:textId="77777777" w:rsidR="00250FE2" w:rsidRPr="00BE17FC"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Đơn (theo mẫu 05A)</w:t>
            </w:r>
          </w:p>
          <w:p w14:paraId="0F7C4FB0" w14:textId="77777777" w:rsidR="00250FE2"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Bảng so sánh nội dung thay đổi/bổ sung</w:t>
            </w:r>
          </w:p>
          <w:p w14:paraId="2F09D3E7" w14:textId="77777777" w:rsidR="00250FE2" w:rsidRPr="00C73D0C" w:rsidRDefault="00250FE2" w:rsidP="008620AC">
            <w:pPr>
              <w:spacing w:before="120"/>
              <w:jc w:val="both"/>
              <w:rPr>
                <w:rFonts w:asciiTheme="majorHAnsi" w:hAnsiTheme="majorHAnsi" w:cstheme="majorHAnsi"/>
              </w:rPr>
            </w:pPr>
            <w:r w:rsidRPr="00BE17FC">
              <w:rPr>
                <w:rFonts w:asciiTheme="majorHAnsi" w:hAnsiTheme="majorHAnsi" w:cstheme="majorHAnsi"/>
              </w:rPr>
              <w:t>- Giấy tờ pháp lý của cơ sở sản xuất</w:t>
            </w:r>
            <w:r>
              <w:rPr>
                <w:rFonts w:asciiTheme="majorHAnsi" w:hAnsiTheme="majorHAnsi" w:cstheme="majorHAnsi"/>
              </w:rPr>
              <w:t xml:space="preserve"> dược liệu</w:t>
            </w:r>
            <w:r w:rsidRPr="00BE17FC">
              <w:rPr>
                <w:rFonts w:asciiTheme="majorHAnsi" w:hAnsiTheme="majorHAnsi" w:cstheme="majorHAnsi"/>
              </w:rPr>
              <w:t xml:space="preserve"> đáp ứng thực hành tốt sản xuất nguyên liệu làm thuốc (GMP)</w:t>
            </w:r>
          </w:p>
          <w:p w14:paraId="27130AE7" w14:textId="77777777" w:rsidR="00250FE2" w:rsidRDefault="00250FE2" w:rsidP="008620AC">
            <w:pPr>
              <w:spacing w:before="120"/>
              <w:jc w:val="both"/>
            </w:pPr>
            <w:r>
              <w:t>- Hồ sơ chất lượng tại điểm a, khoản 2, Điều 17</w:t>
            </w:r>
          </w:p>
          <w:p w14:paraId="20960C6C" w14:textId="77777777" w:rsidR="00250FE2" w:rsidRDefault="00250FE2" w:rsidP="008620AC">
            <w:pPr>
              <w:spacing w:before="120"/>
              <w:jc w:val="both"/>
              <w:rPr>
                <w:rFonts w:asciiTheme="majorHAnsi" w:hAnsiTheme="majorHAnsi" w:cstheme="majorHAnsi"/>
              </w:rPr>
            </w:pPr>
            <w:r>
              <w:t xml:space="preserve">- </w:t>
            </w:r>
            <w:r w:rsidRPr="00BE17FC">
              <w:rPr>
                <w:rFonts w:asciiTheme="majorHAnsi" w:hAnsiTheme="majorHAnsi" w:cstheme="majorHAnsi"/>
              </w:rPr>
              <w:t>Tài liệu về hồ sơ độ ổn định (điểm đ, khoản 2, Điều 17)</w:t>
            </w:r>
          </w:p>
          <w:p w14:paraId="3767502B" w14:textId="77777777" w:rsidR="00250FE2" w:rsidRPr="00003347" w:rsidRDefault="00250FE2" w:rsidP="008620AC">
            <w:pPr>
              <w:spacing w:before="120"/>
              <w:jc w:val="both"/>
              <w:rPr>
                <w:rFonts w:asciiTheme="majorHAnsi" w:hAnsiTheme="majorHAnsi" w:cstheme="majorHAnsi"/>
              </w:rPr>
            </w:pPr>
            <w:r>
              <w:rPr>
                <w:rFonts w:asciiTheme="majorHAnsi" w:hAnsiTheme="majorHAnsi" w:cstheme="majorHAnsi"/>
              </w:rPr>
              <w:t>- Tiêu chuẩn chất lượng thành phẩm đã được duyệt</w:t>
            </w:r>
          </w:p>
        </w:tc>
      </w:tr>
      <w:tr w:rsidR="00250FE2" w14:paraId="1A4EC7EB" w14:textId="77777777" w:rsidTr="00D01E86">
        <w:trPr>
          <w:jc w:val="center"/>
        </w:trPr>
        <w:tc>
          <w:tcPr>
            <w:tcW w:w="380" w:type="pct"/>
            <w:shd w:val="clear" w:color="auto" w:fill="auto"/>
            <w:tcMar>
              <w:top w:w="0" w:type="dxa"/>
              <w:left w:w="0" w:type="dxa"/>
              <w:bottom w:w="0" w:type="dxa"/>
              <w:right w:w="0" w:type="dxa"/>
            </w:tcMar>
            <w:vAlign w:val="center"/>
          </w:tcPr>
          <w:p w14:paraId="4511884C" w14:textId="77777777" w:rsidR="00250FE2" w:rsidRPr="00003347" w:rsidRDefault="00250FE2" w:rsidP="008620AC">
            <w:pPr>
              <w:spacing w:before="120"/>
              <w:jc w:val="both"/>
            </w:pPr>
            <w:r>
              <w:t>12</w:t>
            </w:r>
          </w:p>
        </w:tc>
        <w:tc>
          <w:tcPr>
            <w:tcW w:w="792" w:type="pct"/>
            <w:shd w:val="clear" w:color="auto" w:fill="auto"/>
            <w:tcMar>
              <w:top w:w="0" w:type="dxa"/>
              <w:left w:w="0" w:type="dxa"/>
              <w:bottom w:w="0" w:type="dxa"/>
              <w:right w:w="0" w:type="dxa"/>
            </w:tcMar>
            <w:vAlign w:val="center"/>
          </w:tcPr>
          <w:p w14:paraId="4CA6A466" w14:textId="77777777" w:rsidR="00250FE2" w:rsidRPr="00003347" w:rsidRDefault="00250FE2" w:rsidP="008620AC">
            <w:pPr>
              <w:spacing w:before="120"/>
              <w:jc w:val="both"/>
            </w:pPr>
            <w:r>
              <w:t>Thay đổi tiêu chuẩn chất lượng nguyên liệu</w:t>
            </w:r>
          </w:p>
        </w:tc>
        <w:tc>
          <w:tcPr>
            <w:tcW w:w="1054" w:type="pct"/>
            <w:shd w:val="clear" w:color="auto" w:fill="auto"/>
            <w:tcMar>
              <w:top w:w="0" w:type="dxa"/>
              <w:left w:w="0" w:type="dxa"/>
              <w:bottom w:w="0" w:type="dxa"/>
              <w:right w:w="0" w:type="dxa"/>
            </w:tcMar>
            <w:vAlign w:val="center"/>
          </w:tcPr>
          <w:p w14:paraId="2FFDC043" w14:textId="77777777" w:rsidR="00250FE2" w:rsidRPr="00895FE6" w:rsidRDefault="00250FE2" w:rsidP="008620AC">
            <w:pPr>
              <w:spacing w:before="120"/>
              <w:jc w:val="both"/>
            </w:pPr>
            <w:r>
              <w:t>Thay đổi theo hướng đổi sang dược điển của quốc gia khác hoặc tiêu chuẩn chất lượng do cơ sở xây dựng/công bố</w:t>
            </w:r>
          </w:p>
        </w:tc>
        <w:tc>
          <w:tcPr>
            <w:tcW w:w="2774" w:type="pct"/>
            <w:shd w:val="clear" w:color="auto" w:fill="auto"/>
            <w:tcMar>
              <w:top w:w="0" w:type="dxa"/>
              <w:left w:w="0" w:type="dxa"/>
              <w:bottom w:w="0" w:type="dxa"/>
              <w:right w:w="0" w:type="dxa"/>
            </w:tcMar>
          </w:tcPr>
          <w:p w14:paraId="34C590B3" w14:textId="77777777" w:rsidR="00250FE2" w:rsidRPr="00BE17FC"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Đơn (theo mẫu 05A)</w:t>
            </w:r>
          </w:p>
          <w:p w14:paraId="1A4CEC03" w14:textId="77777777" w:rsidR="00250FE2" w:rsidRPr="00895FE6"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Bảng so sánh nội dung thay đổi/bổ sung</w:t>
            </w:r>
          </w:p>
          <w:p w14:paraId="1406DF6C" w14:textId="77777777" w:rsidR="00250FE2" w:rsidRDefault="00250FE2" w:rsidP="008620AC">
            <w:pPr>
              <w:spacing w:before="120"/>
              <w:jc w:val="both"/>
            </w:pPr>
            <w:r>
              <w:t>- Hồ sơ chất lượng tại điểm a, khoản 2, Điều 17</w:t>
            </w:r>
          </w:p>
          <w:p w14:paraId="66B5EBC7" w14:textId="77777777" w:rsidR="00250FE2" w:rsidRDefault="00250FE2" w:rsidP="008620AC">
            <w:pPr>
              <w:spacing w:before="120"/>
              <w:jc w:val="both"/>
              <w:rPr>
                <w:rFonts w:asciiTheme="majorHAnsi" w:hAnsiTheme="majorHAnsi" w:cstheme="majorHAnsi"/>
              </w:rPr>
            </w:pPr>
            <w:r>
              <w:t xml:space="preserve">- </w:t>
            </w:r>
            <w:r w:rsidRPr="00BE17FC">
              <w:rPr>
                <w:rFonts w:asciiTheme="majorHAnsi" w:hAnsiTheme="majorHAnsi" w:cstheme="majorHAnsi"/>
              </w:rPr>
              <w:t>Tài liệu về hồ sơ độ ổn định (điểm đ, khoản 2, Điều 17)</w:t>
            </w:r>
          </w:p>
          <w:p w14:paraId="6C231E50" w14:textId="77777777" w:rsidR="00250FE2" w:rsidRPr="00BE17FC" w:rsidRDefault="00250FE2" w:rsidP="008620AC">
            <w:pPr>
              <w:spacing w:before="120" w:after="280" w:afterAutospacing="1"/>
              <w:jc w:val="both"/>
              <w:rPr>
                <w:rFonts w:asciiTheme="majorHAnsi" w:hAnsiTheme="majorHAnsi" w:cstheme="majorHAnsi"/>
              </w:rPr>
            </w:pPr>
            <w:r>
              <w:rPr>
                <w:rFonts w:asciiTheme="majorHAnsi" w:hAnsiTheme="majorHAnsi" w:cstheme="majorHAnsi"/>
              </w:rPr>
              <w:t>- Tiêu chuẩn chất lượng thành phẩm đã được duyệt</w:t>
            </w:r>
          </w:p>
        </w:tc>
      </w:tr>
      <w:tr w:rsidR="00250FE2" w14:paraId="48D6EEF3" w14:textId="77777777" w:rsidTr="00D01E86">
        <w:trPr>
          <w:jc w:val="center"/>
        </w:trPr>
        <w:tc>
          <w:tcPr>
            <w:tcW w:w="380" w:type="pct"/>
            <w:shd w:val="clear" w:color="auto" w:fill="auto"/>
            <w:tcMar>
              <w:top w:w="0" w:type="dxa"/>
              <w:left w:w="0" w:type="dxa"/>
              <w:bottom w:w="0" w:type="dxa"/>
              <w:right w:w="0" w:type="dxa"/>
            </w:tcMar>
            <w:vAlign w:val="center"/>
          </w:tcPr>
          <w:p w14:paraId="5B5848BA" w14:textId="77777777" w:rsidR="00250FE2" w:rsidRPr="00895FE6" w:rsidRDefault="00250FE2" w:rsidP="008620AC">
            <w:pPr>
              <w:spacing w:before="120"/>
              <w:jc w:val="both"/>
            </w:pPr>
            <w:r>
              <w:t>13</w:t>
            </w:r>
          </w:p>
        </w:tc>
        <w:tc>
          <w:tcPr>
            <w:tcW w:w="792" w:type="pct"/>
            <w:shd w:val="clear" w:color="auto" w:fill="auto"/>
            <w:tcMar>
              <w:top w:w="0" w:type="dxa"/>
              <w:left w:w="0" w:type="dxa"/>
              <w:bottom w:w="0" w:type="dxa"/>
              <w:right w:w="0" w:type="dxa"/>
            </w:tcMar>
            <w:vAlign w:val="center"/>
          </w:tcPr>
          <w:p w14:paraId="64EAF6E9" w14:textId="77777777" w:rsidR="00250FE2" w:rsidRDefault="00250FE2" w:rsidP="008620AC">
            <w:pPr>
              <w:spacing w:before="120"/>
              <w:jc w:val="both"/>
            </w:pPr>
            <w:r>
              <w:t>Thay đổi/bổ sung quy cách đóng gói</w:t>
            </w:r>
          </w:p>
        </w:tc>
        <w:tc>
          <w:tcPr>
            <w:tcW w:w="1054" w:type="pct"/>
            <w:shd w:val="clear" w:color="auto" w:fill="auto"/>
            <w:tcMar>
              <w:top w:w="0" w:type="dxa"/>
              <w:left w:w="0" w:type="dxa"/>
              <w:bottom w:w="0" w:type="dxa"/>
              <w:right w:w="0" w:type="dxa"/>
            </w:tcMar>
          </w:tcPr>
          <w:p w14:paraId="250F45B4" w14:textId="77777777" w:rsidR="00250FE2" w:rsidRDefault="00250FE2" w:rsidP="008620AC">
            <w:pPr>
              <w:spacing w:before="120"/>
              <w:jc w:val="both"/>
            </w:pPr>
            <w:r>
              <w:t> </w:t>
            </w:r>
          </w:p>
        </w:tc>
        <w:tc>
          <w:tcPr>
            <w:tcW w:w="2774" w:type="pct"/>
            <w:shd w:val="clear" w:color="auto" w:fill="auto"/>
            <w:tcMar>
              <w:top w:w="0" w:type="dxa"/>
              <w:left w:w="0" w:type="dxa"/>
              <w:bottom w:w="0" w:type="dxa"/>
              <w:right w:w="0" w:type="dxa"/>
            </w:tcMar>
          </w:tcPr>
          <w:p w14:paraId="55F1C3EF" w14:textId="77777777" w:rsidR="00250FE2" w:rsidRPr="00BE17FC"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Đơn (theo mẫu 05A)</w:t>
            </w:r>
          </w:p>
          <w:p w14:paraId="36F694D9" w14:textId="77777777" w:rsidR="00250FE2" w:rsidRPr="00895FE6"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Bảng so sánh nội dung thay đổi/bổ sung</w:t>
            </w:r>
          </w:p>
          <w:p w14:paraId="2CB90753" w14:textId="77777777" w:rsidR="00250FE2" w:rsidRPr="009B554C" w:rsidRDefault="00250FE2" w:rsidP="008620AC">
            <w:pPr>
              <w:spacing w:before="120"/>
              <w:jc w:val="both"/>
            </w:pPr>
            <w:r>
              <w:t xml:space="preserve">- Nhãn cũ đã duyệt + nhãn mới và tờ hướng dẫn sử dụng </w:t>
            </w:r>
            <w:r w:rsidRPr="009B554C">
              <w:t>(03 bản)</w:t>
            </w:r>
          </w:p>
          <w:p w14:paraId="515AC15C" w14:textId="77777777" w:rsidR="00250FE2" w:rsidRDefault="00250FE2" w:rsidP="008620AC">
            <w:pPr>
              <w:spacing w:before="120"/>
              <w:jc w:val="both"/>
            </w:pPr>
            <w:r>
              <w:t>- Tiêu chuẩn bao bì (nếu có thay đổi bao bì, chất lượng bao bì)</w:t>
            </w:r>
          </w:p>
          <w:p w14:paraId="21B8C7D5" w14:textId="77777777" w:rsidR="00250FE2" w:rsidRDefault="00250FE2" w:rsidP="008620AC">
            <w:pPr>
              <w:spacing w:before="120"/>
              <w:jc w:val="both"/>
            </w:pPr>
            <w:r>
              <w:t>- Hồ sơ theo dõi độ ổn định của quy cách đóng gói mới (nếu có thay đổi bao bì sơ cấp).</w:t>
            </w:r>
          </w:p>
        </w:tc>
      </w:tr>
      <w:tr w:rsidR="00250FE2" w14:paraId="1D06B783" w14:textId="77777777" w:rsidTr="00D01E86">
        <w:trPr>
          <w:jc w:val="center"/>
        </w:trPr>
        <w:tc>
          <w:tcPr>
            <w:tcW w:w="380" w:type="pct"/>
            <w:shd w:val="clear" w:color="auto" w:fill="auto"/>
            <w:tcMar>
              <w:top w:w="0" w:type="dxa"/>
              <w:left w:w="0" w:type="dxa"/>
              <w:bottom w:w="0" w:type="dxa"/>
              <w:right w:w="0" w:type="dxa"/>
            </w:tcMar>
            <w:vAlign w:val="center"/>
          </w:tcPr>
          <w:p w14:paraId="7899BF6F" w14:textId="77777777" w:rsidR="00250FE2" w:rsidRPr="00895FE6" w:rsidRDefault="00250FE2" w:rsidP="008620AC">
            <w:pPr>
              <w:spacing w:before="120"/>
              <w:jc w:val="both"/>
            </w:pPr>
            <w:r>
              <w:t>14</w:t>
            </w:r>
          </w:p>
        </w:tc>
        <w:tc>
          <w:tcPr>
            <w:tcW w:w="792" w:type="pct"/>
            <w:shd w:val="clear" w:color="auto" w:fill="auto"/>
            <w:tcMar>
              <w:top w:w="0" w:type="dxa"/>
              <w:left w:w="0" w:type="dxa"/>
              <w:bottom w:w="0" w:type="dxa"/>
              <w:right w:w="0" w:type="dxa"/>
            </w:tcMar>
            <w:vAlign w:val="center"/>
          </w:tcPr>
          <w:p w14:paraId="3D51F963" w14:textId="77777777" w:rsidR="00250FE2" w:rsidRDefault="00250FE2" w:rsidP="008620AC">
            <w:pPr>
              <w:spacing w:before="120"/>
              <w:jc w:val="both"/>
            </w:pPr>
            <w:r>
              <w:t>Thay đổi hình thức/ thiết kế bao bì, nhãn</w:t>
            </w:r>
          </w:p>
        </w:tc>
        <w:tc>
          <w:tcPr>
            <w:tcW w:w="1054" w:type="pct"/>
            <w:shd w:val="clear" w:color="auto" w:fill="auto"/>
            <w:tcMar>
              <w:top w:w="0" w:type="dxa"/>
              <w:left w:w="0" w:type="dxa"/>
              <w:bottom w:w="0" w:type="dxa"/>
              <w:right w:w="0" w:type="dxa"/>
            </w:tcMar>
            <w:vAlign w:val="center"/>
          </w:tcPr>
          <w:p w14:paraId="0CD932BE" w14:textId="77777777" w:rsidR="00250FE2" w:rsidRDefault="00250FE2" w:rsidP="008620AC">
            <w:pPr>
              <w:spacing w:before="120"/>
              <w:jc w:val="both"/>
            </w:pPr>
            <w:r>
              <w:t>Theo hướng tốt hơn và nội dung nhãn không thay đổi</w:t>
            </w:r>
          </w:p>
        </w:tc>
        <w:tc>
          <w:tcPr>
            <w:tcW w:w="2774" w:type="pct"/>
            <w:shd w:val="clear" w:color="auto" w:fill="auto"/>
            <w:tcMar>
              <w:top w:w="0" w:type="dxa"/>
              <w:left w:w="0" w:type="dxa"/>
              <w:bottom w:w="0" w:type="dxa"/>
              <w:right w:w="0" w:type="dxa"/>
            </w:tcMar>
          </w:tcPr>
          <w:p w14:paraId="037C6C75" w14:textId="77777777" w:rsidR="00250FE2" w:rsidRPr="00BE17FC"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Đơn (theo mẫu 05A)</w:t>
            </w:r>
          </w:p>
          <w:p w14:paraId="57597847" w14:textId="77777777" w:rsidR="00250FE2" w:rsidRPr="00895FE6" w:rsidRDefault="00250FE2" w:rsidP="008620AC">
            <w:pPr>
              <w:spacing w:before="120" w:after="280" w:afterAutospacing="1"/>
              <w:jc w:val="both"/>
              <w:rPr>
                <w:rFonts w:asciiTheme="majorHAnsi" w:hAnsiTheme="majorHAnsi" w:cstheme="majorHAnsi"/>
              </w:rPr>
            </w:pPr>
            <w:r w:rsidRPr="00BE17FC">
              <w:rPr>
                <w:rFonts w:asciiTheme="majorHAnsi" w:hAnsiTheme="majorHAnsi" w:cstheme="majorHAnsi"/>
              </w:rPr>
              <w:t>- Bảng so sánh nội dung thay đổi/bổ sung</w:t>
            </w:r>
          </w:p>
          <w:p w14:paraId="1E682957" w14:textId="77777777" w:rsidR="00250FE2" w:rsidRPr="00B13C7B" w:rsidRDefault="00250FE2" w:rsidP="008620AC">
            <w:pPr>
              <w:spacing w:before="120"/>
              <w:jc w:val="both"/>
            </w:pPr>
            <w:r>
              <w:t>- Nhãn cũ đã duyệt + nhãn mới (03 bản)</w:t>
            </w:r>
          </w:p>
        </w:tc>
      </w:tr>
    </w:tbl>
    <w:p w14:paraId="51C7F99D" w14:textId="77777777" w:rsidR="000465DD" w:rsidRDefault="000465DD" w:rsidP="000465DD">
      <w:pPr>
        <w:spacing w:before="120" w:after="280" w:afterAutospacing="1"/>
        <w:jc w:val="both"/>
      </w:pPr>
      <w:r>
        <w:rPr>
          <w:b/>
          <w:bCs/>
        </w:rPr>
        <w:lastRenderedPageBreak/>
        <w:t>II.2- THAY ĐỔI NHỎ CHỈ YÊU CẦU THÔNG BÁO (NOTIFICATION)</w:t>
      </w:r>
    </w:p>
    <w:tbl>
      <w:tblPr>
        <w:tblW w:w="5783" w:type="pct"/>
        <w:tblInd w:w="-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2"/>
        <w:gridCol w:w="1860"/>
        <w:gridCol w:w="3429"/>
        <w:gridCol w:w="4643"/>
      </w:tblGrid>
      <w:tr w:rsidR="000465DD" w:rsidRPr="009C20C0" w14:paraId="44634B34" w14:textId="77777777" w:rsidTr="00D01E86">
        <w:tc>
          <w:tcPr>
            <w:tcW w:w="272" w:type="pct"/>
            <w:shd w:val="clear" w:color="auto" w:fill="auto"/>
            <w:tcMar>
              <w:top w:w="0" w:type="dxa"/>
              <w:left w:w="0" w:type="dxa"/>
              <w:bottom w:w="0" w:type="dxa"/>
              <w:right w:w="0" w:type="dxa"/>
            </w:tcMar>
            <w:vAlign w:val="center"/>
          </w:tcPr>
          <w:p w14:paraId="7FBFE90D" w14:textId="77777777" w:rsidR="000465DD" w:rsidRPr="009C20C0" w:rsidRDefault="000465DD" w:rsidP="00D01E86">
            <w:pPr>
              <w:spacing w:before="120"/>
              <w:jc w:val="center"/>
            </w:pPr>
            <w:r w:rsidRPr="009C20C0">
              <w:rPr>
                <w:b/>
                <w:bCs/>
              </w:rPr>
              <w:t>STT</w:t>
            </w:r>
          </w:p>
        </w:tc>
        <w:tc>
          <w:tcPr>
            <w:tcW w:w="885" w:type="pct"/>
            <w:shd w:val="clear" w:color="auto" w:fill="auto"/>
            <w:tcMar>
              <w:top w:w="0" w:type="dxa"/>
              <w:left w:w="0" w:type="dxa"/>
              <w:bottom w:w="0" w:type="dxa"/>
              <w:right w:w="0" w:type="dxa"/>
            </w:tcMar>
            <w:vAlign w:val="center"/>
          </w:tcPr>
          <w:p w14:paraId="005CA2F2" w14:textId="77777777" w:rsidR="000465DD" w:rsidRPr="009C20C0" w:rsidRDefault="000465DD" w:rsidP="00D01E86">
            <w:pPr>
              <w:spacing w:before="120"/>
              <w:jc w:val="center"/>
            </w:pPr>
            <w:r w:rsidRPr="009C20C0">
              <w:rPr>
                <w:b/>
                <w:bCs/>
              </w:rPr>
              <w:t>Nội dung thay đổi/bổ sung</w:t>
            </w:r>
          </w:p>
        </w:tc>
        <w:tc>
          <w:tcPr>
            <w:tcW w:w="1632" w:type="pct"/>
            <w:shd w:val="clear" w:color="auto" w:fill="auto"/>
            <w:tcMar>
              <w:top w:w="0" w:type="dxa"/>
              <w:left w:w="0" w:type="dxa"/>
              <w:bottom w:w="0" w:type="dxa"/>
              <w:right w:w="0" w:type="dxa"/>
            </w:tcMar>
            <w:vAlign w:val="center"/>
          </w:tcPr>
          <w:p w14:paraId="7CE3BDE8" w14:textId="77777777" w:rsidR="000465DD" w:rsidRPr="009C20C0" w:rsidRDefault="000465DD" w:rsidP="00D01E86">
            <w:pPr>
              <w:spacing w:before="120"/>
              <w:jc w:val="center"/>
            </w:pPr>
            <w:r w:rsidRPr="009C20C0">
              <w:rPr>
                <w:b/>
                <w:bCs/>
              </w:rPr>
              <w:t>Điều kiện</w:t>
            </w:r>
          </w:p>
        </w:tc>
        <w:tc>
          <w:tcPr>
            <w:tcW w:w="2210" w:type="pct"/>
            <w:shd w:val="clear" w:color="auto" w:fill="auto"/>
            <w:tcMar>
              <w:top w:w="0" w:type="dxa"/>
              <w:left w:w="0" w:type="dxa"/>
              <w:bottom w:w="0" w:type="dxa"/>
              <w:right w:w="0" w:type="dxa"/>
            </w:tcMar>
            <w:vAlign w:val="center"/>
          </w:tcPr>
          <w:p w14:paraId="47F95CA0" w14:textId="77777777" w:rsidR="000465DD" w:rsidRPr="009C20C0" w:rsidRDefault="000465DD" w:rsidP="00D01E86">
            <w:pPr>
              <w:spacing w:before="120"/>
              <w:jc w:val="center"/>
            </w:pPr>
            <w:r w:rsidRPr="009C20C0">
              <w:rPr>
                <w:b/>
                <w:bCs/>
              </w:rPr>
              <w:t>Yêu cầu hồ sơ</w:t>
            </w:r>
          </w:p>
        </w:tc>
      </w:tr>
      <w:tr w:rsidR="000465DD" w:rsidRPr="009C20C0" w14:paraId="55350D4A" w14:textId="77777777" w:rsidTr="00D01E86">
        <w:tc>
          <w:tcPr>
            <w:tcW w:w="272" w:type="pct"/>
            <w:shd w:val="clear" w:color="auto" w:fill="auto"/>
            <w:tcMar>
              <w:top w:w="0" w:type="dxa"/>
              <w:left w:w="0" w:type="dxa"/>
              <w:bottom w:w="0" w:type="dxa"/>
              <w:right w:w="0" w:type="dxa"/>
            </w:tcMar>
            <w:vAlign w:val="center"/>
          </w:tcPr>
          <w:p w14:paraId="3048E501" w14:textId="77777777" w:rsidR="000465DD" w:rsidRPr="009C20C0" w:rsidRDefault="000465DD" w:rsidP="008620AC">
            <w:pPr>
              <w:spacing w:before="120"/>
              <w:jc w:val="both"/>
              <w:rPr>
                <w:b/>
                <w:bCs/>
              </w:rPr>
            </w:pPr>
            <w:r w:rsidRPr="009C20C0">
              <w:t>1</w:t>
            </w:r>
          </w:p>
        </w:tc>
        <w:tc>
          <w:tcPr>
            <w:tcW w:w="885" w:type="pct"/>
            <w:shd w:val="clear" w:color="auto" w:fill="auto"/>
            <w:tcMar>
              <w:top w:w="0" w:type="dxa"/>
              <w:left w:w="0" w:type="dxa"/>
              <w:bottom w:w="0" w:type="dxa"/>
              <w:right w:w="0" w:type="dxa"/>
            </w:tcMar>
            <w:vAlign w:val="center"/>
          </w:tcPr>
          <w:p w14:paraId="77862C67" w14:textId="77777777" w:rsidR="000465DD" w:rsidRPr="009C20C0" w:rsidRDefault="000465DD" w:rsidP="008620AC">
            <w:pPr>
              <w:spacing w:before="120"/>
              <w:jc w:val="both"/>
            </w:pPr>
            <w:r w:rsidRPr="009C20C0">
              <w:t>Đổi địa điểm sản xuất/cơ sở đóng gói bán thành phẩm, thành phẩm</w:t>
            </w:r>
          </w:p>
          <w:p w14:paraId="716271D6" w14:textId="77777777" w:rsidR="000465DD" w:rsidRPr="009C20C0" w:rsidRDefault="000465DD" w:rsidP="008620AC">
            <w:pPr>
              <w:spacing w:before="120"/>
              <w:jc w:val="both"/>
              <w:rPr>
                <w:b/>
                <w:bCs/>
              </w:rPr>
            </w:pPr>
          </w:p>
        </w:tc>
        <w:tc>
          <w:tcPr>
            <w:tcW w:w="1632" w:type="pct"/>
            <w:shd w:val="clear" w:color="auto" w:fill="auto"/>
            <w:tcMar>
              <w:top w:w="0" w:type="dxa"/>
              <w:left w:w="0" w:type="dxa"/>
              <w:bottom w:w="0" w:type="dxa"/>
              <w:right w:w="0" w:type="dxa"/>
            </w:tcMar>
            <w:vAlign w:val="center"/>
          </w:tcPr>
          <w:p w14:paraId="68B619D9" w14:textId="77777777" w:rsidR="000465DD" w:rsidRPr="009C20C0" w:rsidRDefault="000465DD" w:rsidP="008620AC">
            <w:pPr>
              <w:spacing w:before="120" w:after="280" w:afterAutospacing="1"/>
              <w:jc w:val="both"/>
            </w:pPr>
            <w:r w:rsidRPr="009C20C0">
              <w:t>- Nhà sản xuất không thay đổi</w:t>
            </w:r>
          </w:p>
          <w:p w14:paraId="2D0A8475" w14:textId="77777777" w:rsidR="000465DD" w:rsidRPr="009C20C0" w:rsidRDefault="000465DD" w:rsidP="008620AC">
            <w:pPr>
              <w:spacing w:before="120"/>
              <w:jc w:val="both"/>
              <w:rPr>
                <w:b/>
                <w:bCs/>
              </w:rPr>
            </w:pPr>
            <w:r w:rsidRPr="009C20C0">
              <w:t>- Địa điểm sản xuất mới trong cùng một quốc gia với địa điểm cũ.</w:t>
            </w:r>
          </w:p>
        </w:tc>
        <w:tc>
          <w:tcPr>
            <w:tcW w:w="2210" w:type="pct"/>
            <w:shd w:val="clear" w:color="auto" w:fill="auto"/>
            <w:tcMar>
              <w:top w:w="0" w:type="dxa"/>
              <w:left w:w="0" w:type="dxa"/>
              <w:bottom w:w="0" w:type="dxa"/>
              <w:right w:w="0" w:type="dxa"/>
            </w:tcMar>
            <w:vAlign w:val="center"/>
          </w:tcPr>
          <w:p w14:paraId="07884231" w14:textId="77777777" w:rsidR="000465DD" w:rsidRPr="009C20C0" w:rsidRDefault="000465DD" w:rsidP="008620AC">
            <w:pPr>
              <w:spacing w:before="120" w:after="280" w:afterAutospacing="1"/>
              <w:jc w:val="both"/>
            </w:pPr>
            <w:r w:rsidRPr="009C20C0">
              <w:t>- Đơn (theo mẫu 05A)</w:t>
            </w:r>
          </w:p>
          <w:p w14:paraId="1160026F" w14:textId="77777777" w:rsidR="000465DD" w:rsidRPr="009C20C0" w:rsidRDefault="000465DD" w:rsidP="008620AC">
            <w:pPr>
              <w:spacing w:before="120" w:after="280" w:afterAutospacing="1"/>
              <w:jc w:val="both"/>
            </w:pPr>
            <w:r w:rsidRPr="009C20C0">
              <w:t>- Bảng so sánh nội dung thay đổi/bổ sung</w:t>
            </w:r>
          </w:p>
          <w:p w14:paraId="2B4A0B61" w14:textId="77777777" w:rsidR="000465DD" w:rsidRPr="009C20C0" w:rsidRDefault="000465DD" w:rsidP="008620AC">
            <w:pPr>
              <w:spacing w:before="120" w:after="280" w:afterAutospacing="1"/>
              <w:jc w:val="both"/>
            </w:pPr>
            <w:r w:rsidRPr="009C20C0">
              <w:t>- Giấy phép (CPP hoặc công văn cho phép của cơ quan có thẩm quyền nước sở tại) - yêu cầu đối với thuốc nước ngoài</w:t>
            </w:r>
          </w:p>
          <w:p w14:paraId="52A364C6" w14:textId="77777777" w:rsidR="000465DD" w:rsidRPr="009C20C0" w:rsidRDefault="000465DD" w:rsidP="008620AC">
            <w:pPr>
              <w:spacing w:before="120" w:after="280" w:afterAutospacing="1"/>
              <w:jc w:val="both"/>
            </w:pPr>
            <w:r w:rsidRPr="009C20C0">
              <w:t>- Giấy chứng nhận đủ điều kiện kinh doanh dược đối với thuốc sản xuất trong nước.</w:t>
            </w:r>
          </w:p>
          <w:p w14:paraId="615DE648" w14:textId="77777777" w:rsidR="000465DD" w:rsidRPr="00D01E86" w:rsidRDefault="000465DD" w:rsidP="008620AC">
            <w:pPr>
              <w:spacing w:before="120" w:after="280" w:afterAutospacing="1"/>
              <w:jc w:val="both"/>
            </w:pPr>
            <w:r w:rsidRPr="009C20C0">
              <w:t>- Số liệu phân tích lô (dạng bảng so sánh) của ít nhất 02 lô pilot giữa thành phẩm sản xuất tại địa điểm mới và thành phẩm sản xuất tại địa điểm đã được duyệt</w:t>
            </w:r>
          </w:p>
          <w:p w14:paraId="6A5836A3" w14:textId="77777777" w:rsidR="000465DD" w:rsidRPr="009C20C0" w:rsidRDefault="000465DD" w:rsidP="008620AC">
            <w:pPr>
              <w:spacing w:before="120"/>
              <w:jc w:val="both"/>
              <w:rPr>
                <w:b/>
                <w:bCs/>
              </w:rPr>
            </w:pPr>
            <w:r w:rsidRPr="00D01E86">
              <w:t>- Tài liệu về hồ sơ độ ổn định (điểm đ, khoản 2, Điều 17)</w:t>
            </w:r>
          </w:p>
        </w:tc>
      </w:tr>
      <w:tr w:rsidR="000465DD" w:rsidRPr="009C20C0" w14:paraId="7019B3FF" w14:textId="77777777" w:rsidTr="00D01E86">
        <w:tc>
          <w:tcPr>
            <w:tcW w:w="272" w:type="pct"/>
            <w:shd w:val="clear" w:color="auto" w:fill="auto"/>
            <w:tcMar>
              <w:top w:w="0" w:type="dxa"/>
              <w:left w:w="0" w:type="dxa"/>
              <w:bottom w:w="0" w:type="dxa"/>
              <w:right w:w="0" w:type="dxa"/>
            </w:tcMar>
            <w:vAlign w:val="center"/>
          </w:tcPr>
          <w:p w14:paraId="6F4BB64F" w14:textId="77777777" w:rsidR="000465DD" w:rsidRPr="009C20C0" w:rsidRDefault="000465DD" w:rsidP="008620AC">
            <w:pPr>
              <w:spacing w:before="120"/>
              <w:jc w:val="both"/>
            </w:pPr>
            <w:r w:rsidRPr="009C20C0">
              <w:t> 2</w:t>
            </w:r>
          </w:p>
        </w:tc>
        <w:tc>
          <w:tcPr>
            <w:tcW w:w="885" w:type="pct"/>
            <w:shd w:val="clear" w:color="auto" w:fill="auto"/>
            <w:tcMar>
              <w:top w:w="0" w:type="dxa"/>
              <w:left w:w="0" w:type="dxa"/>
              <w:bottom w:w="0" w:type="dxa"/>
              <w:right w:w="0" w:type="dxa"/>
            </w:tcMar>
            <w:vAlign w:val="center"/>
          </w:tcPr>
          <w:p w14:paraId="469DDA27" w14:textId="77777777" w:rsidR="000465DD" w:rsidRPr="009C20C0" w:rsidRDefault="000465DD" w:rsidP="008620AC">
            <w:pPr>
              <w:spacing w:before="120"/>
              <w:jc w:val="both"/>
            </w:pPr>
            <w:r w:rsidRPr="009C20C0">
              <w:t>Thay đổi cơ sở xuất xưởng lô</w:t>
            </w:r>
          </w:p>
        </w:tc>
        <w:tc>
          <w:tcPr>
            <w:tcW w:w="1632" w:type="pct"/>
            <w:shd w:val="clear" w:color="auto" w:fill="auto"/>
            <w:tcMar>
              <w:top w:w="0" w:type="dxa"/>
              <w:left w:w="0" w:type="dxa"/>
              <w:bottom w:w="0" w:type="dxa"/>
              <w:right w:w="0" w:type="dxa"/>
            </w:tcMar>
            <w:vAlign w:val="center"/>
          </w:tcPr>
          <w:p w14:paraId="30C6E1E9" w14:textId="77777777" w:rsidR="000465DD" w:rsidRPr="009C20C0" w:rsidRDefault="000465DD" w:rsidP="008620AC">
            <w:pPr>
              <w:spacing w:before="120" w:after="280" w:afterAutospacing="1"/>
              <w:jc w:val="both"/>
            </w:pPr>
            <w:r w:rsidRPr="009C20C0">
              <w:t>- Cơ sở sản xuất thuốc thành phẩm không thay đổi</w:t>
            </w:r>
          </w:p>
        </w:tc>
        <w:tc>
          <w:tcPr>
            <w:tcW w:w="2210" w:type="pct"/>
            <w:shd w:val="clear" w:color="auto" w:fill="auto"/>
            <w:tcMar>
              <w:top w:w="0" w:type="dxa"/>
              <w:left w:w="0" w:type="dxa"/>
              <w:bottom w:w="0" w:type="dxa"/>
              <w:right w:w="0" w:type="dxa"/>
            </w:tcMar>
          </w:tcPr>
          <w:p w14:paraId="58D57605" w14:textId="77777777" w:rsidR="000465DD" w:rsidRPr="009C20C0" w:rsidRDefault="000465DD" w:rsidP="008620AC">
            <w:pPr>
              <w:spacing w:before="120" w:after="280" w:afterAutospacing="1"/>
              <w:jc w:val="both"/>
            </w:pPr>
            <w:r w:rsidRPr="009C20C0">
              <w:t>- Đơn (theo mẫu 05A)</w:t>
            </w:r>
          </w:p>
          <w:p w14:paraId="101D7782" w14:textId="77777777" w:rsidR="000465DD" w:rsidRPr="009C20C0" w:rsidRDefault="000465DD" w:rsidP="008620AC">
            <w:pPr>
              <w:spacing w:before="120" w:after="280" w:afterAutospacing="1"/>
              <w:jc w:val="both"/>
            </w:pPr>
            <w:r w:rsidRPr="009C20C0">
              <w:t>- Bảng so sánh nội dung thay đổi/bổ sung</w:t>
            </w:r>
          </w:p>
          <w:p w14:paraId="557E79F6" w14:textId="77777777" w:rsidR="000465DD" w:rsidRPr="009C20C0" w:rsidRDefault="000465DD" w:rsidP="008620AC">
            <w:pPr>
              <w:spacing w:before="120" w:after="280" w:afterAutospacing="1"/>
              <w:jc w:val="both"/>
            </w:pPr>
            <w:r w:rsidRPr="009C20C0">
              <w:t>- Giấy tờ pháp lý của cơ sở xuất xưởng đáp ứng thực hành tốt sản xuất nguyên liệu làm thuốc (GMP) hoặc thực hành tốt phòng kiểm nghiệm thuốc (GLP)</w:t>
            </w:r>
          </w:p>
        </w:tc>
      </w:tr>
      <w:tr w:rsidR="000465DD" w:rsidRPr="009C20C0" w14:paraId="199EB7BD" w14:textId="77777777" w:rsidTr="00D01E86">
        <w:tc>
          <w:tcPr>
            <w:tcW w:w="272" w:type="pct"/>
            <w:shd w:val="clear" w:color="auto" w:fill="auto"/>
            <w:tcMar>
              <w:top w:w="0" w:type="dxa"/>
              <w:left w:w="0" w:type="dxa"/>
              <w:bottom w:w="0" w:type="dxa"/>
              <w:right w:w="0" w:type="dxa"/>
            </w:tcMar>
            <w:vAlign w:val="center"/>
          </w:tcPr>
          <w:p w14:paraId="251B317A" w14:textId="77777777" w:rsidR="000465DD" w:rsidRPr="009C20C0" w:rsidRDefault="000465DD" w:rsidP="008620AC">
            <w:pPr>
              <w:spacing w:before="120"/>
              <w:jc w:val="both"/>
            </w:pPr>
            <w:r w:rsidRPr="009C20C0">
              <w:t>3</w:t>
            </w:r>
          </w:p>
        </w:tc>
        <w:tc>
          <w:tcPr>
            <w:tcW w:w="885" w:type="pct"/>
            <w:shd w:val="clear" w:color="auto" w:fill="auto"/>
            <w:tcMar>
              <w:top w:w="0" w:type="dxa"/>
              <w:left w:w="0" w:type="dxa"/>
              <w:bottom w:w="0" w:type="dxa"/>
              <w:right w:w="0" w:type="dxa"/>
            </w:tcMar>
            <w:vAlign w:val="center"/>
          </w:tcPr>
          <w:p w14:paraId="1F45E845" w14:textId="77777777" w:rsidR="000465DD" w:rsidRPr="009C20C0" w:rsidRDefault="000465DD" w:rsidP="008620AC">
            <w:pPr>
              <w:spacing w:before="120"/>
              <w:jc w:val="both"/>
            </w:pPr>
            <w:r w:rsidRPr="009C20C0">
              <w:t>Thay đổi nội dung trên mẫu nhãn bao gồm tờ hướng dẫn sử dụng</w:t>
            </w:r>
          </w:p>
        </w:tc>
        <w:tc>
          <w:tcPr>
            <w:tcW w:w="1632" w:type="pct"/>
            <w:shd w:val="clear" w:color="auto" w:fill="auto"/>
            <w:tcMar>
              <w:top w:w="0" w:type="dxa"/>
              <w:left w:w="0" w:type="dxa"/>
              <w:bottom w:w="0" w:type="dxa"/>
              <w:right w:w="0" w:type="dxa"/>
            </w:tcMar>
          </w:tcPr>
          <w:p w14:paraId="57EC5577" w14:textId="77777777" w:rsidR="000465DD" w:rsidRPr="009C20C0" w:rsidRDefault="000465DD" w:rsidP="008620AC">
            <w:pPr>
              <w:spacing w:before="120" w:after="280" w:afterAutospacing="1"/>
              <w:jc w:val="both"/>
            </w:pPr>
            <w:r w:rsidRPr="009C20C0">
              <w:t>- Không thuộc các trường hợp thay đổi lớn và thay đổi nhỏ phải phê duyệt trước khi thực hiện và không thuộc quy định tại khoản 8, Điều 22.</w:t>
            </w:r>
          </w:p>
          <w:p w14:paraId="20978B20" w14:textId="77777777" w:rsidR="000465DD" w:rsidRPr="009C20C0" w:rsidRDefault="000465DD" w:rsidP="008620AC">
            <w:pPr>
              <w:spacing w:before="120"/>
              <w:jc w:val="both"/>
            </w:pPr>
            <w:r w:rsidRPr="009C20C0">
              <w:t xml:space="preserve">- Thay đổi thiết kế (màu sắc, hình dáng kích thước, vị trí thông tin...) trên nhãn và, </w:t>
            </w:r>
            <w:r w:rsidRPr="009C20C0">
              <w:lastRenderedPageBreak/>
              <w:t>hoặc các nội dung không liên quan đến thông tin, hướng dẫn sử dụng thuốc.</w:t>
            </w:r>
          </w:p>
        </w:tc>
        <w:tc>
          <w:tcPr>
            <w:tcW w:w="2210" w:type="pct"/>
            <w:shd w:val="clear" w:color="auto" w:fill="auto"/>
            <w:tcMar>
              <w:top w:w="0" w:type="dxa"/>
              <w:left w:w="0" w:type="dxa"/>
              <w:bottom w:w="0" w:type="dxa"/>
              <w:right w:w="0" w:type="dxa"/>
            </w:tcMar>
            <w:vAlign w:val="center"/>
          </w:tcPr>
          <w:p w14:paraId="70C11CBE" w14:textId="77777777" w:rsidR="000465DD" w:rsidRPr="009C20C0" w:rsidRDefault="000465DD" w:rsidP="008620AC">
            <w:pPr>
              <w:spacing w:before="120" w:after="280" w:afterAutospacing="1"/>
              <w:jc w:val="both"/>
            </w:pPr>
            <w:r w:rsidRPr="009C20C0">
              <w:lastRenderedPageBreak/>
              <w:t>- Đơn (theo mẫu 05A)</w:t>
            </w:r>
          </w:p>
          <w:p w14:paraId="3B78A839" w14:textId="77777777" w:rsidR="000465DD" w:rsidRPr="009C20C0" w:rsidRDefault="000465DD" w:rsidP="008620AC">
            <w:pPr>
              <w:spacing w:before="120" w:after="280" w:afterAutospacing="1"/>
              <w:jc w:val="both"/>
            </w:pPr>
            <w:r w:rsidRPr="009C20C0">
              <w:t>- Nhãn cũ đã duyệt + nhãn mới</w:t>
            </w:r>
          </w:p>
          <w:p w14:paraId="1EDA6EA5" w14:textId="77777777" w:rsidR="000465DD" w:rsidRPr="009C20C0" w:rsidRDefault="000465DD" w:rsidP="008620AC">
            <w:pPr>
              <w:spacing w:before="120" w:after="280" w:afterAutospacing="1"/>
              <w:jc w:val="both"/>
            </w:pPr>
            <w:r w:rsidRPr="009C20C0">
              <w:t>- Bảng so sánh nội dung thay đổi</w:t>
            </w:r>
          </w:p>
          <w:p w14:paraId="3CD384E9" w14:textId="77777777" w:rsidR="000465DD" w:rsidRPr="009C20C0" w:rsidRDefault="000465DD" w:rsidP="008620AC">
            <w:pPr>
              <w:spacing w:before="120"/>
              <w:jc w:val="both"/>
            </w:pPr>
            <w:r w:rsidRPr="009C20C0">
              <w:t>- Giấy tờ pháp lý liên quan (nếu có)</w:t>
            </w:r>
          </w:p>
        </w:tc>
      </w:tr>
      <w:tr w:rsidR="000465DD" w:rsidRPr="009C20C0" w14:paraId="7266B369" w14:textId="77777777" w:rsidTr="00D01E86">
        <w:tc>
          <w:tcPr>
            <w:tcW w:w="272" w:type="pct"/>
            <w:shd w:val="clear" w:color="auto" w:fill="auto"/>
            <w:tcMar>
              <w:top w:w="0" w:type="dxa"/>
              <w:left w:w="0" w:type="dxa"/>
              <w:bottom w:w="0" w:type="dxa"/>
              <w:right w:w="0" w:type="dxa"/>
            </w:tcMar>
            <w:vAlign w:val="center"/>
          </w:tcPr>
          <w:p w14:paraId="78FB8002" w14:textId="77777777" w:rsidR="000465DD" w:rsidRPr="009C20C0" w:rsidRDefault="000465DD" w:rsidP="008620AC">
            <w:pPr>
              <w:spacing w:before="120"/>
              <w:jc w:val="both"/>
            </w:pPr>
            <w:r w:rsidRPr="009C20C0">
              <w:lastRenderedPageBreak/>
              <w:t>4</w:t>
            </w:r>
          </w:p>
        </w:tc>
        <w:tc>
          <w:tcPr>
            <w:tcW w:w="885" w:type="pct"/>
            <w:shd w:val="clear" w:color="auto" w:fill="auto"/>
            <w:tcMar>
              <w:top w:w="0" w:type="dxa"/>
              <w:left w:w="0" w:type="dxa"/>
              <w:bottom w:w="0" w:type="dxa"/>
              <w:right w:w="0" w:type="dxa"/>
            </w:tcMar>
            <w:vAlign w:val="center"/>
          </w:tcPr>
          <w:p w14:paraId="636ACF53" w14:textId="77777777" w:rsidR="000465DD" w:rsidRPr="009C20C0" w:rsidRDefault="000465DD" w:rsidP="008620AC">
            <w:pPr>
              <w:spacing w:before="120"/>
              <w:jc w:val="both"/>
            </w:pPr>
            <w:r w:rsidRPr="009C20C0">
              <w:t xml:space="preserve">Thay đổi/bổ sung các nội dung về an toàn/hiệu quả </w:t>
            </w:r>
            <w:r w:rsidRPr="009C20C0">
              <w:rPr>
                <w:i/>
                <w:iCs/>
              </w:rPr>
              <w:t>(Trừ các trường hợp thuộc thay đổi lớn)</w:t>
            </w:r>
          </w:p>
        </w:tc>
        <w:tc>
          <w:tcPr>
            <w:tcW w:w="1632" w:type="pct"/>
            <w:shd w:val="clear" w:color="auto" w:fill="auto"/>
            <w:tcMar>
              <w:top w:w="0" w:type="dxa"/>
              <w:left w:w="0" w:type="dxa"/>
              <w:bottom w:w="0" w:type="dxa"/>
              <w:right w:w="0" w:type="dxa"/>
            </w:tcMar>
            <w:vAlign w:val="center"/>
          </w:tcPr>
          <w:p w14:paraId="13A09413" w14:textId="77777777" w:rsidR="000465DD" w:rsidRPr="009C20C0" w:rsidRDefault="000465DD" w:rsidP="008620AC">
            <w:pPr>
              <w:spacing w:before="120"/>
              <w:jc w:val="both"/>
            </w:pPr>
            <w:r w:rsidRPr="009C20C0">
              <w:t>Theo hướng sử dụng an toàn, hợp lý và hiệu quả hơn</w:t>
            </w:r>
          </w:p>
        </w:tc>
        <w:tc>
          <w:tcPr>
            <w:tcW w:w="2210" w:type="pct"/>
            <w:shd w:val="clear" w:color="auto" w:fill="auto"/>
            <w:tcMar>
              <w:top w:w="0" w:type="dxa"/>
              <w:left w:w="0" w:type="dxa"/>
              <w:bottom w:w="0" w:type="dxa"/>
              <w:right w:w="0" w:type="dxa"/>
            </w:tcMar>
          </w:tcPr>
          <w:p w14:paraId="125D461E" w14:textId="77777777" w:rsidR="000465DD" w:rsidRPr="009C20C0" w:rsidRDefault="000465DD" w:rsidP="008620AC">
            <w:pPr>
              <w:spacing w:before="120" w:after="280" w:afterAutospacing="1"/>
              <w:jc w:val="both"/>
            </w:pPr>
            <w:r w:rsidRPr="009C20C0">
              <w:t>- Đơn (theo mẫu 05A)</w:t>
            </w:r>
          </w:p>
          <w:p w14:paraId="1F579CA1" w14:textId="77777777" w:rsidR="000465DD" w:rsidRPr="009C20C0" w:rsidRDefault="000465DD" w:rsidP="008620AC">
            <w:pPr>
              <w:spacing w:before="120" w:after="280" w:afterAutospacing="1"/>
              <w:jc w:val="both"/>
            </w:pPr>
            <w:r w:rsidRPr="009C20C0">
              <w:t>- Nhãn cũ đã duyệt + nhãn mới</w:t>
            </w:r>
          </w:p>
          <w:p w14:paraId="7F209B02" w14:textId="77777777" w:rsidR="000465DD" w:rsidRPr="009C20C0" w:rsidRDefault="000465DD" w:rsidP="008620AC">
            <w:pPr>
              <w:spacing w:before="120" w:after="280" w:afterAutospacing="1"/>
              <w:jc w:val="both"/>
            </w:pPr>
            <w:r w:rsidRPr="009C20C0">
              <w:t>- Bảng so sánh nội dung thay đổi</w:t>
            </w:r>
          </w:p>
          <w:p w14:paraId="20E7A9B8" w14:textId="77777777" w:rsidR="000465DD" w:rsidRPr="009C20C0" w:rsidRDefault="000465DD" w:rsidP="008620AC">
            <w:pPr>
              <w:spacing w:before="120"/>
              <w:jc w:val="both"/>
            </w:pPr>
            <w:r w:rsidRPr="009C20C0">
              <w:t>- Giấy tờ pháp lý liên quan (nếu có)</w:t>
            </w:r>
          </w:p>
        </w:tc>
      </w:tr>
      <w:tr w:rsidR="000465DD" w:rsidRPr="009C20C0" w14:paraId="71A402A4" w14:textId="77777777" w:rsidTr="00D01E86">
        <w:tc>
          <w:tcPr>
            <w:tcW w:w="272" w:type="pct"/>
            <w:shd w:val="clear" w:color="auto" w:fill="auto"/>
            <w:tcMar>
              <w:top w:w="0" w:type="dxa"/>
              <w:left w:w="0" w:type="dxa"/>
              <w:bottom w:w="0" w:type="dxa"/>
              <w:right w:w="0" w:type="dxa"/>
            </w:tcMar>
            <w:vAlign w:val="center"/>
          </w:tcPr>
          <w:p w14:paraId="68FDAC7E" w14:textId="77777777" w:rsidR="000465DD" w:rsidRPr="009C20C0" w:rsidRDefault="000465DD" w:rsidP="008620AC">
            <w:pPr>
              <w:spacing w:before="120"/>
              <w:jc w:val="both"/>
            </w:pPr>
            <w:r w:rsidRPr="009C20C0">
              <w:t>5</w:t>
            </w:r>
          </w:p>
        </w:tc>
        <w:tc>
          <w:tcPr>
            <w:tcW w:w="885" w:type="pct"/>
            <w:shd w:val="clear" w:color="auto" w:fill="auto"/>
            <w:tcMar>
              <w:top w:w="0" w:type="dxa"/>
              <w:left w:w="0" w:type="dxa"/>
              <w:bottom w:w="0" w:type="dxa"/>
              <w:right w:w="0" w:type="dxa"/>
            </w:tcMar>
            <w:vAlign w:val="center"/>
          </w:tcPr>
          <w:p w14:paraId="66CF4699" w14:textId="77777777" w:rsidR="000465DD" w:rsidRPr="009C20C0" w:rsidRDefault="000465DD" w:rsidP="008620AC">
            <w:pPr>
              <w:spacing w:before="120"/>
              <w:jc w:val="both"/>
            </w:pPr>
            <w:r w:rsidRPr="009C20C0">
              <w:t>Thay đổi mô tả đặc tính của nguyên liệu</w:t>
            </w:r>
          </w:p>
        </w:tc>
        <w:tc>
          <w:tcPr>
            <w:tcW w:w="1632" w:type="pct"/>
            <w:shd w:val="clear" w:color="auto" w:fill="auto"/>
            <w:tcMar>
              <w:top w:w="0" w:type="dxa"/>
              <w:left w:w="0" w:type="dxa"/>
              <w:bottom w:w="0" w:type="dxa"/>
              <w:right w:w="0" w:type="dxa"/>
            </w:tcMar>
          </w:tcPr>
          <w:p w14:paraId="38D439D8" w14:textId="77777777" w:rsidR="000465DD" w:rsidRPr="009C20C0" w:rsidRDefault="000465DD" w:rsidP="008620AC">
            <w:pPr>
              <w:spacing w:before="120"/>
              <w:jc w:val="both"/>
            </w:pPr>
            <w:r w:rsidRPr="009C20C0">
              <w:t> </w:t>
            </w:r>
          </w:p>
        </w:tc>
        <w:tc>
          <w:tcPr>
            <w:tcW w:w="2210" w:type="pct"/>
            <w:shd w:val="clear" w:color="auto" w:fill="auto"/>
            <w:tcMar>
              <w:top w:w="0" w:type="dxa"/>
              <w:left w:w="0" w:type="dxa"/>
              <w:bottom w:w="0" w:type="dxa"/>
              <w:right w:w="0" w:type="dxa"/>
            </w:tcMar>
          </w:tcPr>
          <w:p w14:paraId="40BBDA47" w14:textId="77777777" w:rsidR="000465DD" w:rsidRPr="00D01E86" w:rsidRDefault="000465DD" w:rsidP="008620AC">
            <w:pPr>
              <w:spacing w:before="120" w:after="280" w:afterAutospacing="1"/>
              <w:jc w:val="both"/>
            </w:pPr>
            <w:r w:rsidRPr="009C20C0">
              <w:t>- Đơn (theo mẫu 05A)</w:t>
            </w:r>
          </w:p>
          <w:p w14:paraId="01B1A239" w14:textId="77777777" w:rsidR="000465DD" w:rsidRPr="009C20C0" w:rsidRDefault="000465DD" w:rsidP="008620AC">
            <w:pPr>
              <w:spacing w:before="120" w:after="280" w:afterAutospacing="1"/>
              <w:jc w:val="both"/>
            </w:pPr>
            <w:r w:rsidRPr="009C20C0">
              <w:t>- Bảng so sánh nội dung thay đổi</w:t>
            </w:r>
          </w:p>
          <w:p w14:paraId="16A922AD" w14:textId="77777777" w:rsidR="000465DD" w:rsidRPr="009C20C0" w:rsidRDefault="000465DD" w:rsidP="008620AC">
            <w:pPr>
              <w:spacing w:before="120"/>
              <w:jc w:val="both"/>
            </w:pPr>
            <w:r w:rsidRPr="009C20C0">
              <w:t>- Bảng so sánh tiêu chuẩn chất lượng nguyên liệu đã được phê duyệt và thay đổi</w:t>
            </w:r>
          </w:p>
        </w:tc>
      </w:tr>
      <w:tr w:rsidR="000465DD" w:rsidRPr="009C20C0" w14:paraId="15A38D84" w14:textId="77777777" w:rsidTr="00D01E86">
        <w:tc>
          <w:tcPr>
            <w:tcW w:w="272" w:type="pct"/>
            <w:shd w:val="clear" w:color="auto" w:fill="auto"/>
            <w:tcMar>
              <w:top w:w="0" w:type="dxa"/>
              <w:left w:w="0" w:type="dxa"/>
              <w:bottom w:w="0" w:type="dxa"/>
              <w:right w:w="0" w:type="dxa"/>
            </w:tcMar>
            <w:vAlign w:val="center"/>
          </w:tcPr>
          <w:p w14:paraId="3C063C79" w14:textId="77777777" w:rsidR="000465DD" w:rsidRPr="009C20C0" w:rsidRDefault="000465DD" w:rsidP="008620AC">
            <w:pPr>
              <w:spacing w:before="120"/>
              <w:jc w:val="both"/>
            </w:pPr>
            <w:r w:rsidRPr="009C20C0">
              <w:t>6</w:t>
            </w:r>
          </w:p>
        </w:tc>
        <w:tc>
          <w:tcPr>
            <w:tcW w:w="885" w:type="pct"/>
            <w:shd w:val="clear" w:color="auto" w:fill="auto"/>
            <w:tcMar>
              <w:top w:w="0" w:type="dxa"/>
              <w:left w:w="0" w:type="dxa"/>
              <w:bottom w:w="0" w:type="dxa"/>
              <w:right w:w="0" w:type="dxa"/>
            </w:tcMar>
            <w:vAlign w:val="center"/>
          </w:tcPr>
          <w:p w14:paraId="564AC134" w14:textId="77777777" w:rsidR="000465DD" w:rsidRPr="009C20C0" w:rsidRDefault="000465DD" w:rsidP="008620AC">
            <w:pPr>
              <w:spacing w:before="120"/>
              <w:jc w:val="both"/>
            </w:pPr>
            <w:r w:rsidRPr="009C20C0">
              <w:t xml:space="preserve">Thay đổi nhà cung cấp bao bì </w:t>
            </w:r>
            <w:r w:rsidRPr="009C20C0">
              <w:rPr>
                <w:i/>
                <w:iCs/>
              </w:rPr>
              <w:t>(thay thế, thêm vào hoặc loại bỏ)</w:t>
            </w:r>
          </w:p>
        </w:tc>
        <w:tc>
          <w:tcPr>
            <w:tcW w:w="1632" w:type="pct"/>
            <w:shd w:val="clear" w:color="auto" w:fill="auto"/>
            <w:tcMar>
              <w:top w:w="0" w:type="dxa"/>
              <w:left w:w="0" w:type="dxa"/>
              <w:bottom w:w="0" w:type="dxa"/>
              <w:right w:w="0" w:type="dxa"/>
            </w:tcMar>
            <w:vAlign w:val="center"/>
          </w:tcPr>
          <w:p w14:paraId="0CE2BA2A" w14:textId="77777777" w:rsidR="000465DD" w:rsidRPr="009C20C0" w:rsidRDefault="000465DD" w:rsidP="008620AC">
            <w:pPr>
              <w:spacing w:before="120"/>
              <w:jc w:val="both"/>
            </w:pPr>
            <w:r w:rsidRPr="009C20C0">
              <w:t>- Không làm thay đổi chất lượng và độ ổn định của thuốc</w:t>
            </w:r>
          </w:p>
        </w:tc>
        <w:tc>
          <w:tcPr>
            <w:tcW w:w="2210" w:type="pct"/>
            <w:shd w:val="clear" w:color="auto" w:fill="auto"/>
            <w:tcMar>
              <w:top w:w="0" w:type="dxa"/>
              <w:left w:w="0" w:type="dxa"/>
              <w:bottom w:w="0" w:type="dxa"/>
              <w:right w:w="0" w:type="dxa"/>
            </w:tcMar>
            <w:vAlign w:val="center"/>
          </w:tcPr>
          <w:p w14:paraId="710CA1AA" w14:textId="77777777" w:rsidR="000465DD" w:rsidRPr="00D01E86" w:rsidRDefault="000465DD" w:rsidP="008620AC">
            <w:pPr>
              <w:spacing w:before="120" w:after="280" w:afterAutospacing="1"/>
              <w:jc w:val="both"/>
            </w:pPr>
            <w:r w:rsidRPr="009C20C0">
              <w:t>- Đơn (theo mẫu 05A)</w:t>
            </w:r>
          </w:p>
          <w:p w14:paraId="0CA2F0BF" w14:textId="77777777" w:rsidR="000465DD" w:rsidRPr="009C20C0" w:rsidRDefault="000465DD" w:rsidP="008620AC">
            <w:pPr>
              <w:spacing w:before="120" w:after="280" w:afterAutospacing="1"/>
              <w:jc w:val="both"/>
            </w:pPr>
            <w:r w:rsidRPr="009C20C0">
              <w:t>- Bảng so sánh nội dung thay đổi</w:t>
            </w:r>
          </w:p>
          <w:p w14:paraId="61FA77C5" w14:textId="77777777" w:rsidR="000465DD" w:rsidRPr="00D01E86" w:rsidRDefault="000465DD" w:rsidP="008620AC">
            <w:pPr>
              <w:spacing w:before="120"/>
              <w:jc w:val="both"/>
            </w:pPr>
            <w:r w:rsidRPr="009C20C0">
              <w:t>- Giấy tờ pháp lý của cơ sở cung cấp bao bì</w:t>
            </w:r>
          </w:p>
          <w:p w14:paraId="60D1BD18" w14:textId="77777777" w:rsidR="000465DD" w:rsidRPr="00D01E86" w:rsidRDefault="000465DD" w:rsidP="008620AC">
            <w:pPr>
              <w:spacing w:before="120"/>
              <w:jc w:val="both"/>
            </w:pPr>
            <w:r w:rsidRPr="00D01E86">
              <w:t>- Tiêu chuẩn chất lượng bao bì đã phê duyệt</w:t>
            </w:r>
          </w:p>
          <w:p w14:paraId="69503D93" w14:textId="77777777" w:rsidR="000465DD" w:rsidRPr="00D01E86" w:rsidRDefault="000465DD" w:rsidP="008620AC">
            <w:pPr>
              <w:spacing w:before="120"/>
              <w:jc w:val="both"/>
            </w:pPr>
            <w:r w:rsidRPr="00D01E86">
              <w:t>- Tiêu chuẩn chất lượng bao bì mới</w:t>
            </w:r>
          </w:p>
          <w:p w14:paraId="465713E8" w14:textId="77777777" w:rsidR="000465DD" w:rsidRPr="00D01E86" w:rsidRDefault="000465DD" w:rsidP="008620AC">
            <w:pPr>
              <w:spacing w:before="120"/>
              <w:jc w:val="both"/>
            </w:pPr>
            <w:r w:rsidRPr="00D01E86">
              <w:t>- Bảng so sánh tiêu chuẩn chât lượng bao bì mới và bao bì đã phê duyệt</w:t>
            </w:r>
          </w:p>
        </w:tc>
      </w:tr>
      <w:tr w:rsidR="000465DD" w:rsidRPr="009C20C0" w14:paraId="0031AA82" w14:textId="77777777" w:rsidTr="00D01E86">
        <w:tc>
          <w:tcPr>
            <w:tcW w:w="272" w:type="pct"/>
            <w:shd w:val="clear" w:color="auto" w:fill="auto"/>
            <w:tcMar>
              <w:top w:w="0" w:type="dxa"/>
              <w:left w:w="0" w:type="dxa"/>
              <w:bottom w:w="0" w:type="dxa"/>
              <w:right w:w="0" w:type="dxa"/>
            </w:tcMar>
            <w:vAlign w:val="center"/>
          </w:tcPr>
          <w:p w14:paraId="3E78B973" w14:textId="77777777" w:rsidR="000465DD" w:rsidRPr="009C20C0" w:rsidRDefault="000465DD" w:rsidP="008620AC">
            <w:pPr>
              <w:spacing w:before="120"/>
              <w:jc w:val="both"/>
            </w:pPr>
            <w:r w:rsidRPr="009C20C0">
              <w:t>7</w:t>
            </w:r>
          </w:p>
        </w:tc>
        <w:tc>
          <w:tcPr>
            <w:tcW w:w="885" w:type="pct"/>
            <w:shd w:val="clear" w:color="auto" w:fill="auto"/>
            <w:tcMar>
              <w:top w:w="0" w:type="dxa"/>
              <w:left w:w="0" w:type="dxa"/>
              <w:bottom w:w="0" w:type="dxa"/>
              <w:right w:w="0" w:type="dxa"/>
            </w:tcMar>
            <w:vAlign w:val="center"/>
          </w:tcPr>
          <w:p w14:paraId="386F48F8" w14:textId="77777777" w:rsidR="000465DD" w:rsidRPr="009C20C0" w:rsidRDefault="000465DD" w:rsidP="008620AC">
            <w:pPr>
              <w:spacing w:before="120"/>
              <w:jc w:val="both"/>
            </w:pPr>
            <w:r w:rsidRPr="009C20C0">
              <w:t>Thay đổi tiêu chuẩn và/ hoặc phương pháp kiểm nghiệm của nguyên liệu</w:t>
            </w:r>
          </w:p>
        </w:tc>
        <w:tc>
          <w:tcPr>
            <w:tcW w:w="1632" w:type="pct"/>
            <w:shd w:val="clear" w:color="auto" w:fill="auto"/>
            <w:tcMar>
              <w:top w:w="0" w:type="dxa"/>
              <w:left w:w="0" w:type="dxa"/>
              <w:bottom w:w="0" w:type="dxa"/>
              <w:right w:w="0" w:type="dxa"/>
            </w:tcMar>
          </w:tcPr>
          <w:p w14:paraId="204F23EB" w14:textId="77777777" w:rsidR="000465DD" w:rsidRPr="009C20C0" w:rsidRDefault="000465DD" w:rsidP="008620AC">
            <w:pPr>
              <w:spacing w:before="120" w:after="280" w:afterAutospacing="1"/>
              <w:jc w:val="both"/>
            </w:pPr>
            <w:r w:rsidRPr="009C20C0">
              <w:t>- Cập nhật tiêu chuẩn chất lượng nguyên liệu theo dược điển hiện hành</w:t>
            </w:r>
          </w:p>
          <w:p w14:paraId="1721AF56" w14:textId="77777777" w:rsidR="000465DD" w:rsidRPr="009C20C0" w:rsidRDefault="000465DD" w:rsidP="008620AC">
            <w:pPr>
              <w:spacing w:before="120" w:after="280" w:afterAutospacing="1"/>
              <w:jc w:val="both"/>
            </w:pPr>
            <w:r w:rsidRPr="009C20C0">
              <w:t>- Không làm thay đổi tiêu chuẩn chất lượng thành phẩm</w:t>
            </w:r>
          </w:p>
        </w:tc>
        <w:tc>
          <w:tcPr>
            <w:tcW w:w="2210" w:type="pct"/>
            <w:shd w:val="clear" w:color="auto" w:fill="auto"/>
            <w:tcMar>
              <w:top w:w="0" w:type="dxa"/>
              <w:left w:w="0" w:type="dxa"/>
              <w:bottom w:w="0" w:type="dxa"/>
              <w:right w:w="0" w:type="dxa"/>
            </w:tcMar>
            <w:vAlign w:val="center"/>
          </w:tcPr>
          <w:p w14:paraId="02503C3B" w14:textId="77777777" w:rsidR="000465DD" w:rsidRPr="00D01E86" w:rsidRDefault="000465DD" w:rsidP="008620AC">
            <w:pPr>
              <w:spacing w:before="120" w:after="280" w:afterAutospacing="1"/>
              <w:jc w:val="both"/>
            </w:pPr>
            <w:r w:rsidRPr="009C20C0">
              <w:t>- Đơn (theo mẫu 05A)</w:t>
            </w:r>
          </w:p>
          <w:p w14:paraId="5B234992" w14:textId="77777777" w:rsidR="000465DD" w:rsidRPr="009C20C0" w:rsidRDefault="000465DD" w:rsidP="008620AC">
            <w:pPr>
              <w:spacing w:before="120" w:after="280" w:afterAutospacing="1"/>
              <w:jc w:val="both"/>
            </w:pPr>
            <w:r w:rsidRPr="009C20C0">
              <w:t>- Bảng so sánh nội dung thay đổi</w:t>
            </w:r>
          </w:p>
          <w:p w14:paraId="73CA5156" w14:textId="77777777" w:rsidR="000465DD" w:rsidRPr="009C20C0" w:rsidRDefault="000465DD" w:rsidP="008620AC">
            <w:pPr>
              <w:spacing w:before="120" w:after="280" w:afterAutospacing="1"/>
              <w:jc w:val="both"/>
            </w:pPr>
            <w:r w:rsidRPr="009C20C0">
              <w:t>- Bảng so sánh tiêu chuẩn chất lượng nguyên liệu đã phê duyệt và tiêu chuẩn chất lượng nguyên liệu thay đổi</w:t>
            </w:r>
          </w:p>
          <w:p w14:paraId="339F4548" w14:textId="77777777" w:rsidR="000465DD" w:rsidRPr="009C20C0" w:rsidRDefault="000465DD" w:rsidP="008620AC">
            <w:pPr>
              <w:spacing w:before="120" w:after="280" w:afterAutospacing="1"/>
              <w:jc w:val="both"/>
            </w:pPr>
            <w:r w:rsidRPr="009C20C0">
              <w:t>- Bổ sung phiếu kiểm nghiệm theo tiêu chuẩn mới</w:t>
            </w:r>
          </w:p>
        </w:tc>
      </w:tr>
      <w:tr w:rsidR="000465DD" w:rsidRPr="009C20C0" w14:paraId="119F0D8B" w14:textId="77777777" w:rsidTr="00D01E86">
        <w:tc>
          <w:tcPr>
            <w:tcW w:w="272" w:type="pct"/>
            <w:shd w:val="clear" w:color="auto" w:fill="auto"/>
            <w:tcMar>
              <w:top w:w="0" w:type="dxa"/>
              <w:left w:w="0" w:type="dxa"/>
              <w:bottom w:w="0" w:type="dxa"/>
              <w:right w:w="0" w:type="dxa"/>
            </w:tcMar>
            <w:vAlign w:val="center"/>
          </w:tcPr>
          <w:p w14:paraId="0C66FE6B" w14:textId="77777777" w:rsidR="000465DD" w:rsidRPr="009C20C0" w:rsidRDefault="000465DD" w:rsidP="008620AC">
            <w:pPr>
              <w:spacing w:before="120"/>
              <w:jc w:val="both"/>
            </w:pPr>
            <w:r w:rsidRPr="009C20C0">
              <w:t>8</w:t>
            </w:r>
          </w:p>
        </w:tc>
        <w:tc>
          <w:tcPr>
            <w:tcW w:w="885" w:type="pct"/>
            <w:shd w:val="clear" w:color="auto" w:fill="auto"/>
            <w:tcMar>
              <w:top w:w="0" w:type="dxa"/>
              <w:left w:w="0" w:type="dxa"/>
              <w:bottom w:w="0" w:type="dxa"/>
              <w:right w:w="0" w:type="dxa"/>
            </w:tcMar>
            <w:vAlign w:val="center"/>
          </w:tcPr>
          <w:p w14:paraId="663B0365" w14:textId="77777777" w:rsidR="000465DD" w:rsidRPr="009C20C0" w:rsidRDefault="000465DD" w:rsidP="008620AC">
            <w:pPr>
              <w:spacing w:before="120"/>
              <w:jc w:val="both"/>
            </w:pPr>
            <w:r w:rsidRPr="009C20C0">
              <w:t xml:space="preserve">Thay đổi nguồn gốc dược liệu, nhưng tên khoa học của dược </w:t>
            </w:r>
            <w:r w:rsidRPr="009C20C0">
              <w:lastRenderedPageBreak/>
              <w:t>liệu giống nhau</w:t>
            </w:r>
          </w:p>
        </w:tc>
        <w:tc>
          <w:tcPr>
            <w:tcW w:w="1632" w:type="pct"/>
            <w:shd w:val="clear" w:color="auto" w:fill="auto"/>
            <w:tcMar>
              <w:top w:w="0" w:type="dxa"/>
              <w:left w:w="0" w:type="dxa"/>
              <w:bottom w:w="0" w:type="dxa"/>
              <w:right w:w="0" w:type="dxa"/>
            </w:tcMar>
            <w:vAlign w:val="center"/>
          </w:tcPr>
          <w:p w14:paraId="00FE2E93" w14:textId="77777777" w:rsidR="000465DD" w:rsidRPr="009C20C0" w:rsidRDefault="000465DD" w:rsidP="008620AC">
            <w:pPr>
              <w:spacing w:before="120"/>
              <w:jc w:val="both"/>
            </w:pPr>
            <w:r w:rsidRPr="009C20C0">
              <w:lastRenderedPageBreak/>
              <w:t>- Thay đổi theo hướng nguồn dược liệu được kiểm soát chất lượng ở mức cao hơn;</w:t>
            </w:r>
          </w:p>
          <w:p w14:paraId="324D6F61" w14:textId="77777777" w:rsidR="000465DD" w:rsidRPr="009C20C0" w:rsidRDefault="000465DD" w:rsidP="008620AC">
            <w:pPr>
              <w:spacing w:before="120"/>
              <w:jc w:val="both"/>
            </w:pPr>
            <w:r w:rsidRPr="009C20C0">
              <w:t xml:space="preserve">- Không thay đổi cơ sở sản </w:t>
            </w:r>
            <w:r w:rsidRPr="009C20C0">
              <w:lastRenderedPageBreak/>
              <w:t>xuất/cung cấp dược liệu</w:t>
            </w:r>
          </w:p>
        </w:tc>
        <w:tc>
          <w:tcPr>
            <w:tcW w:w="2210" w:type="pct"/>
            <w:shd w:val="clear" w:color="auto" w:fill="auto"/>
            <w:tcMar>
              <w:top w:w="0" w:type="dxa"/>
              <w:left w:w="0" w:type="dxa"/>
              <w:bottom w:w="0" w:type="dxa"/>
              <w:right w:w="0" w:type="dxa"/>
            </w:tcMar>
            <w:vAlign w:val="center"/>
          </w:tcPr>
          <w:p w14:paraId="5FB6BBFF" w14:textId="77777777" w:rsidR="000465DD" w:rsidRPr="00D01E86" w:rsidRDefault="000465DD" w:rsidP="008620AC">
            <w:pPr>
              <w:spacing w:before="120" w:after="280" w:afterAutospacing="1"/>
              <w:jc w:val="both"/>
            </w:pPr>
            <w:r w:rsidRPr="009C20C0">
              <w:lastRenderedPageBreak/>
              <w:t>- Đơn (theo mẫu 05A)</w:t>
            </w:r>
          </w:p>
          <w:p w14:paraId="0057103A" w14:textId="77777777" w:rsidR="000465DD" w:rsidRPr="009C20C0" w:rsidRDefault="000465DD" w:rsidP="008620AC">
            <w:pPr>
              <w:spacing w:before="120" w:after="280" w:afterAutospacing="1"/>
              <w:jc w:val="both"/>
            </w:pPr>
            <w:r w:rsidRPr="009C20C0">
              <w:t>- Bảng so sánh nội dung thay đổi</w:t>
            </w:r>
          </w:p>
          <w:p w14:paraId="27163021" w14:textId="77777777" w:rsidR="000465DD" w:rsidRPr="009C20C0" w:rsidRDefault="000465DD" w:rsidP="008620AC">
            <w:pPr>
              <w:spacing w:before="120" w:after="280" w:afterAutospacing="1"/>
              <w:jc w:val="both"/>
            </w:pPr>
            <w:r w:rsidRPr="009C20C0">
              <w:lastRenderedPageBreak/>
              <w:t xml:space="preserve">- Tiêu chuẩn chất lượng nguyên liệu; </w:t>
            </w:r>
          </w:p>
          <w:p w14:paraId="1941182A" w14:textId="77777777" w:rsidR="000465DD" w:rsidRPr="009C20C0" w:rsidRDefault="000465DD" w:rsidP="008620AC">
            <w:pPr>
              <w:spacing w:before="120" w:after="280" w:afterAutospacing="1"/>
              <w:jc w:val="both"/>
            </w:pPr>
            <w:r w:rsidRPr="009C20C0">
              <w:t>- Phiếu kiểm nghiệm của thuốc thành phẩm.</w:t>
            </w:r>
          </w:p>
          <w:p w14:paraId="7148D1A1" w14:textId="77777777" w:rsidR="000465DD" w:rsidRPr="009C20C0" w:rsidRDefault="000465DD" w:rsidP="008620AC">
            <w:pPr>
              <w:spacing w:before="120"/>
              <w:jc w:val="both"/>
            </w:pPr>
            <w:r w:rsidRPr="009C20C0">
              <w:t>- Giấy tờ pháp lý của cơ sở sản xuất dược liệu, bán thành phẩm dược liệu đáp ứng thực hành tốt sản xuất nguyên liệu làm thuốc (GMP) (thực hiện theo lộ trình quy định).</w:t>
            </w:r>
          </w:p>
        </w:tc>
      </w:tr>
      <w:tr w:rsidR="000465DD" w:rsidRPr="009C20C0" w14:paraId="1AB2B0DF" w14:textId="77777777" w:rsidTr="00D01E86">
        <w:tc>
          <w:tcPr>
            <w:tcW w:w="272" w:type="pct"/>
            <w:shd w:val="clear" w:color="auto" w:fill="auto"/>
            <w:tcMar>
              <w:top w:w="0" w:type="dxa"/>
              <w:left w:w="0" w:type="dxa"/>
              <w:bottom w:w="0" w:type="dxa"/>
              <w:right w:w="0" w:type="dxa"/>
            </w:tcMar>
            <w:vAlign w:val="center"/>
          </w:tcPr>
          <w:p w14:paraId="1DD7514F" w14:textId="77777777" w:rsidR="000465DD" w:rsidRPr="009C20C0" w:rsidRDefault="000465DD" w:rsidP="008620AC">
            <w:pPr>
              <w:spacing w:before="120"/>
              <w:jc w:val="both"/>
            </w:pPr>
            <w:r w:rsidRPr="009C20C0">
              <w:lastRenderedPageBreak/>
              <w:t>9</w:t>
            </w:r>
          </w:p>
        </w:tc>
        <w:tc>
          <w:tcPr>
            <w:tcW w:w="885" w:type="pct"/>
            <w:shd w:val="clear" w:color="auto" w:fill="auto"/>
            <w:tcMar>
              <w:top w:w="0" w:type="dxa"/>
              <w:left w:w="0" w:type="dxa"/>
              <w:bottom w:w="0" w:type="dxa"/>
              <w:right w:w="0" w:type="dxa"/>
            </w:tcMar>
            <w:vAlign w:val="center"/>
          </w:tcPr>
          <w:p w14:paraId="685705EF" w14:textId="77777777" w:rsidR="000465DD" w:rsidRPr="009C20C0" w:rsidRDefault="000465DD" w:rsidP="008620AC">
            <w:pPr>
              <w:spacing w:before="120"/>
              <w:jc w:val="both"/>
            </w:pPr>
            <w:r w:rsidRPr="009C20C0">
              <w:t xml:space="preserve">Thay thế dụng cụ đo lường thuốc </w:t>
            </w:r>
            <w:r w:rsidRPr="009C20C0">
              <w:rPr>
                <w:i/>
                <w:iCs/>
              </w:rPr>
              <w:t>(ví dụ từ muỗng sang cốc)</w:t>
            </w:r>
          </w:p>
        </w:tc>
        <w:tc>
          <w:tcPr>
            <w:tcW w:w="1632" w:type="pct"/>
            <w:shd w:val="clear" w:color="auto" w:fill="auto"/>
            <w:tcMar>
              <w:top w:w="0" w:type="dxa"/>
              <w:left w:w="0" w:type="dxa"/>
              <w:bottom w:w="0" w:type="dxa"/>
              <w:right w:w="0" w:type="dxa"/>
            </w:tcMar>
          </w:tcPr>
          <w:p w14:paraId="6D8B918A" w14:textId="77777777" w:rsidR="000465DD" w:rsidRPr="009C20C0" w:rsidRDefault="000465DD" w:rsidP="008620AC">
            <w:pPr>
              <w:spacing w:before="120"/>
              <w:jc w:val="both"/>
            </w:pPr>
            <w:r w:rsidRPr="009C20C0">
              <w:t> - Không làm thay đổi tiêu chuẩn chất lượng thành phẩm</w:t>
            </w:r>
          </w:p>
        </w:tc>
        <w:tc>
          <w:tcPr>
            <w:tcW w:w="2210" w:type="pct"/>
            <w:shd w:val="clear" w:color="auto" w:fill="auto"/>
            <w:tcMar>
              <w:top w:w="0" w:type="dxa"/>
              <w:left w:w="0" w:type="dxa"/>
              <w:bottom w:w="0" w:type="dxa"/>
              <w:right w:w="0" w:type="dxa"/>
            </w:tcMar>
            <w:vAlign w:val="center"/>
          </w:tcPr>
          <w:p w14:paraId="1E5B54AB" w14:textId="77777777" w:rsidR="000465DD" w:rsidRPr="00D01E86" w:rsidRDefault="000465DD" w:rsidP="008620AC">
            <w:pPr>
              <w:spacing w:before="120" w:after="280" w:afterAutospacing="1"/>
              <w:jc w:val="both"/>
            </w:pPr>
            <w:r w:rsidRPr="009C20C0">
              <w:t>- Đơn (theo mẫu 05A)</w:t>
            </w:r>
          </w:p>
          <w:p w14:paraId="30CBEF93" w14:textId="77777777" w:rsidR="000465DD" w:rsidRPr="009C20C0" w:rsidRDefault="000465DD" w:rsidP="008620AC">
            <w:pPr>
              <w:spacing w:before="120" w:after="280" w:afterAutospacing="1"/>
              <w:jc w:val="both"/>
            </w:pPr>
            <w:r w:rsidRPr="009C20C0">
              <w:t>- Bảng so sánh nội dung thay đổi</w:t>
            </w:r>
          </w:p>
        </w:tc>
      </w:tr>
    </w:tbl>
    <w:p w14:paraId="79594ACC" w14:textId="77777777" w:rsidR="00E9354F" w:rsidRPr="00D01E86" w:rsidRDefault="00E9354F" w:rsidP="00D01E86">
      <w:pPr>
        <w:spacing w:before="120" w:after="280" w:afterAutospacing="1"/>
        <w:jc w:val="both"/>
        <w:rPr>
          <w:sz w:val="26"/>
          <w:szCs w:val="26"/>
        </w:rPr>
      </w:pPr>
    </w:p>
    <w:sectPr w:rsidR="00E9354F" w:rsidRPr="00D01E86" w:rsidSect="00393EB9">
      <w:headerReference w:type="default" r:id="rId9"/>
      <w:pgSz w:w="11907" w:h="16839" w:code="9"/>
      <w:pgMar w:top="1134" w:right="1134" w:bottom="1134" w:left="1701" w:header="567" w:footer="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6CA005" w14:textId="77777777" w:rsidR="00A136E7" w:rsidRDefault="00A136E7" w:rsidP="00393EB9">
      <w:r>
        <w:separator/>
      </w:r>
    </w:p>
  </w:endnote>
  <w:endnote w:type="continuationSeparator" w:id="0">
    <w:p w14:paraId="6305D86E" w14:textId="77777777" w:rsidR="00A136E7" w:rsidRDefault="00A136E7" w:rsidP="00393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nTimeH">
    <w:altName w:val="Times New Roman"/>
    <w:panose1 w:val="020B7200000000000000"/>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F5B933" w14:textId="77777777" w:rsidR="00A136E7" w:rsidRDefault="00A136E7" w:rsidP="00393EB9">
      <w:r>
        <w:separator/>
      </w:r>
    </w:p>
  </w:footnote>
  <w:footnote w:type="continuationSeparator" w:id="0">
    <w:p w14:paraId="7A677093" w14:textId="77777777" w:rsidR="00A136E7" w:rsidRDefault="00A136E7" w:rsidP="00393EB9">
      <w:r>
        <w:continuationSeparator/>
      </w:r>
    </w:p>
  </w:footnote>
  <w:footnote w:id="1">
    <w:p w14:paraId="2D5AD96B" w14:textId="77777777" w:rsidR="00E9354F" w:rsidRPr="00E6796B" w:rsidRDefault="00E9354F" w:rsidP="00E9354F">
      <w:pPr>
        <w:pStyle w:val="FootnoteText"/>
        <w:jc w:val="both"/>
      </w:pPr>
      <w:r w:rsidRPr="00D01E86">
        <w:rPr>
          <w:rStyle w:val="FootnoteReference"/>
        </w:rPr>
        <w:footnoteRef/>
      </w:r>
      <w:r w:rsidRPr="00D01E86">
        <w:t xml:space="preserve"> </w:t>
      </w:r>
      <w:r w:rsidRPr="00D01E86">
        <w:rPr>
          <w:lang w:val="vi-VN"/>
        </w:rPr>
        <w:t xml:space="preserve">Mẫu này được sửa đổi, bổ sung theo quy định tại Thông tư số </w:t>
      </w:r>
      <w:r w:rsidRPr="00D01E86">
        <w:t>54</w:t>
      </w:r>
      <w:r w:rsidRPr="00D01E86">
        <w:rPr>
          <w:lang w:val="vi-VN"/>
        </w:rPr>
        <w:t>/2024/TT-BYT, có hiệu lực kể từ ngày 01 tháng 01 năm 2025</w:t>
      </w:r>
    </w:p>
  </w:footnote>
  <w:footnote w:id="2">
    <w:p w14:paraId="115399BE" w14:textId="77777777" w:rsidR="00E9354F" w:rsidRPr="00E6796B" w:rsidRDefault="00E9354F" w:rsidP="00E9354F">
      <w:pPr>
        <w:pStyle w:val="FootnoteText"/>
        <w:jc w:val="both"/>
      </w:pPr>
      <w:r w:rsidRPr="00D01E86">
        <w:rPr>
          <w:rStyle w:val="FootnoteReference"/>
        </w:rPr>
        <w:footnoteRef/>
      </w:r>
      <w:r w:rsidRPr="00D01E86">
        <w:t xml:space="preserve"> </w:t>
      </w:r>
      <w:r w:rsidRPr="00D01E86">
        <w:rPr>
          <w:lang w:val="vi-VN"/>
        </w:rPr>
        <w:t xml:space="preserve">Mẫu này được sửa đổi, bổ sung theo quy định tại Thông tư số </w:t>
      </w:r>
      <w:r w:rsidRPr="00D01E86">
        <w:t>54</w:t>
      </w:r>
      <w:r w:rsidRPr="00D01E86">
        <w:rPr>
          <w:lang w:val="vi-VN"/>
        </w:rPr>
        <w:t>/2024/TT-BYT, có hiệu lực kể từ ngày 01 tháng 01 năm 2025</w:t>
      </w:r>
    </w:p>
  </w:footnote>
  <w:footnote w:id="3">
    <w:p w14:paraId="4F3DC685" w14:textId="77777777" w:rsidR="00CA2F75" w:rsidRPr="00E6796B" w:rsidRDefault="00CA2F75" w:rsidP="00CA2F75">
      <w:pPr>
        <w:pStyle w:val="FootnoteText"/>
        <w:jc w:val="both"/>
      </w:pPr>
      <w:r w:rsidRPr="00D01E86">
        <w:rPr>
          <w:rStyle w:val="FootnoteReference"/>
        </w:rPr>
        <w:footnoteRef/>
      </w:r>
      <w:r w:rsidRPr="00D01E86">
        <w:t xml:space="preserve"> </w:t>
      </w:r>
      <w:r w:rsidRPr="00D01E86">
        <w:rPr>
          <w:lang w:val="vi-VN"/>
        </w:rPr>
        <w:t xml:space="preserve">Mẫu này được sửa đổi, bổ sung theo quy định tại Thông tư số </w:t>
      </w:r>
      <w:r w:rsidRPr="00D01E86">
        <w:t>54</w:t>
      </w:r>
      <w:r w:rsidRPr="00D01E86">
        <w:rPr>
          <w:lang w:val="vi-VN"/>
        </w:rPr>
        <w:t>/2024/TT-BYT, có hiệu lực kể từ ngày 01 tháng 01 năm 2025</w:t>
      </w:r>
    </w:p>
  </w:footnote>
  <w:footnote w:id="4">
    <w:p w14:paraId="0FF5B483" w14:textId="77777777" w:rsidR="00A252CB" w:rsidRPr="00E6796B" w:rsidRDefault="00A252CB" w:rsidP="00A252CB">
      <w:pPr>
        <w:pStyle w:val="FootnoteText"/>
        <w:jc w:val="both"/>
      </w:pPr>
      <w:r w:rsidRPr="00D01E86">
        <w:rPr>
          <w:rStyle w:val="FootnoteReference"/>
        </w:rPr>
        <w:footnoteRef/>
      </w:r>
      <w:r w:rsidRPr="00D01E86">
        <w:t xml:space="preserve"> </w:t>
      </w:r>
      <w:r w:rsidRPr="00D01E86">
        <w:rPr>
          <w:lang w:val="vi-VN"/>
        </w:rPr>
        <w:t>Mẫu này được</w:t>
      </w:r>
      <w:r w:rsidR="00CA2F75" w:rsidRPr="00D01E86">
        <w:rPr>
          <w:lang w:val="vi-VN"/>
        </w:rPr>
        <w:t xml:space="preserve"> </w:t>
      </w:r>
      <w:r w:rsidRPr="00D01E86">
        <w:rPr>
          <w:lang w:val="vi-VN"/>
        </w:rPr>
        <w:t xml:space="preserve">bổ sung theo quy định tại Thông tư số </w:t>
      </w:r>
      <w:r w:rsidRPr="00D01E86">
        <w:t>54</w:t>
      </w:r>
      <w:r w:rsidRPr="00D01E86">
        <w:rPr>
          <w:lang w:val="vi-VN"/>
        </w:rPr>
        <w:t>/2024/TT-BYT, có hiệu lực kể từ ngày 01 tháng 01 năm 2025</w:t>
      </w:r>
    </w:p>
  </w:footnote>
  <w:footnote w:id="5">
    <w:p w14:paraId="601AB10C" w14:textId="77777777" w:rsidR="00A252CB" w:rsidRPr="00E6796B" w:rsidRDefault="00A252CB" w:rsidP="00A252CB">
      <w:pPr>
        <w:pStyle w:val="FootnoteText"/>
        <w:jc w:val="both"/>
      </w:pPr>
      <w:r w:rsidRPr="00D01E86">
        <w:rPr>
          <w:rStyle w:val="FootnoteReference"/>
        </w:rPr>
        <w:footnoteRef/>
      </w:r>
      <w:r w:rsidRPr="00D01E86">
        <w:t xml:space="preserve"> </w:t>
      </w:r>
      <w:r w:rsidRPr="00D01E86">
        <w:rPr>
          <w:lang w:val="vi-VN"/>
        </w:rPr>
        <w:t xml:space="preserve">Mẫu này được bổ sung theo quy định tại Thông tư số </w:t>
      </w:r>
      <w:r w:rsidRPr="00D01E86">
        <w:t>54</w:t>
      </w:r>
      <w:r w:rsidRPr="00D01E86">
        <w:rPr>
          <w:lang w:val="vi-VN"/>
        </w:rPr>
        <w:t>/2024/TT-BYT, có hiệu lực kể từ ngày 01 tháng 01 năm 2025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6"/>
        <w:szCs w:val="26"/>
      </w:rPr>
      <w:id w:val="693501944"/>
      <w:docPartObj>
        <w:docPartGallery w:val="Page Numbers (Top of Page)"/>
        <w:docPartUnique/>
      </w:docPartObj>
    </w:sdtPr>
    <w:sdtEndPr>
      <w:rPr>
        <w:noProof/>
      </w:rPr>
    </w:sdtEndPr>
    <w:sdtContent>
      <w:p w14:paraId="1A92BCF3" w14:textId="77777777" w:rsidR="00382A08" w:rsidRPr="00393EB9" w:rsidRDefault="00382A08">
        <w:pPr>
          <w:pStyle w:val="Header"/>
          <w:jc w:val="center"/>
          <w:rPr>
            <w:sz w:val="26"/>
            <w:szCs w:val="26"/>
          </w:rPr>
        </w:pPr>
        <w:r w:rsidRPr="00393EB9">
          <w:rPr>
            <w:sz w:val="26"/>
            <w:szCs w:val="26"/>
          </w:rPr>
          <w:fldChar w:fldCharType="begin"/>
        </w:r>
        <w:r w:rsidRPr="00393EB9">
          <w:rPr>
            <w:sz w:val="26"/>
            <w:szCs w:val="26"/>
          </w:rPr>
          <w:instrText xml:space="preserve"> PAGE   \* MERGEFORMAT </w:instrText>
        </w:r>
        <w:r w:rsidRPr="00393EB9">
          <w:rPr>
            <w:sz w:val="26"/>
            <w:szCs w:val="26"/>
          </w:rPr>
          <w:fldChar w:fldCharType="separate"/>
        </w:r>
        <w:r w:rsidR="00117AA4">
          <w:rPr>
            <w:noProof/>
            <w:sz w:val="26"/>
            <w:szCs w:val="26"/>
          </w:rPr>
          <w:t>8</w:t>
        </w:r>
        <w:r w:rsidRPr="00393EB9">
          <w:rPr>
            <w:noProof/>
            <w:sz w:val="26"/>
            <w:szCs w:val="26"/>
          </w:rPr>
          <w:fldChar w:fldCharType="end"/>
        </w:r>
      </w:p>
    </w:sdtContent>
  </w:sdt>
  <w:p w14:paraId="0A677D2A" w14:textId="77777777" w:rsidR="00382A08" w:rsidRDefault="00382A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hybridMultilevel"/>
    <w:tmpl w:val="00000004"/>
    <w:lvl w:ilvl="0" w:tplc="0000012D">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5"/>
    <w:multiLevelType w:val="hybridMultilevel"/>
    <w:tmpl w:val="00000005"/>
    <w:lvl w:ilvl="0" w:tplc="00000191">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3E4BFA"/>
    <w:multiLevelType w:val="multilevel"/>
    <w:tmpl w:val="053E4BFA"/>
    <w:lvl w:ilvl="0">
      <w:start w:val="1"/>
      <w:numFmt w:val="decimal"/>
      <w:lvlText w:val="%1."/>
      <w:lvlJc w:val="left"/>
      <w:pPr>
        <w:ind w:left="360" w:hanging="360"/>
      </w:pPr>
      <w:rPr>
        <w:rFonts w:cs="Times New Roman"/>
        <w:b w:val="0"/>
        <w:i w:val="0"/>
        <w:sz w:val="28"/>
        <w:szCs w:val="28"/>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720" w:hanging="720"/>
      </w:pPr>
      <w:rPr>
        <w:rFonts w:hint="default"/>
        <w:i w:val="0"/>
      </w:rPr>
    </w:lvl>
    <w:lvl w:ilvl="3">
      <w:start w:val="1"/>
      <w:numFmt w:val="decimal"/>
      <w:isLgl/>
      <w:lvlText w:val="%1.%2.%3.%4."/>
      <w:lvlJc w:val="left"/>
      <w:pPr>
        <w:ind w:left="1080" w:hanging="1080"/>
      </w:pPr>
      <w:rPr>
        <w:rFonts w:hint="default"/>
        <w:i w:val="0"/>
      </w:rPr>
    </w:lvl>
    <w:lvl w:ilvl="4">
      <w:start w:val="1"/>
      <w:numFmt w:val="decimal"/>
      <w:isLgl/>
      <w:lvlText w:val="%1.%2.%3.%4.%5."/>
      <w:lvlJc w:val="left"/>
      <w:pPr>
        <w:ind w:left="1080" w:hanging="1080"/>
      </w:pPr>
      <w:rPr>
        <w:rFonts w:hint="default"/>
        <w:i w:val="0"/>
      </w:rPr>
    </w:lvl>
    <w:lvl w:ilvl="5">
      <w:start w:val="1"/>
      <w:numFmt w:val="decimal"/>
      <w:isLgl/>
      <w:lvlText w:val="%1.%2.%3.%4.%5.%6."/>
      <w:lvlJc w:val="left"/>
      <w:pPr>
        <w:ind w:left="1440" w:hanging="1440"/>
      </w:pPr>
      <w:rPr>
        <w:rFonts w:hint="default"/>
        <w:i w:val="0"/>
      </w:rPr>
    </w:lvl>
    <w:lvl w:ilvl="6">
      <w:start w:val="1"/>
      <w:numFmt w:val="decimal"/>
      <w:isLgl/>
      <w:lvlText w:val="%1.%2.%3.%4.%5.%6.%7."/>
      <w:lvlJc w:val="left"/>
      <w:pPr>
        <w:ind w:left="1800" w:hanging="1800"/>
      </w:pPr>
      <w:rPr>
        <w:rFonts w:hint="default"/>
        <w:i w:val="0"/>
      </w:rPr>
    </w:lvl>
    <w:lvl w:ilvl="7">
      <w:start w:val="1"/>
      <w:numFmt w:val="decimal"/>
      <w:isLgl/>
      <w:lvlText w:val="%1.%2.%3.%4.%5.%6.%7.%8."/>
      <w:lvlJc w:val="left"/>
      <w:pPr>
        <w:ind w:left="1800" w:hanging="1800"/>
      </w:pPr>
      <w:rPr>
        <w:rFonts w:hint="default"/>
        <w:i w:val="0"/>
      </w:rPr>
    </w:lvl>
    <w:lvl w:ilvl="8">
      <w:start w:val="1"/>
      <w:numFmt w:val="decimal"/>
      <w:isLgl/>
      <w:lvlText w:val="%1.%2.%3.%4.%5.%6.%7.%8.%9."/>
      <w:lvlJc w:val="left"/>
      <w:pPr>
        <w:ind w:left="2160" w:hanging="2160"/>
      </w:pPr>
      <w:rPr>
        <w:rFonts w:hint="default"/>
        <w:i w:val="0"/>
      </w:rPr>
    </w:lvl>
  </w:abstractNum>
  <w:abstractNum w:abstractNumId="3">
    <w:nsid w:val="07905ADE"/>
    <w:multiLevelType w:val="hybridMultilevel"/>
    <w:tmpl w:val="5C965D12"/>
    <w:lvl w:ilvl="0" w:tplc="EF30847C">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2CBA1787"/>
    <w:multiLevelType w:val="hybridMultilevel"/>
    <w:tmpl w:val="07E8C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8604E2"/>
    <w:multiLevelType w:val="hybridMultilevel"/>
    <w:tmpl w:val="F46C99F6"/>
    <w:lvl w:ilvl="0" w:tplc="AC64F762">
      <w:start w:val="1"/>
      <w:numFmt w:val="lowerLetter"/>
      <w:lvlText w:val="%1)"/>
      <w:lvlJc w:val="left"/>
      <w:pPr>
        <w:ind w:left="928"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0504CE7"/>
    <w:multiLevelType w:val="hybridMultilevel"/>
    <w:tmpl w:val="0AD4B102"/>
    <w:lvl w:ilvl="0" w:tplc="DC46F712">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C9A5CC4"/>
    <w:multiLevelType w:val="hybridMultilevel"/>
    <w:tmpl w:val="C4AC9CEE"/>
    <w:lvl w:ilvl="0" w:tplc="0670456C">
      <w:start w:val="1"/>
      <w:numFmt w:val="decimal"/>
      <w:lvlText w:val="%1."/>
      <w:lvlJc w:val="left"/>
      <w:pPr>
        <w:ind w:left="7449" w:hanging="360"/>
      </w:pPr>
      <w:rPr>
        <w:rFonts w:hint="default"/>
      </w:rPr>
    </w:lvl>
    <w:lvl w:ilvl="1" w:tplc="04090019" w:tentative="1">
      <w:start w:val="1"/>
      <w:numFmt w:val="lowerLetter"/>
      <w:lvlText w:val="%2."/>
      <w:lvlJc w:val="left"/>
      <w:pPr>
        <w:ind w:left="8169" w:hanging="360"/>
      </w:pPr>
    </w:lvl>
    <w:lvl w:ilvl="2" w:tplc="0409001B" w:tentative="1">
      <w:start w:val="1"/>
      <w:numFmt w:val="lowerRoman"/>
      <w:lvlText w:val="%3."/>
      <w:lvlJc w:val="right"/>
      <w:pPr>
        <w:ind w:left="8889" w:hanging="180"/>
      </w:pPr>
    </w:lvl>
    <w:lvl w:ilvl="3" w:tplc="0409000F" w:tentative="1">
      <w:start w:val="1"/>
      <w:numFmt w:val="decimal"/>
      <w:lvlText w:val="%4."/>
      <w:lvlJc w:val="left"/>
      <w:pPr>
        <w:ind w:left="9609" w:hanging="360"/>
      </w:pPr>
    </w:lvl>
    <w:lvl w:ilvl="4" w:tplc="04090019" w:tentative="1">
      <w:start w:val="1"/>
      <w:numFmt w:val="lowerLetter"/>
      <w:lvlText w:val="%5."/>
      <w:lvlJc w:val="left"/>
      <w:pPr>
        <w:ind w:left="10329" w:hanging="360"/>
      </w:pPr>
    </w:lvl>
    <w:lvl w:ilvl="5" w:tplc="0409001B" w:tentative="1">
      <w:start w:val="1"/>
      <w:numFmt w:val="lowerRoman"/>
      <w:lvlText w:val="%6."/>
      <w:lvlJc w:val="right"/>
      <w:pPr>
        <w:ind w:left="11049" w:hanging="180"/>
      </w:pPr>
    </w:lvl>
    <w:lvl w:ilvl="6" w:tplc="0409000F" w:tentative="1">
      <w:start w:val="1"/>
      <w:numFmt w:val="decimal"/>
      <w:lvlText w:val="%7."/>
      <w:lvlJc w:val="left"/>
      <w:pPr>
        <w:ind w:left="11769" w:hanging="360"/>
      </w:pPr>
    </w:lvl>
    <w:lvl w:ilvl="7" w:tplc="04090019" w:tentative="1">
      <w:start w:val="1"/>
      <w:numFmt w:val="lowerLetter"/>
      <w:lvlText w:val="%8."/>
      <w:lvlJc w:val="left"/>
      <w:pPr>
        <w:ind w:left="12489" w:hanging="360"/>
      </w:pPr>
    </w:lvl>
    <w:lvl w:ilvl="8" w:tplc="0409001B" w:tentative="1">
      <w:start w:val="1"/>
      <w:numFmt w:val="lowerRoman"/>
      <w:lvlText w:val="%9."/>
      <w:lvlJc w:val="right"/>
      <w:pPr>
        <w:ind w:left="13209" w:hanging="180"/>
      </w:pPr>
    </w:lvl>
  </w:abstractNum>
  <w:num w:numId="1">
    <w:abstractNumId w:val="7"/>
  </w:num>
  <w:num w:numId="2">
    <w:abstractNumId w:val="5"/>
  </w:num>
  <w:num w:numId="3">
    <w:abstractNumId w:val="0"/>
  </w:num>
  <w:num w:numId="4">
    <w:abstractNumId w:val="1"/>
  </w:num>
  <w:num w:numId="5">
    <w:abstractNumId w:val="4"/>
  </w:num>
  <w:num w:numId="6">
    <w:abstractNumId w:val="2"/>
  </w:num>
  <w:num w:numId="7">
    <w:abstractNumId w:val="6"/>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EB9"/>
    <w:rsid w:val="00022E81"/>
    <w:rsid w:val="000465DD"/>
    <w:rsid w:val="00066746"/>
    <w:rsid w:val="00086AD3"/>
    <w:rsid w:val="000A56F4"/>
    <w:rsid w:val="000A7158"/>
    <w:rsid w:val="000B3B8C"/>
    <w:rsid w:val="000D3D52"/>
    <w:rsid w:val="000E357F"/>
    <w:rsid w:val="000F2F8D"/>
    <w:rsid w:val="00117AA4"/>
    <w:rsid w:val="00152689"/>
    <w:rsid w:val="001548DE"/>
    <w:rsid w:val="001E252A"/>
    <w:rsid w:val="00250FE2"/>
    <w:rsid w:val="002E77EE"/>
    <w:rsid w:val="00382A08"/>
    <w:rsid w:val="00393EB9"/>
    <w:rsid w:val="00404CCC"/>
    <w:rsid w:val="004B391B"/>
    <w:rsid w:val="004C30DD"/>
    <w:rsid w:val="005325BF"/>
    <w:rsid w:val="00541652"/>
    <w:rsid w:val="005959F9"/>
    <w:rsid w:val="005D3EE0"/>
    <w:rsid w:val="0060150A"/>
    <w:rsid w:val="00660034"/>
    <w:rsid w:val="006D659C"/>
    <w:rsid w:val="0070146B"/>
    <w:rsid w:val="00723BF7"/>
    <w:rsid w:val="007341AE"/>
    <w:rsid w:val="007A56DD"/>
    <w:rsid w:val="007D42D4"/>
    <w:rsid w:val="007E5B22"/>
    <w:rsid w:val="0083100C"/>
    <w:rsid w:val="008D1EA3"/>
    <w:rsid w:val="00917355"/>
    <w:rsid w:val="00932CF8"/>
    <w:rsid w:val="009A090A"/>
    <w:rsid w:val="009C20C0"/>
    <w:rsid w:val="009D5259"/>
    <w:rsid w:val="009F26D9"/>
    <w:rsid w:val="00A136E7"/>
    <w:rsid w:val="00A252CB"/>
    <w:rsid w:val="00A53385"/>
    <w:rsid w:val="00AC14EF"/>
    <w:rsid w:val="00AD2B7A"/>
    <w:rsid w:val="00B4120A"/>
    <w:rsid w:val="00B8375F"/>
    <w:rsid w:val="00BA4FBE"/>
    <w:rsid w:val="00BF1902"/>
    <w:rsid w:val="00CA2F75"/>
    <w:rsid w:val="00CA5101"/>
    <w:rsid w:val="00CB62BE"/>
    <w:rsid w:val="00CF3EFF"/>
    <w:rsid w:val="00D01E86"/>
    <w:rsid w:val="00D03417"/>
    <w:rsid w:val="00D36C81"/>
    <w:rsid w:val="00D96905"/>
    <w:rsid w:val="00E6796B"/>
    <w:rsid w:val="00E9354F"/>
    <w:rsid w:val="00ED3649"/>
    <w:rsid w:val="00F4076F"/>
    <w:rsid w:val="00F9115D"/>
    <w:rsid w:val="00F96FAB"/>
    <w:rsid w:val="00FE0546"/>
    <w:rsid w:val="00FF0A3A"/>
    <w:rsid w:val="00FF25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6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EB9"/>
    <w:pPr>
      <w:spacing w:after="0" w:line="240" w:lineRule="auto"/>
    </w:pPr>
    <w:rPr>
      <w:rFonts w:ascii="Times New Roman" w:eastAsia="Times New Roman" w:hAnsi="Times New Roman" w:cs="Times New Roman"/>
      <w:sz w:val="28"/>
      <w:szCs w:val="28"/>
    </w:rPr>
  </w:style>
  <w:style w:type="paragraph" w:styleId="Heading1">
    <w:name w:val="heading 1"/>
    <w:aliases w:val="Heading 1A,Document Title,titMH,Heading,Heading 1 Char2 Char,Heading 1 Char Char2 Char, Char2 Char Char2 Char,Heading 1 Char Char Char1 Char,Heading 1 Char1 Char1 Char, Char2 Char Char Char1 Char, Char2 Char1 Char Char1, Char2 Char,Char2 Char"/>
    <w:basedOn w:val="Normal"/>
    <w:next w:val="Normal"/>
    <w:link w:val="Heading1Char1"/>
    <w:qFormat/>
    <w:rsid w:val="009D5259"/>
    <w:pPr>
      <w:keepNext/>
      <w:spacing w:line="360" w:lineRule="atLeast"/>
      <w:jc w:val="center"/>
      <w:outlineLvl w:val="0"/>
    </w:pPr>
    <w:rPr>
      <w:rFonts w:ascii=".VnTimeH" w:hAnsi=".VnTimeH"/>
      <w:b/>
      <w:szCs w:val="20"/>
    </w:rPr>
  </w:style>
  <w:style w:type="paragraph" w:styleId="Heading2">
    <w:name w:val="heading 2"/>
    <w:basedOn w:val="Normal"/>
    <w:next w:val="Normal"/>
    <w:link w:val="Heading2Char"/>
    <w:uiPriority w:val="9"/>
    <w:semiHidden/>
    <w:unhideWhenUsed/>
    <w:qFormat/>
    <w:rsid w:val="009D525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D5259"/>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9D5259"/>
    <w:pPr>
      <w:keepNext/>
      <w:jc w:val="both"/>
      <w:outlineLvl w:val="3"/>
    </w:pPr>
    <w:rPr>
      <w:rFonts w:ascii=".VnTimeH" w:hAnsi=".VnTimeH"/>
      <w:b/>
      <w:bCs/>
      <w:sz w:val="26"/>
      <w:szCs w:val="24"/>
    </w:rPr>
  </w:style>
  <w:style w:type="paragraph" w:styleId="Heading5">
    <w:name w:val="heading 5"/>
    <w:basedOn w:val="Normal"/>
    <w:next w:val="Normal"/>
    <w:link w:val="Heading5Char"/>
    <w:semiHidden/>
    <w:unhideWhenUsed/>
    <w:qFormat/>
    <w:rsid w:val="009D5259"/>
    <w:pPr>
      <w:spacing w:before="240" w:after="60"/>
      <w:outlineLvl w:val="4"/>
    </w:pPr>
    <w:rPr>
      <w:rFonts w:ascii="Arial" w:hAnsi="Arial"/>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A Char,Document Title Char,titMH Char,Heading Char,Heading 1 Char2 Char Char,Heading 1 Char Char2 Char Char, Char2 Char Char2 Char Char,Heading 1 Char Char Char1 Char Char,Heading 1 Char1 Char1 Char Char, Char2 Char Char"/>
    <w:link w:val="Heading1"/>
    <w:rsid w:val="009D5259"/>
    <w:rPr>
      <w:rFonts w:ascii=".VnTimeH" w:eastAsia="Times New Roman" w:hAnsi=".VnTimeH" w:cs="Times New Roman"/>
      <w:b/>
      <w:sz w:val="28"/>
      <w:szCs w:val="20"/>
    </w:rPr>
  </w:style>
  <w:style w:type="character" w:customStyle="1" w:styleId="Heading2Char">
    <w:name w:val="Heading 2 Char"/>
    <w:basedOn w:val="DefaultParagraphFont"/>
    <w:link w:val="Heading2"/>
    <w:uiPriority w:val="9"/>
    <w:semiHidden/>
    <w:rsid w:val="009D5259"/>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rsid w:val="009D5259"/>
    <w:rPr>
      <w:rFonts w:ascii=".VnTimeH" w:eastAsia="Times New Roman" w:hAnsi=".VnTimeH" w:cs="Times New Roman"/>
      <w:b/>
      <w:bCs/>
      <w:sz w:val="26"/>
      <w:szCs w:val="24"/>
    </w:rPr>
  </w:style>
  <w:style w:type="character" w:customStyle="1" w:styleId="Heading5Char">
    <w:name w:val="Heading 5 Char"/>
    <w:basedOn w:val="DefaultParagraphFont"/>
    <w:link w:val="Heading5"/>
    <w:semiHidden/>
    <w:rsid w:val="009D5259"/>
    <w:rPr>
      <w:rFonts w:ascii="Arial" w:eastAsia="Times New Roman" w:hAnsi="Arial" w:cs="Times New Roman"/>
      <w:b/>
      <w:bCs/>
      <w:i/>
      <w:iCs/>
      <w:sz w:val="26"/>
      <w:szCs w:val="26"/>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
    <w:uiPriority w:val="99"/>
    <w:unhideWhenUsed/>
    <w:qFormat/>
    <w:rsid w:val="00393EB9"/>
    <w:rPr>
      <w:sz w:val="20"/>
      <w:szCs w:val="20"/>
    </w:rPr>
  </w:style>
  <w:style w:type="character" w:customStyle="1" w:styleId="FootnoteTextChar">
    <w:name w:val="Footnote Text Char"/>
    <w:aliases w:val="Footnote Text Char Char Char Char Char Char1,Footnote Text Char Char Char Char Char Char Ch Char Char1,Footnote Text Char Char Char Char Char Char Ch Char Char Char Char1,ARM footnote Text Char,Footnote Text Char1 Char, Cha Char1"/>
    <w:basedOn w:val="DefaultParagraphFont"/>
    <w:link w:val="FootnoteText"/>
    <w:uiPriority w:val="99"/>
    <w:qFormat/>
    <w:rsid w:val="00393EB9"/>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qFormat/>
    <w:rsid w:val="00393EB9"/>
    <w:rPr>
      <w:vertAlign w:val="superscript"/>
    </w:rPr>
  </w:style>
  <w:style w:type="paragraph" w:styleId="Header">
    <w:name w:val="header"/>
    <w:basedOn w:val="Normal"/>
    <w:link w:val="HeaderChar"/>
    <w:uiPriority w:val="99"/>
    <w:unhideWhenUsed/>
    <w:rsid w:val="00393EB9"/>
    <w:pPr>
      <w:tabs>
        <w:tab w:val="center" w:pos="4680"/>
        <w:tab w:val="right" w:pos="9360"/>
      </w:tabs>
    </w:pPr>
  </w:style>
  <w:style w:type="character" w:customStyle="1" w:styleId="HeaderChar">
    <w:name w:val="Header Char"/>
    <w:basedOn w:val="DefaultParagraphFont"/>
    <w:link w:val="Header"/>
    <w:uiPriority w:val="99"/>
    <w:rsid w:val="00393EB9"/>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393EB9"/>
    <w:pPr>
      <w:tabs>
        <w:tab w:val="center" w:pos="4680"/>
        <w:tab w:val="right" w:pos="9360"/>
      </w:tabs>
    </w:pPr>
  </w:style>
  <w:style w:type="character" w:customStyle="1" w:styleId="FooterChar">
    <w:name w:val="Footer Char"/>
    <w:basedOn w:val="DefaultParagraphFont"/>
    <w:link w:val="Footer"/>
    <w:uiPriority w:val="99"/>
    <w:rsid w:val="00393EB9"/>
    <w:rPr>
      <w:rFonts w:ascii="Times New Roman" w:eastAsia="Times New Roman" w:hAnsi="Times New Roman" w:cs="Times New Roman"/>
      <w:sz w:val="28"/>
      <w:szCs w:val="28"/>
    </w:rPr>
  </w:style>
  <w:style w:type="paragraph" w:styleId="ListParagraph">
    <w:name w:val="List Paragraph"/>
    <w:basedOn w:val="Normal"/>
    <w:link w:val="ListParagraphChar"/>
    <w:uiPriority w:val="34"/>
    <w:qFormat/>
    <w:rsid w:val="00393EB9"/>
    <w:pPr>
      <w:spacing w:line="288" w:lineRule="auto"/>
      <w:ind w:left="720"/>
      <w:contextualSpacing/>
      <w:jc w:val="both"/>
    </w:pPr>
    <w:rPr>
      <w:rFonts w:eastAsia="Calibri"/>
      <w:szCs w:val="22"/>
    </w:rPr>
  </w:style>
  <w:style w:type="character" w:customStyle="1" w:styleId="ListParagraphChar">
    <w:name w:val="List Paragraph Char"/>
    <w:link w:val="ListParagraph"/>
    <w:uiPriority w:val="34"/>
    <w:qFormat/>
    <w:locked/>
    <w:rsid w:val="00393EB9"/>
    <w:rPr>
      <w:rFonts w:ascii="Times New Roman" w:eastAsia="Calibri" w:hAnsi="Times New Roman" w:cs="Times New Roman"/>
      <w:sz w:val="28"/>
    </w:rPr>
  </w:style>
  <w:style w:type="paragraph" w:styleId="NormalWeb">
    <w:name w:val="Normal (Web)"/>
    <w:basedOn w:val="Normal"/>
    <w:uiPriority w:val="99"/>
    <w:unhideWhenUsed/>
    <w:qFormat/>
    <w:rsid w:val="00393EB9"/>
    <w:pPr>
      <w:spacing w:before="100" w:beforeAutospacing="1" w:after="100" w:afterAutospacing="1"/>
    </w:pPr>
    <w:rPr>
      <w:sz w:val="24"/>
      <w:szCs w:val="24"/>
    </w:rPr>
  </w:style>
  <w:style w:type="paragraph" w:styleId="BodyTextIndent">
    <w:name w:val="Body Text Indent"/>
    <w:basedOn w:val="Normal"/>
    <w:link w:val="BodyTextIndentChar"/>
    <w:rsid w:val="00393EB9"/>
    <w:pPr>
      <w:spacing w:after="120"/>
      <w:ind w:left="360"/>
    </w:pPr>
    <w:rPr>
      <w:rFonts w:ascii=".VnTime" w:hAnsi=".VnTime"/>
    </w:rPr>
  </w:style>
  <w:style w:type="character" w:customStyle="1" w:styleId="BodyTextIndentChar">
    <w:name w:val="Body Text Indent Char"/>
    <w:basedOn w:val="DefaultParagraphFont"/>
    <w:link w:val="BodyTextIndent"/>
    <w:rsid w:val="00393EB9"/>
    <w:rPr>
      <w:rFonts w:ascii=".VnTime" w:eastAsia="Times New Roman" w:hAnsi=".VnTime" w:cs="Times New Roman"/>
      <w:sz w:val="28"/>
      <w:szCs w:val="28"/>
    </w:rPr>
  </w:style>
  <w:style w:type="character" w:customStyle="1" w:styleId="normal-h">
    <w:name w:val="normal-h"/>
    <w:basedOn w:val="DefaultParagraphFont"/>
    <w:rsid w:val="00152689"/>
  </w:style>
  <w:style w:type="table" w:styleId="TableGrid">
    <w:name w:val="Table Grid"/>
    <w:basedOn w:val="TableNormal"/>
    <w:uiPriority w:val="59"/>
    <w:qFormat/>
    <w:rsid w:val="009D5259"/>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DefaultParagraphFont"/>
    <w:rsid w:val="009D5259"/>
    <w:rPr>
      <w:rFonts w:ascii="Times New Roman" w:hAnsi="Times New Roman" w:cs="Times New Roman" w:hint="default"/>
      <w:b w:val="0"/>
      <w:bCs w:val="0"/>
      <w:i w:val="0"/>
      <w:iCs w:val="0"/>
      <w:color w:val="000000"/>
      <w:sz w:val="22"/>
      <w:szCs w:val="22"/>
    </w:rPr>
  </w:style>
  <w:style w:type="character" w:customStyle="1" w:styleId="Heading1Char">
    <w:name w:val="Heading 1 Char"/>
    <w:basedOn w:val="DefaultParagraphFont"/>
    <w:uiPriority w:val="9"/>
    <w:rsid w:val="009D5259"/>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semiHidden/>
    <w:rsid w:val="009D5259"/>
    <w:rPr>
      <w:rFonts w:ascii="Cambria" w:eastAsia="Times New Roman" w:hAnsi="Cambria" w:cs="Times New Roman"/>
      <w:b/>
      <w:bCs/>
      <w:sz w:val="26"/>
      <w:szCs w:val="26"/>
    </w:rPr>
  </w:style>
  <w:style w:type="paragraph" w:styleId="BodyText">
    <w:name w:val="Body Text"/>
    <w:basedOn w:val="Normal"/>
    <w:link w:val="BodyTextChar"/>
    <w:rsid w:val="009D5259"/>
    <w:pPr>
      <w:jc w:val="both"/>
    </w:pPr>
    <w:rPr>
      <w:rFonts w:ascii=".VnTime" w:hAnsi=".VnTime"/>
      <w:bCs/>
      <w:iCs/>
      <w:szCs w:val="24"/>
    </w:rPr>
  </w:style>
  <w:style w:type="character" w:customStyle="1" w:styleId="BodyTextChar">
    <w:name w:val="Body Text Char"/>
    <w:basedOn w:val="DefaultParagraphFont"/>
    <w:link w:val="BodyText"/>
    <w:rsid w:val="009D5259"/>
    <w:rPr>
      <w:rFonts w:ascii=".VnTime" w:eastAsia="Times New Roman" w:hAnsi=".VnTime" w:cs="Times New Roman"/>
      <w:bCs/>
      <w:iCs/>
      <w:sz w:val="28"/>
      <w:szCs w:val="24"/>
    </w:rPr>
  </w:style>
  <w:style w:type="character" w:customStyle="1" w:styleId="FootnoteTextChar3">
    <w:name w:val="Footnote Text Char3"/>
    <w:aliases w:val="Footnote Text Char Char Char Char Char Char,Footnote Text Char Char Char Char Char Char Ch Char Char,Footnote Text Char Char Char Char Char Char Ch Char Char Char Char,Footnote Text Char Char1,ARM footnote Text Char1, Cha Char"/>
    <w:rsid w:val="009D5259"/>
    <w:rPr>
      <w:lang w:val="en-US" w:eastAsia="en-US" w:bidi="ar-SA"/>
    </w:rPr>
  </w:style>
  <w:style w:type="paragraph" w:customStyle="1" w:styleId="normal-p">
    <w:name w:val="normal-p"/>
    <w:basedOn w:val="Normal"/>
    <w:rsid w:val="009D5259"/>
    <w:pPr>
      <w:spacing w:before="100" w:beforeAutospacing="1" w:after="100" w:afterAutospacing="1"/>
    </w:pPr>
    <w:rPr>
      <w:sz w:val="24"/>
      <w:szCs w:val="24"/>
    </w:rPr>
  </w:style>
  <w:style w:type="character" w:customStyle="1" w:styleId="BalloonTextChar">
    <w:name w:val="Balloon Text Char"/>
    <w:basedOn w:val="DefaultParagraphFont"/>
    <w:link w:val="BalloonText"/>
    <w:semiHidden/>
    <w:rsid w:val="009D5259"/>
    <w:rPr>
      <w:rFonts w:ascii="Segoe UI" w:eastAsia="Times New Roman" w:hAnsi="Segoe UI" w:cs="Segoe UI"/>
      <w:sz w:val="18"/>
      <w:szCs w:val="18"/>
    </w:rPr>
  </w:style>
  <w:style w:type="paragraph" w:styleId="BalloonText">
    <w:name w:val="Balloon Text"/>
    <w:basedOn w:val="Normal"/>
    <w:link w:val="BalloonTextChar"/>
    <w:semiHidden/>
    <w:unhideWhenUsed/>
    <w:rsid w:val="009D5259"/>
    <w:rPr>
      <w:rFonts w:ascii="Segoe UI" w:hAnsi="Segoe UI" w:cs="Segoe UI"/>
      <w:sz w:val="18"/>
      <w:szCs w:val="18"/>
    </w:rPr>
  </w:style>
  <w:style w:type="character" w:styleId="PageNumber">
    <w:name w:val="page number"/>
    <w:basedOn w:val="DefaultParagraphFont"/>
    <w:rsid w:val="009D5259"/>
  </w:style>
  <w:style w:type="paragraph" w:styleId="BodyText2">
    <w:name w:val="Body Text 2"/>
    <w:basedOn w:val="Normal"/>
    <w:link w:val="BodyText2Char"/>
    <w:rsid w:val="009D5259"/>
    <w:pPr>
      <w:jc w:val="both"/>
    </w:pPr>
    <w:rPr>
      <w:rFonts w:ascii=".VnTime" w:hAnsi=".VnTime"/>
      <w:szCs w:val="24"/>
    </w:rPr>
  </w:style>
  <w:style w:type="character" w:customStyle="1" w:styleId="BodyText2Char">
    <w:name w:val="Body Text 2 Char"/>
    <w:basedOn w:val="DefaultParagraphFont"/>
    <w:link w:val="BodyText2"/>
    <w:rsid w:val="009D5259"/>
    <w:rPr>
      <w:rFonts w:ascii=".VnTime" w:eastAsia="Times New Roman" w:hAnsi=".VnTime" w:cs="Times New Roman"/>
      <w:sz w:val="28"/>
      <w:szCs w:val="24"/>
    </w:rPr>
  </w:style>
  <w:style w:type="paragraph" w:styleId="BodyText3">
    <w:name w:val="Body Text 3"/>
    <w:basedOn w:val="Normal"/>
    <w:link w:val="BodyText3Char"/>
    <w:rsid w:val="009D5259"/>
    <w:pPr>
      <w:jc w:val="both"/>
    </w:pPr>
    <w:rPr>
      <w:rFonts w:ascii=".VnTime" w:hAnsi=".VnTime"/>
      <w:color w:val="0000FF"/>
      <w:szCs w:val="24"/>
    </w:rPr>
  </w:style>
  <w:style w:type="character" w:customStyle="1" w:styleId="BodyText3Char">
    <w:name w:val="Body Text 3 Char"/>
    <w:basedOn w:val="DefaultParagraphFont"/>
    <w:link w:val="BodyText3"/>
    <w:rsid w:val="009D5259"/>
    <w:rPr>
      <w:rFonts w:ascii=".VnTime" w:eastAsia="Times New Roman" w:hAnsi=".VnTime" w:cs="Times New Roman"/>
      <w:color w:val="0000FF"/>
      <w:sz w:val="28"/>
      <w:szCs w:val="24"/>
    </w:rPr>
  </w:style>
  <w:style w:type="character" w:styleId="Hyperlink">
    <w:name w:val="Hyperlink"/>
    <w:rsid w:val="009D5259"/>
    <w:rPr>
      <w:color w:val="0000FF"/>
      <w:u w:val="single"/>
    </w:rPr>
  </w:style>
  <w:style w:type="character" w:customStyle="1" w:styleId="yiv8628720613">
    <w:name w:val="yiv8628720613"/>
    <w:basedOn w:val="DefaultParagraphFont"/>
    <w:rsid w:val="009D5259"/>
  </w:style>
  <w:style w:type="character" w:customStyle="1" w:styleId="CommentTextChar">
    <w:name w:val="Comment Text Char"/>
    <w:basedOn w:val="DefaultParagraphFont"/>
    <w:link w:val="CommentText"/>
    <w:uiPriority w:val="99"/>
    <w:semiHidden/>
    <w:rsid w:val="009D5259"/>
    <w:rPr>
      <w:sz w:val="20"/>
      <w:szCs w:val="20"/>
    </w:rPr>
  </w:style>
  <w:style w:type="paragraph" w:styleId="CommentText">
    <w:name w:val="annotation text"/>
    <w:basedOn w:val="Normal"/>
    <w:link w:val="CommentTextChar"/>
    <w:uiPriority w:val="99"/>
    <w:semiHidden/>
    <w:unhideWhenUsed/>
    <w:rsid w:val="009D5259"/>
    <w:rPr>
      <w:rFonts w:asciiTheme="minorHAnsi" w:eastAsiaTheme="minorHAnsi" w:hAnsiTheme="minorHAnsi" w:cstheme="minorBidi"/>
      <w:sz w:val="20"/>
      <w:szCs w:val="20"/>
    </w:rPr>
  </w:style>
  <w:style w:type="table" w:customStyle="1" w:styleId="TableGrid2">
    <w:name w:val="Table Grid2"/>
    <w:basedOn w:val="TableNormal"/>
    <w:uiPriority w:val="59"/>
    <w:qFormat/>
    <w:rsid w:val="009D5259"/>
    <w:rPr>
      <w:rFonts w:ascii="Times New Roman" w:eastAsia="Times New Roman" w:hAnsi="Times New Roman" w:cs="Times New Roman"/>
      <w:sz w:val="20"/>
      <w:szCs w:val="20"/>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dnoteTextChar">
    <w:name w:val="Endnote Text Char"/>
    <w:basedOn w:val="DefaultParagraphFont"/>
    <w:link w:val="EndnoteText"/>
    <w:uiPriority w:val="99"/>
    <w:semiHidden/>
    <w:rsid w:val="009D5259"/>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9D5259"/>
    <w:rPr>
      <w:sz w:val="20"/>
      <w:szCs w:val="20"/>
    </w:rPr>
  </w:style>
  <w:style w:type="paragraph" w:styleId="Revision">
    <w:name w:val="Revision"/>
    <w:hidden/>
    <w:uiPriority w:val="99"/>
    <w:semiHidden/>
    <w:rsid w:val="00CF3EFF"/>
    <w:pPr>
      <w:spacing w:after="0" w:line="240" w:lineRule="auto"/>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EB9"/>
    <w:pPr>
      <w:spacing w:after="0" w:line="240" w:lineRule="auto"/>
    </w:pPr>
    <w:rPr>
      <w:rFonts w:ascii="Times New Roman" w:eastAsia="Times New Roman" w:hAnsi="Times New Roman" w:cs="Times New Roman"/>
      <w:sz w:val="28"/>
      <w:szCs w:val="28"/>
    </w:rPr>
  </w:style>
  <w:style w:type="paragraph" w:styleId="Heading1">
    <w:name w:val="heading 1"/>
    <w:aliases w:val="Heading 1A,Document Title,titMH,Heading,Heading 1 Char2 Char,Heading 1 Char Char2 Char, Char2 Char Char2 Char,Heading 1 Char Char Char1 Char,Heading 1 Char1 Char1 Char, Char2 Char Char Char1 Char, Char2 Char1 Char Char1, Char2 Char,Char2 Char"/>
    <w:basedOn w:val="Normal"/>
    <w:next w:val="Normal"/>
    <w:link w:val="Heading1Char1"/>
    <w:qFormat/>
    <w:rsid w:val="009D5259"/>
    <w:pPr>
      <w:keepNext/>
      <w:spacing w:line="360" w:lineRule="atLeast"/>
      <w:jc w:val="center"/>
      <w:outlineLvl w:val="0"/>
    </w:pPr>
    <w:rPr>
      <w:rFonts w:ascii=".VnTimeH" w:hAnsi=".VnTimeH"/>
      <w:b/>
      <w:szCs w:val="20"/>
    </w:rPr>
  </w:style>
  <w:style w:type="paragraph" w:styleId="Heading2">
    <w:name w:val="heading 2"/>
    <w:basedOn w:val="Normal"/>
    <w:next w:val="Normal"/>
    <w:link w:val="Heading2Char"/>
    <w:uiPriority w:val="9"/>
    <w:semiHidden/>
    <w:unhideWhenUsed/>
    <w:qFormat/>
    <w:rsid w:val="009D525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D5259"/>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9D5259"/>
    <w:pPr>
      <w:keepNext/>
      <w:jc w:val="both"/>
      <w:outlineLvl w:val="3"/>
    </w:pPr>
    <w:rPr>
      <w:rFonts w:ascii=".VnTimeH" w:hAnsi=".VnTimeH"/>
      <w:b/>
      <w:bCs/>
      <w:sz w:val="26"/>
      <w:szCs w:val="24"/>
    </w:rPr>
  </w:style>
  <w:style w:type="paragraph" w:styleId="Heading5">
    <w:name w:val="heading 5"/>
    <w:basedOn w:val="Normal"/>
    <w:next w:val="Normal"/>
    <w:link w:val="Heading5Char"/>
    <w:semiHidden/>
    <w:unhideWhenUsed/>
    <w:qFormat/>
    <w:rsid w:val="009D5259"/>
    <w:pPr>
      <w:spacing w:before="240" w:after="60"/>
      <w:outlineLvl w:val="4"/>
    </w:pPr>
    <w:rPr>
      <w:rFonts w:ascii="Arial" w:hAnsi="Arial"/>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A Char,Document Title Char,titMH Char,Heading Char,Heading 1 Char2 Char Char,Heading 1 Char Char2 Char Char, Char2 Char Char2 Char Char,Heading 1 Char Char Char1 Char Char,Heading 1 Char1 Char1 Char Char, Char2 Char Char"/>
    <w:link w:val="Heading1"/>
    <w:rsid w:val="009D5259"/>
    <w:rPr>
      <w:rFonts w:ascii=".VnTimeH" w:eastAsia="Times New Roman" w:hAnsi=".VnTimeH" w:cs="Times New Roman"/>
      <w:b/>
      <w:sz w:val="28"/>
      <w:szCs w:val="20"/>
    </w:rPr>
  </w:style>
  <w:style w:type="character" w:customStyle="1" w:styleId="Heading2Char">
    <w:name w:val="Heading 2 Char"/>
    <w:basedOn w:val="DefaultParagraphFont"/>
    <w:link w:val="Heading2"/>
    <w:uiPriority w:val="9"/>
    <w:semiHidden/>
    <w:rsid w:val="009D5259"/>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rsid w:val="009D5259"/>
    <w:rPr>
      <w:rFonts w:ascii=".VnTimeH" w:eastAsia="Times New Roman" w:hAnsi=".VnTimeH" w:cs="Times New Roman"/>
      <w:b/>
      <w:bCs/>
      <w:sz w:val="26"/>
      <w:szCs w:val="24"/>
    </w:rPr>
  </w:style>
  <w:style w:type="character" w:customStyle="1" w:styleId="Heading5Char">
    <w:name w:val="Heading 5 Char"/>
    <w:basedOn w:val="DefaultParagraphFont"/>
    <w:link w:val="Heading5"/>
    <w:semiHidden/>
    <w:rsid w:val="009D5259"/>
    <w:rPr>
      <w:rFonts w:ascii="Arial" w:eastAsia="Times New Roman" w:hAnsi="Arial" w:cs="Times New Roman"/>
      <w:b/>
      <w:bCs/>
      <w:i/>
      <w:iCs/>
      <w:sz w:val="26"/>
      <w:szCs w:val="26"/>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
    <w:uiPriority w:val="99"/>
    <w:unhideWhenUsed/>
    <w:qFormat/>
    <w:rsid w:val="00393EB9"/>
    <w:rPr>
      <w:sz w:val="20"/>
      <w:szCs w:val="20"/>
    </w:rPr>
  </w:style>
  <w:style w:type="character" w:customStyle="1" w:styleId="FootnoteTextChar">
    <w:name w:val="Footnote Text Char"/>
    <w:aliases w:val="Footnote Text Char Char Char Char Char Char1,Footnote Text Char Char Char Char Char Char Ch Char Char1,Footnote Text Char Char Char Char Char Char Ch Char Char Char Char1,ARM footnote Text Char,Footnote Text Char1 Char, Cha Char1"/>
    <w:basedOn w:val="DefaultParagraphFont"/>
    <w:link w:val="FootnoteText"/>
    <w:uiPriority w:val="99"/>
    <w:qFormat/>
    <w:rsid w:val="00393EB9"/>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qFormat/>
    <w:rsid w:val="00393EB9"/>
    <w:rPr>
      <w:vertAlign w:val="superscript"/>
    </w:rPr>
  </w:style>
  <w:style w:type="paragraph" w:styleId="Header">
    <w:name w:val="header"/>
    <w:basedOn w:val="Normal"/>
    <w:link w:val="HeaderChar"/>
    <w:uiPriority w:val="99"/>
    <w:unhideWhenUsed/>
    <w:rsid w:val="00393EB9"/>
    <w:pPr>
      <w:tabs>
        <w:tab w:val="center" w:pos="4680"/>
        <w:tab w:val="right" w:pos="9360"/>
      </w:tabs>
    </w:pPr>
  </w:style>
  <w:style w:type="character" w:customStyle="1" w:styleId="HeaderChar">
    <w:name w:val="Header Char"/>
    <w:basedOn w:val="DefaultParagraphFont"/>
    <w:link w:val="Header"/>
    <w:uiPriority w:val="99"/>
    <w:rsid w:val="00393EB9"/>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393EB9"/>
    <w:pPr>
      <w:tabs>
        <w:tab w:val="center" w:pos="4680"/>
        <w:tab w:val="right" w:pos="9360"/>
      </w:tabs>
    </w:pPr>
  </w:style>
  <w:style w:type="character" w:customStyle="1" w:styleId="FooterChar">
    <w:name w:val="Footer Char"/>
    <w:basedOn w:val="DefaultParagraphFont"/>
    <w:link w:val="Footer"/>
    <w:uiPriority w:val="99"/>
    <w:rsid w:val="00393EB9"/>
    <w:rPr>
      <w:rFonts w:ascii="Times New Roman" w:eastAsia="Times New Roman" w:hAnsi="Times New Roman" w:cs="Times New Roman"/>
      <w:sz w:val="28"/>
      <w:szCs w:val="28"/>
    </w:rPr>
  </w:style>
  <w:style w:type="paragraph" w:styleId="ListParagraph">
    <w:name w:val="List Paragraph"/>
    <w:basedOn w:val="Normal"/>
    <w:link w:val="ListParagraphChar"/>
    <w:uiPriority w:val="34"/>
    <w:qFormat/>
    <w:rsid w:val="00393EB9"/>
    <w:pPr>
      <w:spacing w:line="288" w:lineRule="auto"/>
      <w:ind w:left="720"/>
      <w:contextualSpacing/>
      <w:jc w:val="both"/>
    </w:pPr>
    <w:rPr>
      <w:rFonts w:eastAsia="Calibri"/>
      <w:szCs w:val="22"/>
    </w:rPr>
  </w:style>
  <w:style w:type="character" w:customStyle="1" w:styleId="ListParagraphChar">
    <w:name w:val="List Paragraph Char"/>
    <w:link w:val="ListParagraph"/>
    <w:uiPriority w:val="34"/>
    <w:qFormat/>
    <w:locked/>
    <w:rsid w:val="00393EB9"/>
    <w:rPr>
      <w:rFonts w:ascii="Times New Roman" w:eastAsia="Calibri" w:hAnsi="Times New Roman" w:cs="Times New Roman"/>
      <w:sz w:val="28"/>
    </w:rPr>
  </w:style>
  <w:style w:type="paragraph" w:styleId="NormalWeb">
    <w:name w:val="Normal (Web)"/>
    <w:basedOn w:val="Normal"/>
    <w:uiPriority w:val="99"/>
    <w:unhideWhenUsed/>
    <w:qFormat/>
    <w:rsid w:val="00393EB9"/>
    <w:pPr>
      <w:spacing w:before="100" w:beforeAutospacing="1" w:after="100" w:afterAutospacing="1"/>
    </w:pPr>
    <w:rPr>
      <w:sz w:val="24"/>
      <w:szCs w:val="24"/>
    </w:rPr>
  </w:style>
  <w:style w:type="paragraph" w:styleId="BodyTextIndent">
    <w:name w:val="Body Text Indent"/>
    <w:basedOn w:val="Normal"/>
    <w:link w:val="BodyTextIndentChar"/>
    <w:rsid w:val="00393EB9"/>
    <w:pPr>
      <w:spacing w:after="120"/>
      <w:ind w:left="360"/>
    </w:pPr>
    <w:rPr>
      <w:rFonts w:ascii=".VnTime" w:hAnsi=".VnTime"/>
    </w:rPr>
  </w:style>
  <w:style w:type="character" w:customStyle="1" w:styleId="BodyTextIndentChar">
    <w:name w:val="Body Text Indent Char"/>
    <w:basedOn w:val="DefaultParagraphFont"/>
    <w:link w:val="BodyTextIndent"/>
    <w:rsid w:val="00393EB9"/>
    <w:rPr>
      <w:rFonts w:ascii=".VnTime" w:eastAsia="Times New Roman" w:hAnsi=".VnTime" w:cs="Times New Roman"/>
      <w:sz w:val="28"/>
      <w:szCs w:val="28"/>
    </w:rPr>
  </w:style>
  <w:style w:type="character" w:customStyle="1" w:styleId="normal-h">
    <w:name w:val="normal-h"/>
    <w:basedOn w:val="DefaultParagraphFont"/>
    <w:rsid w:val="00152689"/>
  </w:style>
  <w:style w:type="table" w:styleId="TableGrid">
    <w:name w:val="Table Grid"/>
    <w:basedOn w:val="TableNormal"/>
    <w:uiPriority w:val="59"/>
    <w:qFormat/>
    <w:rsid w:val="009D5259"/>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DefaultParagraphFont"/>
    <w:rsid w:val="009D5259"/>
    <w:rPr>
      <w:rFonts w:ascii="Times New Roman" w:hAnsi="Times New Roman" w:cs="Times New Roman" w:hint="default"/>
      <w:b w:val="0"/>
      <w:bCs w:val="0"/>
      <w:i w:val="0"/>
      <w:iCs w:val="0"/>
      <w:color w:val="000000"/>
      <w:sz w:val="22"/>
      <w:szCs w:val="22"/>
    </w:rPr>
  </w:style>
  <w:style w:type="character" w:customStyle="1" w:styleId="Heading1Char">
    <w:name w:val="Heading 1 Char"/>
    <w:basedOn w:val="DefaultParagraphFont"/>
    <w:uiPriority w:val="9"/>
    <w:rsid w:val="009D5259"/>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semiHidden/>
    <w:rsid w:val="009D5259"/>
    <w:rPr>
      <w:rFonts w:ascii="Cambria" w:eastAsia="Times New Roman" w:hAnsi="Cambria" w:cs="Times New Roman"/>
      <w:b/>
      <w:bCs/>
      <w:sz w:val="26"/>
      <w:szCs w:val="26"/>
    </w:rPr>
  </w:style>
  <w:style w:type="paragraph" w:styleId="BodyText">
    <w:name w:val="Body Text"/>
    <w:basedOn w:val="Normal"/>
    <w:link w:val="BodyTextChar"/>
    <w:rsid w:val="009D5259"/>
    <w:pPr>
      <w:jc w:val="both"/>
    </w:pPr>
    <w:rPr>
      <w:rFonts w:ascii=".VnTime" w:hAnsi=".VnTime"/>
      <w:bCs/>
      <w:iCs/>
      <w:szCs w:val="24"/>
    </w:rPr>
  </w:style>
  <w:style w:type="character" w:customStyle="1" w:styleId="BodyTextChar">
    <w:name w:val="Body Text Char"/>
    <w:basedOn w:val="DefaultParagraphFont"/>
    <w:link w:val="BodyText"/>
    <w:rsid w:val="009D5259"/>
    <w:rPr>
      <w:rFonts w:ascii=".VnTime" w:eastAsia="Times New Roman" w:hAnsi=".VnTime" w:cs="Times New Roman"/>
      <w:bCs/>
      <w:iCs/>
      <w:sz w:val="28"/>
      <w:szCs w:val="24"/>
    </w:rPr>
  </w:style>
  <w:style w:type="character" w:customStyle="1" w:styleId="FootnoteTextChar3">
    <w:name w:val="Footnote Text Char3"/>
    <w:aliases w:val="Footnote Text Char Char Char Char Char Char,Footnote Text Char Char Char Char Char Char Ch Char Char,Footnote Text Char Char Char Char Char Char Ch Char Char Char Char,Footnote Text Char Char1,ARM footnote Text Char1, Cha Char"/>
    <w:rsid w:val="009D5259"/>
    <w:rPr>
      <w:lang w:val="en-US" w:eastAsia="en-US" w:bidi="ar-SA"/>
    </w:rPr>
  </w:style>
  <w:style w:type="paragraph" w:customStyle="1" w:styleId="normal-p">
    <w:name w:val="normal-p"/>
    <w:basedOn w:val="Normal"/>
    <w:rsid w:val="009D5259"/>
    <w:pPr>
      <w:spacing w:before="100" w:beforeAutospacing="1" w:after="100" w:afterAutospacing="1"/>
    </w:pPr>
    <w:rPr>
      <w:sz w:val="24"/>
      <w:szCs w:val="24"/>
    </w:rPr>
  </w:style>
  <w:style w:type="character" w:customStyle="1" w:styleId="BalloonTextChar">
    <w:name w:val="Balloon Text Char"/>
    <w:basedOn w:val="DefaultParagraphFont"/>
    <w:link w:val="BalloonText"/>
    <w:semiHidden/>
    <w:rsid w:val="009D5259"/>
    <w:rPr>
      <w:rFonts w:ascii="Segoe UI" w:eastAsia="Times New Roman" w:hAnsi="Segoe UI" w:cs="Segoe UI"/>
      <w:sz w:val="18"/>
      <w:szCs w:val="18"/>
    </w:rPr>
  </w:style>
  <w:style w:type="paragraph" w:styleId="BalloonText">
    <w:name w:val="Balloon Text"/>
    <w:basedOn w:val="Normal"/>
    <w:link w:val="BalloonTextChar"/>
    <w:semiHidden/>
    <w:unhideWhenUsed/>
    <w:rsid w:val="009D5259"/>
    <w:rPr>
      <w:rFonts w:ascii="Segoe UI" w:hAnsi="Segoe UI" w:cs="Segoe UI"/>
      <w:sz w:val="18"/>
      <w:szCs w:val="18"/>
    </w:rPr>
  </w:style>
  <w:style w:type="character" w:styleId="PageNumber">
    <w:name w:val="page number"/>
    <w:basedOn w:val="DefaultParagraphFont"/>
    <w:rsid w:val="009D5259"/>
  </w:style>
  <w:style w:type="paragraph" w:styleId="BodyText2">
    <w:name w:val="Body Text 2"/>
    <w:basedOn w:val="Normal"/>
    <w:link w:val="BodyText2Char"/>
    <w:rsid w:val="009D5259"/>
    <w:pPr>
      <w:jc w:val="both"/>
    </w:pPr>
    <w:rPr>
      <w:rFonts w:ascii=".VnTime" w:hAnsi=".VnTime"/>
      <w:szCs w:val="24"/>
    </w:rPr>
  </w:style>
  <w:style w:type="character" w:customStyle="1" w:styleId="BodyText2Char">
    <w:name w:val="Body Text 2 Char"/>
    <w:basedOn w:val="DefaultParagraphFont"/>
    <w:link w:val="BodyText2"/>
    <w:rsid w:val="009D5259"/>
    <w:rPr>
      <w:rFonts w:ascii=".VnTime" w:eastAsia="Times New Roman" w:hAnsi=".VnTime" w:cs="Times New Roman"/>
      <w:sz w:val="28"/>
      <w:szCs w:val="24"/>
    </w:rPr>
  </w:style>
  <w:style w:type="paragraph" w:styleId="BodyText3">
    <w:name w:val="Body Text 3"/>
    <w:basedOn w:val="Normal"/>
    <w:link w:val="BodyText3Char"/>
    <w:rsid w:val="009D5259"/>
    <w:pPr>
      <w:jc w:val="both"/>
    </w:pPr>
    <w:rPr>
      <w:rFonts w:ascii=".VnTime" w:hAnsi=".VnTime"/>
      <w:color w:val="0000FF"/>
      <w:szCs w:val="24"/>
    </w:rPr>
  </w:style>
  <w:style w:type="character" w:customStyle="1" w:styleId="BodyText3Char">
    <w:name w:val="Body Text 3 Char"/>
    <w:basedOn w:val="DefaultParagraphFont"/>
    <w:link w:val="BodyText3"/>
    <w:rsid w:val="009D5259"/>
    <w:rPr>
      <w:rFonts w:ascii=".VnTime" w:eastAsia="Times New Roman" w:hAnsi=".VnTime" w:cs="Times New Roman"/>
      <w:color w:val="0000FF"/>
      <w:sz w:val="28"/>
      <w:szCs w:val="24"/>
    </w:rPr>
  </w:style>
  <w:style w:type="character" w:styleId="Hyperlink">
    <w:name w:val="Hyperlink"/>
    <w:rsid w:val="009D5259"/>
    <w:rPr>
      <w:color w:val="0000FF"/>
      <w:u w:val="single"/>
    </w:rPr>
  </w:style>
  <w:style w:type="character" w:customStyle="1" w:styleId="yiv8628720613">
    <w:name w:val="yiv8628720613"/>
    <w:basedOn w:val="DefaultParagraphFont"/>
    <w:rsid w:val="009D5259"/>
  </w:style>
  <w:style w:type="character" w:customStyle="1" w:styleId="CommentTextChar">
    <w:name w:val="Comment Text Char"/>
    <w:basedOn w:val="DefaultParagraphFont"/>
    <w:link w:val="CommentText"/>
    <w:uiPriority w:val="99"/>
    <w:semiHidden/>
    <w:rsid w:val="009D5259"/>
    <w:rPr>
      <w:sz w:val="20"/>
      <w:szCs w:val="20"/>
    </w:rPr>
  </w:style>
  <w:style w:type="paragraph" w:styleId="CommentText">
    <w:name w:val="annotation text"/>
    <w:basedOn w:val="Normal"/>
    <w:link w:val="CommentTextChar"/>
    <w:uiPriority w:val="99"/>
    <w:semiHidden/>
    <w:unhideWhenUsed/>
    <w:rsid w:val="009D5259"/>
    <w:rPr>
      <w:rFonts w:asciiTheme="minorHAnsi" w:eastAsiaTheme="minorHAnsi" w:hAnsiTheme="minorHAnsi" w:cstheme="minorBidi"/>
      <w:sz w:val="20"/>
      <w:szCs w:val="20"/>
    </w:rPr>
  </w:style>
  <w:style w:type="table" w:customStyle="1" w:styleId="TableGrid2">
    <w:name w:val="Table Grid2"/>
    <w:basedOn w:val="TableNormal"/>
    <w:uiPriority w:val="59"/>
    <w:qFormat/>
    <w:rsid w:val="009D5259"/>
    <w:rPr>
      <w:rFonts w:ascii="Times New Roman" w:eastAsia="Times New Roman" w:hAnsi="Times New Roman" w:cs="Times New Roman"/>
      <w:sz w:val="20"/>
      <w:szCs w:val="20"/>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dnoteTextChar">
    <w:name w:val="Endnote Text Char"/>
    <w:basedOn w:val="DefaultParagraphFont"/>
    <w:link w:val="EndnoteText"/>
    <w:uiPriority w:val="99"/>
    <w:semiHidden/>
    <w:rsid w:val="009D5259"/>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9D5259"/>
    <w:rPr>
      <w:sz w:val="20"/>
      <w:szCs w:val="20"/>
    </w:rPr>
  </w:style>
  <w:style w:type="paragraph" w:styleId="Revision">
    <w:name w:val="Revision"/>
    <w:hidden/>
    <w:uiPriority w:val="99"/>
    <w:semiHidden/>
    <w:rsid w:val="00CF3EFF"/>
    <w:pPr>
      <w:spacing w:after="0" w:line="240" w:lineRule="auto"/>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47A0B-34BA-4859-BECB-48B2A25E7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67</Pages>
  <Words>9505</Words>
  <Characters>54184</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Sang</dc:creator>
  <cp:lastModifiedBy>phu lan</cp:lastModifiedBy>
  <cp:revision>48</cp:revision>
  <cp:lastPrinted>2025-01-03T03:59:00Z</cp:lastPrinted>
  <dcterms:created xsi:type="dcterms:W3CDTF">2025-01-02T07:15:00Z</dcterms:created>
  <dcterms:modified xsi:type="dcterms:W3CDTF">2025-04-10T08:53:00Z</dcterms:modified>
</cp:coreProperties>
</file>